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A3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noProof/>
          <w:color w:val="000000" w:themeColor="text1"/>
          <w:lang w:val="ru-RU"/>
        </w:rPr>
        <w:drawing>
          <wp:anchor distT="0" distB="0" distL="114300" distR="114300" simplePos="0" relativeHeight="251658240" behindDoc="0" locked="0" layoutInCell="1" allowOverlap="1" wp14:anchorId="62B12394" wp14:editId="40AED921">
            <wp:simplePos x="0" y="0"/>
            <wp:positionH relativeFrom="column">
              <wp:posOffset>2835910</wp:posOffset>
            </wp:positionH>
            <wp:positionV relativeFrom="paragraph">
              <wp:posOffset>-15875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450">
        <w:rPr>
          <w:color w:val="000000" w:themeColor="text1"/>
        </w:rPr>
        <w:t xml:space="preserve"> 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ГЛУХІВСЬКА МІСЬКА РАДА СУМСЬКОЇ ОБЛАСТІ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ВОСЬМЕ СКЛИКАННЯ</w:t>
      </w:r>
    </w:p>
    <w:p w:rsidR="00173509" w:rsidRPr="007D2450" w:rsidRDefault="00B17E45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 xml:space="preserve">ДВАДЦЯТЬ </w:t>
      </w:r>
      <w:r w:rsidR="00713356">
        <w:rPr>
          <w:color w:val="000000" w:themeColor="text1"/>
        </w:rPr>
        <w:t>СЬОМА</w:t>
      </w:r>
      <w:r w:rsidR="00173509" w:rsidRPr="007D2450">
        <w:rPr>
          <w:color w:val="000000" w:themeColor="text1"/>
        </w:rPr>
        <w:t xml:space="preserve"> СЕСІЯ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ПЕРШЕ ПЛЕНАРНЕ ЗАСІДАННЯ</w:t>
      </w:r>
    </w:p>
    <w:p w:rsidR="00173509" w:rsidRPr="007D2450" w:rsidRDefault="00173509" w:rsidP="00173509">
      <w:pPr>
        <w:pStyle w:val="af2"/>
        <w:spacing w:line="360" w:lineRule="auto"/>
        <w:rPr>
          <w:bCs/>
          <w:color w:val="000000" w:themeColor="text1"/>
          <w:sz w:val="32"/>
        </w:rPr>
      </w:pPr>
      <w:r w:rsidRPr="007D2450">
        <w:rPr>
          <w:bCs/>
          <w:color w:val="000000" w:themeColor="text1"/>
          <w:sz w:val="32"/>
        </w:rPr>
        <w:t xml:space="preserve">Р І Ш Е Н </w:t>
      </w:r>
      <w:proofErr w:type="spellStart"/>
      <w:r w:rsidRPr="007D2450">
        <w:rPr>
          <w:bCs/>
          <w:color w:val="000000" w:themeColor="text1"/>
          <w:sz w:val="32"/>
        </w:rPr>
        <w:t>Н</w:t>
      </w:r>
      <w:proofErr w:type="spellEnd"/>
      <w:r w:rsidRPr="007D2450">
        <w:rPr>
          <w:bCs/>
          <w:color w:val="000000" w:themeColor="text1"/>
          <w:sz w:val="32"/>
        </w:rPr>
        <w:t xml:space="preserve"> Я </w:t>
      </w:r>
    </w:p>
    <w:p w:rsidR="00173509" w:rsidRPr="007D2450" w:rsidRDefault="00D50E7D" w:rsidP="00173509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19.05.2023</w:t>
      </w:r>
      <w:r w:rsidR="00173509" w:rsidRPr="007D2450">
        <w:rPr>
          <w:color w:val="000000" w:themeColor="text1"/>
          <w:sz w:val="28"/>
          <w:szCs w:val="28"/>
          <w:lang w:val="uk-UA"/>
        </w:rPr>
        <w:t xml:space="preserve">  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 xml:space="preserve">                                   </w:t>
      </w:r>
      <w:r w:rsidR="00173509" w:rsidRPr="007D2450">
        <w:rPr>
          <w:color w:val="000000" w:themeColor="text1"/>
          <w:sz w:val="28"/>
          <w:szCs w:val="28"/>
          <w:lang w:val="uk-UA"/>
        </w:rPr>
        <w:t>м. Глухів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ab/>
        <w:t xml:space="preserve">          </w:t>
      </w:r>
      <w:r w:rsidR="00173509" w:rsidRPr="007D2450">
        <w:rPr>
          <w:color w:val="000000" w:themeColor="text1"/>
          <w:sz w:val="28"/>
          <w:szCs w:val="28"/>
          <w:lang w:val="uk-UA"/>
        </w:rPr>
        <w:t xml:space="preserve">               №</w:t>
      </w:r>
      <w:r w:rsidR="0094021D">
        <w:rPr>
          <w:color w:val="000000" w:themeColor="text1"/>
          <w:sz w:val="28"/>
          <w:szCs w:val="28"/>
          <w:lang w:val="uk-UA"/>
        </w:rPr>
        <w:t xml:space="preserve"> 648</w:t>
      </w:r>
    </w:p>
    <w:p w:rsidR="00173509" w:rsidRPr="007D2450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  <w:r w:rsidRPr="007D2450">
        <w:rPr>
          <w:b/>
          <w:color w:val="000000" w:themeColor="text1"/>
          <w:sz w:val="26"/>
          <w:szCs w:val="26"/>
          <w:lang w:val="uk-UA"/>
        </w:rPr>
        <w:t xml:space="preserve"> </w:t>
      </w:r>
    </w:p>
    <w:p w:rsidR="00173509" w:rsidRPr="007D2450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</w:p>
    <w:p w:rsidR="00173509" w:rsidRPr="007D2450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Про звіт про роботу старости </w:t>
      </w:r>
      <w:proofErr w:type="spellStart"/>
      <w:r w:rsidRPr="007D2450">
        <w:rPr>
          <w:b/>
          <w:bCs/>
          <w:color w:val="000000" w:themeColor="text1"/>
          <w:sz w:val="28"/>
          <w:szCs w:val="28"/>
          <w:lang w:val="uk-UA"/>
        </w:rPr>
        <w:t>Б</w:t>
      </w:r>
      <w:r w:rsidR="00713356">
        <w:rPr>
          <w:b/>
          <w:bCs/>
          <w:color w:val="000000" w:themeColor="text1"/>
          <w:sz w:val="28"/>
          <w:szCs w:val="28"/>
          <w:lang w:val="uk-UA"/>
        </w:rPr>
        <w:t>аницького</w:t>
      </w:r>
      <w:proofErr w:type="spellEnd"/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D2450">
        <w:rPr>
          <w:b/>
          <w:bCs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 округу Глухівської міської ради за 2022 рік</w:t>
      </w:r>
    </w:p>
    <w:p w:rsidR="00F604EB" w:rsidRPr="007D2450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color w:val="000000" w:themeColor="text1"/>
          <w:lang w:val="uk-UA"/>
        </w:rPr>
      </w:pPr>
    </w:p>
    <w:p w:rsidR="000A57A8" w:rsidRPr="007D2450" w:rsidRDefault="00173509" w:rsidP="000A57A8">
      <w:pPr>
        <w:jc w:val="both"/>
        <w:rPr>
          <w:color w:val="000000" w:themeColor="text1"/>
          <w:sz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ab/>
      </w:r>
      <w:r w:rsidR="000A57A8" w:rsidRPr="007D2450">
        <w:rPr>
          <w:color w:val="000000" w:themeColor="text1"/>
          <w:sz w:val="28"/>
          <w:szCs w:val="28"/>
          <w:lang w:val="uk-UA"/>
        </w:rPr>
        <w:t>Відповідно до статті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54</w:t>
      </w:r>
      <w:r w:rsidR="00EE377A" w:rsidRPr="007D2450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П</w:t>
      </w:r>
      <w:r w:rsidR="000A57A8" w:rsidRPr="007D2450">
        <w:rPr>
          <w:color w:val="000000" w:themeColor="text1"/>
          <w:sz w:val="28"/>
          <w:szCs w:val="28"/>
          <w:lang w:val="uk-UA"/>
        </w:rPr>
        <w:t>оложення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про старосту </w:t>
      </w:r>
      <w:r w:rsidR="007C5941" w:rsidRPr="007D2450">
        <w:rPr>
          <w:color w:val="000000" w:themeColor="text1"/>
          <w:sz w:val="28"/>
          <w:szCs w:val="28"/>
          <w:lang w:val="uk-UA"/>
        </w:rPr>
        <w:t>Глухівської міської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ради, затверджен</w:t>
      </w:r>
      <w:r w:rsidR="000A57A8" w:rsidRPr="007D2450">
        <w:rPr>
          <w:color w:val="000000" w:themeColor="text1"/>
          <w:sz w:val="28"/>
          <w:szCs w:val="28"/>
          <w:lang w:val="uk-UA"/>
        </w:rPr>
        <w:t>ого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рішенням </w:t>
      </w:r>
      <w:r w:rsidR="007C5941" w:rsidRPr="007D2450">
        <w:rPr>
          <w:color w:val="000000" w:themeColor="text1"/>
          <w:sz w:val="28"/>
          <w:lang w:val="uk-UA"/>
        </w:rPr>
        <w:t>Глухівської міської ради від 27.01</w:t>
      </w:r>
      <w:r w:rsidR="00EE377A" w:rsidRPr="007D2450">
        <w:rPr>
          <w:color w:val="000000" w:themeColor="text1"/>
          <w:sz w:val="28"/>
          <w:lang w:val="uk-UA"/>
        </w:rPr>
        <w:t>.202</w:t>
      </w:r>
      <w:r w:rsidR="007C5941" w:rsidRPr="007D2450">
        <w:rPr>
          <w:color w:val="000000" w:themeColor="text1"/>
          <w:sz w:val="28"/>
          <w:lang w:val="uk-UA"/>
        </w:rPr>
        <w:t>1</w:t>
      </w:r>
      <w:r w:rsidR="00EE377A" w:rsidRPr="007D2450">
        <w:rPr>
          <w:color w:val="000000" w:themeColor="text1"/>
          <w:sz w:val="28"/>
          <w:lang w:val="uk-UA"/>
        </w:rPr>
        <w:t xml:space="preserve"> року № </w:t>
      </w:r>
      <w:r w:rsidR="007C5941" w:rsidRPr="007D2450">
        <w:rPr>
          <w:color w:val="000000" w:themeColor="text1"/>
          <w:sz w:val="28"/>
          <w:lang w:val="uk-UA"/>
        </w:rPr>
        <w:t>101</w:t>
      </w:r>
      <w:r w:rsidR="000A57A8" w:rsidRPr="007D2450">
        <w:rPr>
          <w:color w:val="000000" w:themeColor="text1"/>
          <w:sz w:val="28"/>
          <w:lang w:val="uk-UA"/>
        </w:rPr>
        <w:t xml:space="preserve"> «Про затвердження Положення про старосту Глухівської міської ради», плану роботи Глухівської міської ради в</w:t>
      </w:r>
      <w:r w:rsidR="000A760F" w:rsidRPr="007D2450">
        <w:rPr>
          <w:color w:val="000000" w:themeColor="text1"/>
          <w:sz w:val="28"/>
          <w:lang w:val="uk-UA"/>
        </w:rPr>
        <w:t xml:space="preserve">осьмого скликання на 2023 рік керуючись статтею 25, частиною першою статті 59 Закону України «Про місцеве самоврядування в Україні»,  </w:t>
      </w:r>
      <w:r w:rsidR="000A760F" w:rsidRPr="007D2450">
        <w:rPr>
          <w:b/>
          <w:color w:val="000000" w:themeColor="text1"/>
          <w:sz w:val="28"/>
          <w:szCs w:val="28"/>
          <w:lang w:val="uk-UA"/>
        </w:rPr>
        <w:t>міська  рада ВИРІШИЛА:</w:t>
      </w:r>
      <w:r w:rsidR="000A57A8" w:rsidRPr="007D2450">
        <w:rPr>
          <w:color w:val="000000" w:themeColor="text1"/>
          <w:sz w:val="28"/>
          <w:lang w:val="uk-UA"/>
        </w:rPr>
        <w:t xml:space="preserve">                         </w:t>
      </w:r>
    </w:p>
    <w:p w:rsidR="00C040F1" w:rsidRPr="007D2450" w:rsidRDefault="00C040F1" w:rsidP="007C594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1. </w:t>
      </w:r>
      <w:r w:rsidR="007D6F98" w:rsidRPr="007D2450">
        <w:rPr>
          <w:color w:val="000000" w:themeColor="text1"/>
          <w:sz w:val="28"/>
          <w:szCs w:val="28"/>
          <w:lang w:val="uk-UA"/>
        </w:rPr>
        <w:t>З</w:t>
      </w:r>
      <w:r w:rsidR="00C90941" w:rsidRPr="007D2450">
        <w:rPr>
          <w:color w:val="000000" w:themeColor="text1"/>
          <w:sz w:val="28"/>
          <w:szCs w:val="28"/>
          <w:lang w:val="uk-UA"/>
        </w:rPr>
        <w:t>віт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7C5941" w:rsidRPr="007D2450">
        <w:rPr>
          <w:color w:val="000000" w:themeColor="text1"/>
          <w:sz w:val="28"/>
          <w:szCs w:val="28"/>
          <w:lang w:val="uk-UA"/>
        </w:rPr>
        <w:t xml:space="preserve">про роботу старости </w:t>
      </w:r>
      <w:proofErr w:type="spellStart"/>
      <w:r w:rsidR="007C5941" w:rsidRPr="007D2450">
        <w:rPr>
          <w:color w:val="000000" w:themeColor="text1"/>
          <w:sz w:val="28"/>
          <w:szCs w:val="28"/>
          <w:lang w:val="uk-UA"/>
        </w:rPr>
        <w:t>Б</w:t>
      </w:r>
      <w:r w:rsidR="00713356">
        <w:rPr>
          <w:color w:val="000000" w:themeColor="text1"/>
          <w:sz w:val="28"/>
          <w:szCs w:val="28"/>
          <w:lang w:val="uk-UA"/>
        </w:rPr>
        <w:t>аницького</w:t>
      </w:r>
      <w:proofErr w:type="spellEnd"/>
      <w:r w:rsidR="00713356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C5941" w:rsidRPr="007D2450"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7C5941" w:rsidRPr="007D2450">
        <w:rPr>
          <w:color w:val="000000" w:themeColor="text1"/>
          <w:sz w:val="28"/>
          <w:szCs w:val="28"/>
          <w:lang w:val="uk-UA"/>
        </w:rPr>
        <w:t xml:space="preserve"> округу Глухівської міської ради за 2022 рік 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взяти до відома </w:t>
      </w:r>
      <w:r w:rsidR="000E68E0" w:rsidRPr="007D2450">
        <w:rPr>
          <w:color w:val="000000" w:themeColor="text1"/>
          <w:sz w:val="28"/>
          <w:szCs w:val="28"/>
          <w:lang w:val="uk-UA"/>
        </w:rPr>
        <w:t>(додається).</w:t>
      </w:r>
    </w:p>
    <w:p w:rsidR="00C040F1" w:rsidRPr="007D2450" w:rsidRDefault="00B45077" w:rsidP="00C040F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2. </w:t>
      </w:r>
      <w:r w:rsidR="007D6F98" w:rsidRPr="007D2450">
        <w:rPr>
          <w:color w:val="000000" w:themeColor="text1"/>
          <w:sz w:val="28"/>
          <w:szCs w:val="28"/>
          <w:lang w:val="uk-UA"/>
        </w:rPr>
        <w:t xml:space="preserve">Відділу з питань </w:t>
      </w:r>
      <w:r w:rsidR="00924EBF" w:rsidRPr="007D2450">
        <w:rPr>
          <w:color w:val="000000" w:themeColor="text1"/>
          <w:sz w:val="28"/>
          <w:szCs w:val="28"/>
          <w:lang w:val="uk-UA"/>
        </w:rPr>
        <w:t>інформаційної та правоохоронної діяльності апарату Глухівської міської</w:t>
      </w:r>
      <w:r w:rsidR="000B204C" w:rsidRPr="007D2450">
        <w:rPr>
          <w:color w:val="000000" w:themeColor="text1"/>
          <w:sz w:val="28"/>
          <w:szCs w:val="28"/>
          <w:lang w:val="uk-UA"/>
        </w:rPr>
        <w:t xml:space="preserve"> ради та виконавчого комітету (</w:t>
      </w:r>
      <w:r w:rsidR="00924EBF" w:rsidRPr="007D2450">
        <w:rPr>
          <w:color w:val="000000" w:themeColor="text1"/>
          <w:sz w:val="28"/>
          <w:szCs w:val="28"/>
          <w:lang w:val="uk-UA"/>
        </w:rPr>
        <w:t xml:space="preserve">начальник – </w:t>
      </w:r>
      <w:proofErr w:type="spellStart"/>
      <w:r w:rsidR="00924EBF" w:rsidRPr="007D2450">
        <w:rPr>
          <w:color w:val="000000" w:themeColor="text1"/>
          <w:sz w:val="28"/>
          <w:szCs w:val="28"/>
          <w:lang w:val="uk-UA"/>
        </w:rPr>
        <w:t>Дєдіщева</w:t>
      </w:r>
      <w:proofErr w:type="spellEnd"/>
      <w:r w:rsidR="00924EBF" w:rsidRPr="007D2450">
        <w:rPr>
          <w:color w:val="000000" w:themeColor="text1"/>
          <w:sz w:val="28"/>
          <w:szCs w:val="28"/>
          <w:lang w:val="uk-UA"/>
        </w:rPr>
        <w:t xml:space="preserve"> І.М.) 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оприлюднити </w:t>
      </w:r>
      <w:r w:rsidR="0080790A" w:rsidRPr="007D2450">
        <w:rPr>
          <w:color w:val="000000" w:themeColor="text1"/>
          <w:sz w:val="28"/>
          <w:szCs w:val="28"/>
          <w:lang w:val="uk-UA"/>
        </w:rPr>
        <w:t xml:space="preserve">звіт </w:t>
      </w:r>
      <w:r w:rsidR="00EE377A" w:rsidRPr="007D2450">
        <w:rPr>
          <w:color w:val="000000" w:themeColor="text1"/>
          <w:sz w:val="28"/>
          <w:szCs w:val="28"/>
          <w:lang w:val="uk-UA"/>
        </w:rPr>
        <w:t>старости</w:t>
      </w:r>
      <w:r w:rsidR="0080790A"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E858B4" w:rsidRPr="007D2450">
        <w:rPr>
          <w:color w:val="000000" w:themeColor="text1"/>
          <w:sz w:val="28"/>
          <w:szCs w:val="28"/>
          <w:lang w:val="uk-UA"/>
        </w:rPr>
        <w:t>на офіційному веб</w:t>
      </w:r>
      <w:r w:rsidR="0080790A" w:rsidRPr="007D2450">
        <w:rPr>
          <w:color w:val="000000" w:themeColor="text1"/>
          <w:sz w:val="28"/>
          <w:szCs w:val="28"/>
          <w:lang w:val="uk-UA"/>
        </w:rPr>
        <w:t>-сайті Глухівської міської ради.</w:t>
      </w:r>
    </w:p>
    <w:p w:rsidR="000A57A8" w:rsidRPr="007D2450" w:rsidRDefault="00E858B4" w:rsidP="000A57A8">
      <w:pPr>
        <w:ind w:firstLine="720"/>
        <w:jc w:val="both"/>
        <w:rPr>
          <w:bCs/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3.</w:t>
      </w:r>
      <w:r w:rsidR="008D2994" w:rsidRPr="007D2450">
        <w:rPr>
          <w:color w:val="000000" w:themeColor="text1"/>
          <w:lang w:val="uk-UA"/>
        </w:rPr>
        <w:t xml:space="preserve"> </w:t>
      </w:r>
      <w:r w:rsidR="008D2994" w:rsidRPr="007D2450">
        <w:rPr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 першого заступника міського  голови з питань діяльності виконавчих органів міської ради Ткаченка О.О. </w:t>
      </w:r>
      <w:r w:rsidR="000A57A8" w:rsidRPr="007D2450">
        <w:rPr>
          <w:bCs/>
          <w:color w:val="000000" w:themeColor="text1"/>
          <w:sz w:val="28"/>
          <w:szCs w:val="28"/>
          <w:lang w:val="uk-UA"/>
        </w:rPr>
        <w:t>та постійну комісію міської ради з питань освіти, культури, охорони здоров’я, фізичної виховання і спорту, соціальної політики, законності, правопорядку, протидії корупції, регламенту та депут</w:t>
      </w:r>
      <w:r w:rsidR="00941BF5">
        <w:rPr>
          <w:bCs/>
          <w:color w:val="000000" w:themeColor="text1"/>
          <w:sz w:val="28"/>
          <w:szCs w:val="28"/>
          <w:lang w:val="uk-UA"/>
        </w:rPr>
        <w:t xml:space="preserve">атської етики (голова комісії </w:t>
      </w:r>
      <w:r w:rsidR="000A57A8" w:rsidRPr="007D2450">
        <w:rPr>
          <w:bCs/>
          <w:color w:val="000000" w:themeColor="text1"/>
          <w:sz w:val="28"/>
          <w:szCs w:val="28"/>
          <w:lang w:val="uk-UA"/>
        </w:rPr>
        <w:t xml:space="preserve">Терещенко І.І.).  </w:t>
      </w:r>
    </w:p>
    <w:p w:rsidR="000A57A8" w:rsidRPr="007D2450" w:rsidRDefault="000A57A8" w:rsidP="008D2994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8D2994" w:rsidRPr="007D2450" w:rsidRDefault="008D2994" w:rsidP="008D2994">
      <w:pPr>
        <w:ind w:firstLine="72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0C765A" w:rsidRPr="007D2450" w:rsidRDefault="000C765A" w:rsidP="000C765A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>Міський  голова                                                                 Надія ВАЙЛО</w:t>
      </w:r>
    </w:p>
    <w:p w:rsidR="000C765A" w:rsidRPr="007D2450" w:rsidRDefault="000C765A" w:rsidP="000C765A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483EB4" w:rsidRPr="007D2450" w:rsidRDefault="00483EB4">
      <w:pPr>
        <w:widowControl/>
        <w:autoSpaceDE/>
        <w:autoSpaceDN/>
        <w:adjustRightInd/>
        <w:spacing w:after="200" w:line="276" w:lineRule="auto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br w:type="page"/>
      </w:r>
    </w:p>
    <w:p w:rsidR="00173509" w:rsidRPr="007D2450" w:rsidRDefault="00173509" w:rsidP="0029140F">
      <w:pPr>
        <w:ind w:firstLine="6237"/>
        <w:jc w:val="both"/>
        <w:rPr>
          <w:color w:val="000000" w:themeColor="text1"/>
          <w:sz w:val="28"/>
          <w:szCs w:val="28"/>
          <w:lang w:val="uk-UA"/>
        </w:rPr>
        <w:sectPr w:rsidR="00173509" w:rsidRPr="007D2450" w:rsidSect="00083EA3">
          <w:type w:val="continuous"/>
          <w:pgSz w:w="11907" w:h="16839" w:code="9"/>
          <w:pgMar w:top="1134" w:right="567" w:bottom="1134" w:left="1701" w:header="709" w:footer="709" w:gutter="0"/>
          <w:cols w:space="60"/>
          <w:noEndnote/>
          <w:docGrid w:linePitch="272"/>
        </w:sectPr>
      </w:pPr>
    </w:p>
    <w:p w:rsidR="00483EB4" w:rsidRPr="007D2450" w:rsidRDefault="00483EB4" w:rsidP="0029140F">
      <w:pPr>
        <w:ind w:firstLine="6237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lastRenderedPageBreak/>
        <w:t>Додаток</w:t>
      </w:r>
    </w:p>
    <w:p w:rsidR="00483EB4" w:rsidRPr="007D2450" w:rsidRDefault="00483EB4" w:rsidP="00173509">
      <w:pPr>
        <w:ind w:firstLine="6237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до </w:t>
      </w:r>
      <w:r w:rsidR="00782F3E" w:rsidRPr="007D2450">
        <w:rPr>
          <w:color w:val="000000" w:themeColor="text1"/>
          <w:sz w:val="28"/>
          <w:szCs w:val="28"/>
          <w:lang w:val="uk-UA"/>
        </w:rPr>
        <w:t>р</w:t>
      </w:r>
      <w:r w:rsidRPr="007D2450">
        <w:rPr>
          <w:color w:val="000000" w:themeColor="text1"/>
          <w:sz w:val="28"/>
          <w:szCs w:val="28"/>
          <w:lang w:val="uk-UA"/>
        </w:rPr>
        <w:t xml:space="preserve">ішення </w:t>
      </w:r>
      <w:r w:rsidR="00173509" w:rsidRPr="007D2450">
        <w:rPr>
          <w:color w:val="000000" w:themeColor="text1"/>
          <w:sz w:val="28"/>
          <w:szCs w:val="28"/>
          <w:lang w:val="uk-UA"/>
        </w:rPr>
        <w:t>міської ради</w:t>
      </w:r>
    </w:p>
    <w:p w:rsidR="00483EB4" w:rsidRPr="007D2450" w:rsidRDefault="00D50E7D" w:rsidP="00EE377A">
      <w:pPr>
        <w:ind w:firstLine="6237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19.05.2023</w:t>
      </w:r>
      <w:r w:rsidR="00483EB4" w:rsidRPr="007D2450">
        <w:rPr>
          <w:color w:val="000000" w:themeColor="text1"/>
          <w:sz w:val="28"/>
          <w:szCs w:val="28"/>
          <w:lang w:val="uk-UA"/>
        </w:rPr>
        <w:t xml:space="preserve">  №</w:t>
      </w:r>
      <w:r w:rsidR="000B2CE2"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94021D">
        <w:rPr>
          <w:color w:val="000000" w:themeColor="text1"/>
          <w:sz w:val="28"/>
          <w:szCs w:val="28"/>
          <w:lang w:val="uk-UA"/>
        </w:rPr>
        <w:t>648</w:t>
      </w:r>
      <w:bookmarkStart w:id="0" w:name="_GoBack"/>
      <w:bookmarkEnd w:id="0"/>
    </w:p>
    <w:p w:rsidR="00782F3E" w:rsidRPr="007D2450" w:rsidRDefault="00782F3E" w:rsidP="0029140F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916B27" w:rsidRPr="00916B27" w:rsidRDefault="00916B27" w:rsidP="00916B27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</w:t>
      </w:r>
      <w:r w:rsidRPr="00916B27">
        <w:rPr>
          <w:b/>
          <w:color w:val="000000" w:themeColor="text1"/>
          <w:sz w:val="28"/>
          <w:szCs w:val="28"/>
          <w:lang w:val="uk-UA"/>
        </w:rPr>
        <w:t xml:space="preserve">віт про роботу старости </w:t>
      </w:r>
      <w:proofErr w:type="spellStart"/>
      <w:r w:rsidRPr="00916B27">
        <w:rPr>
          <w:b/>
          <w:color w:val="000000" w:themeColor="text1"/>
          <w:sz w:val="28"/>
          <w:szCs w:val="28"/>
          <w:lang w:val="uk-UA"/>
        </w:rPr>
        <w:t>Б</w:t>
      </w:r>
      <w:r w:rsidR="00713356">
        <w:rPr>
          <w:b/>
          <w:color w:val="000000" w:themeColor="text1"/>
          <w:sz w:val="28"/>
          <w:szCs w:val="28"/>
          <w:lang w:val="uk-UA"/>
        </w:rPr>
        <w:t>аницького</w:t>
      </w:r>
      <w:proofErr w:type="spellEnd"/>
    </w:p>
    <w:p w:rsidR="00483EB4" w:rsidRDefault="00916B27" w:rsidP="00916B27">
      <w:pPr>
        <w:jc w:val="center"/>
        <w:rPr>
          <w:b/>
          <w:color w:val="000000" w:themeColor="text1"/>
          <w:sz w:val="28"/>
          <w:szCs w:val="28"/>
          <w:lang w:val="uk-UA"/>
        </w:rPr>
      </w:pPr>
      <w:proofErr w:type="spellStart"/>
      <w:r w:rsidRPr="00916B27">
        <w:rPr>
          <w:b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916B27">
        <w:rPr>
          <w:b/>
          <w:color w:val="000000" w:themeColor="text1"/>
          <w:sz w:val="28"/>
          <w:szCs w:val="28"/>
          <w:lang w:val="uk-UA"/>
        </w:rPr>
        <w:t xml:space="preserve"> округу Глухівської міської ради за 2022 рік</w:t>
      </w:r>
    </w:p>
    <w:p w:rsidR="00916B27" w:rsidRPr="007D2450" w:rsidRDefault="00916B27" w:rsidP="00916B27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D3014F" w:rsidRDefault="00FC03B8" w:rsidP="00FC03B8">
      <w:pPr>
        <w:ind w:firstLine="720"/>
        <w:jc w:val="both"/>
        <w:rPr>
          <w:color w:val="000000" w:themeColor="text1"/>
          <w:sz w:val="28"/>
          <w:lang w:val="uk-UA"/>
        </w:rPr>
      </w:pPr>
      <w:r w:rsidRPr="007D2450">
        <w:rPr>
          <w:color w:val="000000" w:themeColor="text1"/>
          <w:sz w:val="28"/>
          <w:lang w:val="uk-UA"/>
        </w:rPr>
        <w:t xml:space="preserve">Відповідно до статті </w:t>
      </w:r>
      <w:r w:rsidR="00EE15D8" w:rsidRPr="007D2450">
        <w:rPr>
          <w:color w:val="000000" w:themeColor="text1"/>
          <w:sz w:val="28"/>
          <w:szCs w:val="28"/>
          <w:lang w:val="uk-UA"/>
        </w:rPr>
        <w:t>54</w:t>
      </w:r>
      <w:r w:rsidR="00EE15D8" w:rsidRPr="007D2450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="00EE15D8" w:rsidRPr="007D2450">
        <w:rPr>
          <w:color w:val="000000" w:themeColor="text1"/>
          <w:sz w:val="28"/>
          <w:szCs w:val="28"/>
          <w:lang w:val="uk-UA"/>
        </w:rPr>
        <w:t xml:space="preserve"> Закону </w:t>
      </w:r>
      <w:r w:rsidRPr="007D2450">
        <w:rPr>
          <w:color w:val="000000" w:themeColor="text1"/>
          <w:sz w:val="28"/>
          <w:lang w:val="uk-UA"/>
        </w:rPr>
        <w:t>України «Про місцеве самоврядування в Україні»</w:t>
      </w:r>
      <w:r w:rsidR="00D3014F">
        <w:rPr>
          <w:color w:val="000000" w:themeColor="text1"/>
          <w:sz w:val="28"/>
          <w:lang w:val="uk-UA"/>
        </w:rPr>
        <w:t>, пункту 6 розділу 2 Положення про старосту Глухівської міської ради, староста не рідше одного разу на рік звітує про свою роботу перед Глухівською міською радою.</w:t>
      </w:r>
    </w:p>
    <w:p w:rsidR="00091362" w:rsidRPr="009D4C0B" w:rsidRDefault="00091362" w:rsidP="00091362">
      <w:pPr>
        <w:pStyle w:val="a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      Всього на території сіл </w:t>
      </w:r>
      <w:proofErr w:type="spellStart"/>
      <w:r w:rsidRPr="009D4C0B">
        <w:rPr>
          <w:rFonts w:ascii="Times New Roman" w:hAnsi="Times New Roman" w:cs="Times New Roman"/>
          <w:sz w:val="28"/>
          <w:szCs w:val="28"/>
          <w:lang w:val="uk-UA"/>
        </w:rPr>
        <w:t>Баничі</w:t>
      </w:r>
      <w:proofErr w:type="spellEnd"/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D4C0B">
        <w:rPr>
          <w:rFonts w:ascii="Times New Roman" w:hAnsi="Times New Roman" w:cs="Times New Roman"/>
          <w:sz w:val="28"/>
          <w:szCs w:val="28"/>
          <w:lang w:val="uk-UA"/>
        </w:rPr>
        <w:t>Будища</w:t>
      </w:r>
      <w:proofErr w:type="spellEnd"/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9D4C0B">
        <w:rPr>
          <w:rFonts w:ascii="Times New Roman" w:hAnsi="Times New Roman" w:cs="Times New Roman"/>
          <w:sz w:val="28"/>
          <w:szCs w:val="28"/>
          <w:lang w:val="uk-UA"/>
        </w:rPr>
        <w:t>Мацкове</w:t>
      </w:r>
      <w:proofErr w:type="spellEnd"/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знаходиться 785 домогосподарств. Станом на 01.05.2023 року чисельн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>сть заре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>строваного населення становить 1207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осіб у тому числі: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Pr="009D4C0B">
        <w:rPr>
          <w:rFonts w:ascii="Times New Roman" w:hAnsi="Times New Roman" w:cs="Times New Roman"/>
          <w:sz w:val="28"/>
          <w:szCs w:val="28"/>
          <w:lang w:val="uk-UA"/>
        </w:rPr>
        <w:t>Баничі</w:t>
      </w:r>
      <w:proofErr w:type="spellEnd"/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- 1092 </w:t>
      </w:r>
      <w:r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, с. </w:t>
      </w:r>
      <w:proofErr w:type="spellStart"/>
      <w:r w:rsidRPr="009D4C0B">
        <w:rPr>
          <w:rFonts w:ascii="Times New Roman" w:hAnsi="Times New Roman" w:cs="Times New Roman"/>
          <w:sz w:val="28"/>
          <w:szCs w:val="28"/>
          <w:lang w:val="uk-UA"/>
        </w:rPr>
        <w:t>Будища</w:t>
      </w:r>
      <w:proofErr w:type="spellEnd"/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-  50 </w:t>
      </w:r>
      <w:r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, с. </w:t>
      </w:r>
      <w:proofErr w:type="spellStart"/>
      <w:r w:rsidRPr="009D4C0B">
        <w:rPr>
          <w:rFonts w:ascii="Times New Roman" w:hAnsi="Times New Roman" w:cs="Times New Roman"/>
          <w:sz w:val="28"/>
          <w:szCs w:val="28"/>
          <w:lang w:val="uk-UA"/>
        </w:rPr>
        <w:t>Мацкове</w:t>
      </w:r>
      <w:proofErr w:type="spellEnd"/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- 65 </w:t>
      </w:r>
      <w:r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, а також на території </w:t>
      </w:r>
      <w:proofErr w:type="spellStart"/>
      <w:r w:rsidRPr="009D4C0B">
        <w:rPr>
          <w:rFonts w:ascii="Times New Roman" w:hAnsi="Times New Roman" w:cs="Times New Roman"/>
          <w:sz w:val="28"/>
          <w:szCs w:val="28"/>
          <w:lang w:val="uk-UA"/>
        </w:rPr>
        <w:t>Будищанського</w:t>
      </w:r>
      <w:proofErr w:type="spellEnd"/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психоневрологічного інтернату проживає  142 </w:t>
      </w:r>
      <w:r>
        <w:rPr>
          <w:rFonts w:ascii="Times New Roman" w:hAnsi="Times New Roman" w:cs="Times New Roman"/>
          <w:sz w:val="28"/>
          <w:szCs w:val="28"/>
          <w:lang w:val="uk-UA"/>
        </w:rPr>
        <w:t>особи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Серед населення  діти віком до 17 років – 185 </w:t>
      </w:r>
      <w:r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>, молодь (18-35) – 287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осіб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, пенсіонери – 311 </w:t>
      </w:r>
      <w:r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1362" w:rsidRDefault="00091362" w:rsidP="00091362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За 2022 рік народилось 8 дітей  (5 хлопчиків, 3 дівчинки), померло 18 </w:t>
      </w:r>
      <w:r>
        <w:rPr>
          <w:rFonts w:ascii="Times New Roman" w:hAnsi="Times New Roman" w:cs="Times New Roman"/>
          <w:sz w:val="28"/>
          <w:szCs w:val="28"/>
          <w:lang w:val="uk-UA"/>
        </w:rPr>
        <w:t>осіб.</w:t>
      </w:r>
    </w:p>
    <w:p w:rsidR="00091362" w:rsidRDefault="00091362" w:rsidP="00091362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На підпорядкованій території знаходиться </w:t>
      </w:r>
      <w:proofErr w:type="spellStart"/>
      <w:r w:rsidRPr="009D4C0B">
        <w:rPr>
          <w:rFonts w:ascii="Times New Roman" w:hAnsi="Times New Roman" w:cs="Times New Roman"/>
          <w:sz w:val="28"/>
          <w:szCs w:val="28"/>
          <w:lang w:val="uk-UA"/>
        </w:rPr>
        <w:t>Будищанський</w:t>
      </w:r>
      <w:proofErr w:type="spellEnd"/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психоневрологічний інтернат, де  працює 94 працівники та Глухівський кар’єр кварцитів -  110 працівників ( на даний час не працює).</w:t>
      </w:r>
    </w:p>
    <w:p w:rsidR="00091362" w:rsidRPr="009D4C0B" w:rsidRDefault="00091362" w:rsidP="00FA6148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C0B">
        <w:rPr>
          <w:rFonts w:ascii="Times New Roman" w:hAnsi="Times New Roman" w:cs="Times New Roman"/>
          <w:sz w:val="28"/>
          <w:szCs w:val="28"/>
          <w:lang w:val="uk-UA"/>
        </w:rPr>
        <w:t>Мережа закладів</w:t>
      </w:r>
      <w:r w:rsidR="00FA6148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148">
        <w:rPr>
          <w:rFonts w:ascii="Times New Roman" w:hAnsi="Times New Roman" w:cs="Times New Roman"/>
          <w:sz w:val="28"/>
          <w:szCs w:val="28"/>
          <w:lang w:val="uk-UA"/>
        </w:rPr>
        <w:t>відповідає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потребам населення і сформована у відповідності з демографічною ситуацією. Станом на 01.05.2023 у </w:t>
      </w:r>
      <w:proofErr w:type="spellStart"/>
      <w:r w:rsidR="00FA6148">
        <w:rPr>
          <w:rFonts w:ascii="Times New Roman" w:hAnsi="Times New Roman" w:cs="Times New Roman"/>
          <w:sz w:val="28"/>
          <w:szCs w:val="28"/>
          <w:lang w:val="uk-UA"/>
        </w:rPr>
        <w:t>Баницькому</w:t>
      </w:r>
      <w:proofErr w:type="spellEnd"/>
      <w:r w:rsidR="00FA6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6148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FA6148">
        <w:rPr>
          <w:rFonts w:ascii="Times New Roman" w:hAnsi="Times New Roman" w:cs="Times New Roman"/>
          <w:sz w:val="28"/>
          <w:szCs w:val="28"/>
          <w:lang w:val="uk-UA"/>
        </w:rPr>
        <w:t xml:space="preserve"> виховному комплексі: дошкільному навчальному закладі – загальної школи І-ІІІ ступенів Глухівської міської ради навчається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197 учнів та 33 вихованці</w:t>
      </w:r>
      <w:r w:rsidR="00FA614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дитячого садка. У </w:t>
      </w:r>
      <w:r w:rsidR="00FA6148">
        <w:rPr>
          <w:rFonts w:ascii="Times New Roman" w:hAnsi="Times New Roman" w:cs="Times New Roman"/>
          <w:sz w:val="28"/>
          <w:szCs w:val="28"/>
          <w:lang w:val="uk-UA"/>
        </w:rPr>
        <w:t>закладі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працює 3</w:t>
      </w:r>
      <w:r w:rsidR="00FA614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педагогічних працівників</w:t>
      </w:r>
      <w:r w:rsidR="00FA6148">
        <w:rPr>
          <w:rFonts w:ascii="Times New Roman" w:hAnsi="Times New Roman" w:cs="Times New Roman"/>
          <w:sz w:val="28"/>
          <w:szCs w:val="28"/>
          <w:lang w:val="uk-UA"/>
        </w:rPr>
        <w:t xml:space="preserve"> та 18 осіб обслуговуючого персоналу.</w:t>
      </w:r>
    </w:p>
    <w:p w:rsidR="00091362" w:rsidRDefault="00091362" w:rsidP="00091362">
      <w:pPr>
        <w:pStyle w:val="af"/>
        <w:ind w:firstLine="708"/>
        <w:jc w:val="both"/>
        <w:rPr>
          <w:rFonts w:ascii="Times New Roman" w:hAnsi="Times New Roman" w:cs="Times New Roman"/>
          <w:color w:val="2C2C2C"/>
          <w:sz w:val="28"/>
          <w:szCs w:val="28"/>
          <w:lang w:val="uk-UA"/>
        </w:rPr>
      </w:pPr>
      <w:r w:rsidRPr="009D4C0B">
        <w:rPr>
          <w:rFonts w:ascii="Times New Roman" w:hAnsi="Times New Roman" w:cs="Times New Roman"/>
          <w:sz w:val="28"/>
          <w:szCs w:val="28"/>
          <w:lang w:val="uk-UA"/>
        </w:rPr>
        <w:t>На території</w:t>
      </w: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 </w:t>
      </w:r>
      <w:r w:rsidR="004F01C2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старостату </w:t>
      </w: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працюють 3 соціальні робітники, які обслуговують 27 </w:t>
      </w:r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>потребуючих.</w:t>
      </w: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</w:t>
      </w:r>
    </w:p>
    <w:p w:rsidR="00091362" w:rsidRPr="009D4C0B" w:rsidRDefault="00091362" w:rsidP="00091362">
      <w:pPr>
        <w:pStyle w:val="af"/>
        <w:ind w:firstLine="708"/>
        <w:jc w:val="both"/>
        <w:rPr>
          <w:rFonts w:ascii="Times New Roman" w:hAnsi="Times New Roman" w:cs="Times New Roman"/>
          <w:color w:val="2C2C2C"/>
          <w:sz w:val="28"/>
          <w:szCs w:val="28"/>
          <w:lang w:val="uk-UA"/>
        </w:rPr>
      </w:pP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Населення сіл </w:t>
      </w:r>
      <w:proofErr w:type="spellStart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>аничі</w:t>
      </w:r>
      <w:proofErr w:type="spellEnd"/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>Будища</w:t>
      </w:r>
      <w:proofErr w:type="spellEnd"/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та</w:t>
      </w: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proofErr w:type="spellStart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Мацкове</w:t>
      </w:r>
      <w:proofErr w:type="spellEnd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обслуговують ФП с. </w:t>
      </w:r>
      <w:proofErr w:type="spellStart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Будища</w:t>
      </w:r>
      <w:proofErr w:type="spellEnd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та амбулаторія с. </w:t>
      </w:r>
      <w:proofErr w:type="spellStart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Баничі</w:t>
      </w:r>
      <w:proofErr w:type="spellEnd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, яка на даний час укомплектована медичним персоналом та надає кваліфіковану медичну допомогу. У закладі працює 5 осіб.</w:t>
      </w:r>
    </w:p>
    <w:p w:rsidR="004F01C2" w:rsidRDefault="00091362" w:rsidP="004F01C2">
      <w:pPr>
        <w:pStyle w:val="af"/>
        <w:ind w:firstLine="708"/>
        <w:jc w:val="both"/>
        <w:rPr>
          <w:rFonts w:ascii="Times New Roman" w:hAnsi="Times New Roman" w:cs="Times New Roman"/>
          <w:color w:val="2C2C2C"/>
          <w:sz w:val="28"/>
          <w:szCs w:val="28"/>
          <w:lang w:val="uk-UA"/>
        </w:rPr>
      </w:pP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Культурно-масову роботу, направлену на виконання якісного задоволення потреб громадян в аматорській, мистецькій творчості, організації відпочинку і дозвілля населення здійснюють </w:t>
      </w:r>
      <w:proofErr w:type="spellStart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Баницький</w:t>
      </w:r>
      <w:proofErr w:type="spellEnd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сільський  будинок культури – філія КЗ «Центр культури» Глухівської міської ради,  </w:t>
      </w:r>
      <w:proofErr w:type="spellStart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Баницька</w:t>
      </w:r>
      <w:proofErr w:type="spellEnd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бібліотека-філія КУ «Глухівська публічна  бібліотека» Глухівської міської ради та </w:t>
      </w:r>
      <w:proofErr w:type="spellStart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Мацківський</w:t>
      </w:r>
      <w:proofErr w:type="spellEnd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об’єкт </w:t>
      </w:r>
      <w:proofErr w:type="spellStart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дозвіллєвої</w:t>
      </w:r>
      <w:proofErr w:type="spellEnd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роботи - філія КЗ «Центр культури» Глухівської міської ради</w:t>
      </w:r>
      <w:r w:rsidR="004F01C2">
        <w:rPr>
          <w:rFonts w:ascii="Times New Roman" w:hAnsi="Times New Roman" w:cs="Times New Roman"/>
          <w:color w:val="2C2C2C"/>
          <w:sz w:val="28"/>
          <w:szCs w:val="28"/>
          <w:lang w:val="uk-UA"/>
        </w:rPr>
        <w:t>, де працює 4 особи.</w:t>
      </w:r>
    </w:p>
    <w:p w:rsidR="00091362" w:rsidRPr="009D4C0B" w:rsidRDefault="00091362" w:rsidP="004F01C2">
      <w:pPr>
        <w:pStyle w:val="af"/>
        <w:ind w:firstLine="708"/>
        <w:jc w:val="both"/>
        <w:rPr>
          <w:rFonts w:ascii="Times New Roman" w:hAnsi="Times New Roman" w:cs="Times New Roman"/>
          <w:color w:val="2C2C2C"/>
          <w:sz w:val="28"/>
          <w:szCs w:val="28"/>
          <w:lang w:val="uk-UA"/>
        </w:rPr>
      </w:pP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Культурно - масові заходи проводяться згідно </w:t>
      </w:r>
      <w:r w:rsidR="00941BF5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з </w:t>
      </w: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план</w:t>
      </w:r>
      <w:r w:rsidR="00941BF5">
        <w:rPr>
          <w:rFonts w:ascii="Times New Roman" w:hAnsi="Times New Roman" w:cs="Times New Roman"/>
          <w:color w:val="2C2C2C"/>
          <w:sz w:val="28"/>
          <w:szCs w:val="28"/>
          <w:lang w:val="uk-UA"/>
        </w:rPr>
        <w:t>ом</w:t>
      </w: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роботи закладів культури. </w:t>
      </w:r>
    </w:p>
    <w:p w:rsidR="00091362" w:rsidRPr="009D4C0B" w:rsidRDefault="00091362" w:rsidP="00091362">
      <w:pPr>
        <w:pStyle w:val="af"/>
        <w:ind w:firstLine="708"/>
        <w:jc w:val="both"/>
        <w:rPr>
          <w:rFonts w:ascii="Times New Roman" w:hAnsi="Times New Roman" w:cs="Times New Roman"/>
          <w:color w:val="2C2C2C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>У</w:t>
      </w: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>елі</w:t>
      </w: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proofErr w:type="spellStart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Баничі</w:t>
      </w:r>
      <w:proofErr w:type="spellEnd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працює відділення Укрпошти. </w:t>
      </w:r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>А також</w:t>
      </w: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>н</w:t>
      </w: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аселення </w:t>
      </w:r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інших сіл </w:t>
      </w: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обслуговує пересувна дільниця </w:t>
      </w:r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з </w:t>
      </w: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>іста</w:t>
      </w: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Путивль.</w:t>
      </w:r>
    </w:p>
    <w:p w:rsidR="00091362" w:rsidRPr="009D4C0B" w:rsidRDefault="00091362" w:rsidP="00091362">
      <w:pPr>
        <w:pStyle w:val="af"/>
        <w:ind w:firstLine="708"/>
        <w:jc w:val="both"/>
        <w:rPr>
          <w:rFonts w:ascii="Times New Roman" w:hAnsi="Times New Roman" w:cs="Times New Roman"/>
          <w:color w:val="2C2C2C"/>
          <w:sz w:val="28"/>
          <w:szCs w:val="28"/>
          <w:lang w:val="uk-UA"/>
        </w:rPr>
      </w:pP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На підпорядкованій території працює </w:t>
      </w:r>
      <w:proofErr w:type="spellStart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Баницьке</w:t>
      </w:r>
      <w:proofErr w:type="spellEnd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лісництво.</w:t>
      </w:r>
    </w:p>
    <w:p w:rsidR="00091362" w:rsidRDefault="00091362" w:rsidP="00091362">
      <w:pPr>
        <w:pStyle w:val="af"/>
        <w:ind w:firstLine="708"/>
        <w:jc w:val="both"/>
        <w:rPr>
          <w:rFonts w:ascii="Times New Roman" w:hAnsi="Times New Roman" w:cs="Times New Roman"/>
          <w:color w:val="2C2C2C"/>
          <w:sz w:val="28"/>
          <w:szCs w:val="28"/>
          <w:lang w:val="uk-UA"/>
        </w:rPr>
      </w:pPr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Послуги з водопостачання та водовідведення надає КП «</w:t>
      </w:r>
      <w:proofErr w:type="spellStart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Баницьке</w:t>
      </w:r>
      <w:proofErr w:type="spellEnd"/>
      <w:r w:rsidRPr="009D4C0B">
        <w:rPr>
          <w:rFonts w:ascii="Times New Roman" w:hAnsi="Times New Roman" w:cs="Times New Roman"/>
          <w:color w:val="2C2C2C"/>
          <w:sz w:val="28"/>
          <w:szCs w:val="28"/>
          <w:lang w:val="uk-UA"/>
        </w:rPr>
        <w:t>» Глухівської міської ради</w:t>
      </w:r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. </w:t>
      </w:r>
    </w:p>
    <w:p w:rsidR="00091362" w:rsidRPr="006B6BDC" w:rsidRDefault="00091362" w:rsidP="00091362">
      <w:pPr>
        <w:pStyle w:val="af"/>
        <w:ind w:firstLine="708"/>
        <w:jc w:val="both"/>
        <w:rPr>
          <w:rFonts w:ascii="Times New Roman" w:hAnsi="Times New Roman" w:cs="Times New Roman"/>
          <w:color w:val="2C2C2C"/>
          <w:sz w:val="28"/>
          <w:szCs w:val="28"/>
          <w:lang w:val="uk-UA"/>
        </w:rPr>
      </w:pPr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lastRenderedPageBreak/>
        <w:t>Велика увага  приділяється  роз’яснювальній роботі з питань пожежної безпеки , профілактиці злочинності, санітарному порядку в населених пунктах. На території є пожежний автомобіль.</w:t>
      </w:r>
    </w:p>
    <w:p w:rsidR="00091362" w:rsidRDefault="00091362" w:rsidP="00091362">
      <w:pPr>
        <w:pStyle w:val="af"/>
        <w:ind w:firstLine="708"/>
        <w:jc w:val="both"/>
        <w:rPr>
          <w:rFonts w:ascii="Times New Roman" w:hAnsi="Times New Roman" w:cs="Times New Roman"/>
          <w:color w:val="2C2C2C"/>
          <w:sz w:val="28"/>
          <w:szCs w:val="28"/>
          <w:lang w:val="uk-UA"/>
        </w:rPr>
      </w:pPr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Задовольняючи потреби населення в продовольчих та промислових товарах,  на підпорядкованій території  працюють 6 магазинів, де </w:t>
      </w:r>
      <w:r w:rsidR="00B41D93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працюють жителі </w:t>
      </w:r>
      <w:proofErr w:type="spellStart"/>
      <w:r w:rsidR="00B41D93">
        <w:rPr>
          <w:rFonts w:ascii="Times New Roman" w:hAnsi="Times New Roman" w:cs="Times New Roman"/>
          <w:color w:val="2C2C2C"/>
          <w:sz w:val="28"/>
          <w:szCs w:val="28"/>
          <w:lang w:val="uk-UA"/>
        </w:rPr>
        <w:t>старостинського</w:t>
      </w:r>
      <w:proofErr w:type="spellEnd"/>
      <w:r w:rsidR="00B41D93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округу</w:t>
      </w:r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:  </w:t>
      </w:r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ФОП </w:t>
      </w:r>
      <w:proofErr w:type="spellStart"/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>Дадакова-Пріла</w:t>
      </w:r>
      <w:proofErr w:type="spellEnd"/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, ФОП </w:t>
      </w:r>
      <w:proofErr w:type="spellStart"/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>Стеценко</w:t>
      </w:r>
      <w:proofErr w:type="spellEnd"/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ФОП </w:t>
      </w:r>
      <w:proofErr w:type="spellStart"/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>Пехова</w:t>
      </w:r>
      <w:proofErr w:type="spellEnd"/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, ФОП </w:t>
      </w:r>
      <w:proofErr w:type="spellStart"/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>Стародубцев</w:t>
      </w:r>
      <w:proofErr w:type="spellEnd"/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ФОП </w:t>
      </w:r>
      <w:proofErr w:type="spellStart"/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>Білотурова</w:t>
      </w:r>
      <w:proofErr w:type="spellEnd"/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та ФОП </w:t>
      </w:r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Рябуха. В торгових точках представлений широкий вибір  продовольчої та непродовольчої груп товарів згідно </w:t>
      </w:r>
      <w:r w:rsidR="00941BF5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з </w:t>
      </w:r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>рекомендован</w:t>
      </w:r>
      <w:r w:rsidR="00941BF5">
        <w:rPr>
          <w:rFonts w:ascii="Times New Roman" w:hAnsi="Times New Roman" w:cs="Times New Roman"/>
          <w:color w:val="2C2C2C"/>
          <w:sz w:val="28"/>
          <w:szCs w:val="28"/>
          <w:lang w:val="uk-UA"/>
        </w:rPr>
        <w:t>им</w:t>
      </w:r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мінімальн</w:t>
      </w:r>
      <w:r w:rsidR="00941BF5">
        <w:rPr>
          <w:rFonts w:ascii="Times New Roman" w:hAnsi="Times New Roman" w:cs="Times New Roman"/>
          <w:color w:val="2C2C2C"/>
          <w:sz w:val="28"/>
          <w:szCs w:val="28"/>
          <w:lang w:val="uk-UA"/>
        </w:rPr>
        <w:t>им</w:t>
      </w:r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перелік</w:t>
      </w:r>
      <w:r w:rsidR="00941BF5">
        <w:rPr>
          <w:rFonts w:ascii="Times New Roman" w:hAnsi="Times New Roman" w:cs="Times New Roman"/>
          <w:color w:val="2C2C2C"/>
          <w:sz w:val="28"/>
          <w:szCs w:val="28"/>
          <w:lang w:val="uk-UA"/>
        </w:rPr>
        <w:t>ом</w:t>
      </w:r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 товарів першої необхідності</w:t>
      </w:r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>.</w:t>
      </w:r>
    </w:p>
    <w:p w:rsidR="00091362" w:rsidRPr="00932700" w:rsidRDefault="00091362" w:rsidP="00091362">
      <w:pPr>
        <w:pStyle w:val="af"/>
        <w:ind w:firstLine="708"/>
        <w:jc w:val="both"/>
        <w:rPr>
          <w:rFonts w:ascii="Times New Roman" w:hAnsi="Times New Roman" w:cs="Times New Roman"/>
          <w:color w:val="2C2C2C"/>
          <w:sz w:val="28"/>
          <w:szCs w:val="28"/>
          <w:lang w:val="uk-UA"/>
        </w:rPr>
      </w:pPr>
      <w:r w:rsidRPr="006B6BDC">
        <w:rPr>
          <w:rFonts w:ascii="Times New Roman" w:hAnsi="Times New Roman" w:cs="Times New Roman"/>
          <w:color w:val="2C2C2C"/>
          <w:sz w:val="28"/>
          <w:szCs w:val="28"/>
          <w:lang w:val="uk-UA"/>
        </w:rPr>
        <w:t>Товари непродовольчої групи (легкий верхній одяг, дитячі іграшки) знаходяться в достатньому асортименті. Ціни на основні продукти харчування  знаходяться на рівні середн</w:t>
      </w:r>
      <w:r>
        <w:rPr>
          <w:rFonts w:ascii="Times New Roman" w:hAnsi="Times New Roman" w:cs="Times New Roman"/>
          <w:color w:val="2C2C2C"/>
          <w:sz w:val="28"/>
          <w:szCs w:val="28"/>
          <w:lang w:val="uk-UA"/>
        </w:rPr>
        <w:t xml:space="preserve">іх. </w:t>
      </w:r>
      <w:r w:rsidRPr="009D4C0B">
        <w:rPr>
          <w:rFonts w:ascii="Times New Roman" w:hAnsi="Times New Roman" w:cs="Times New Roman"/>
          <w:sz w:val="28"/>
          <w:szCs w:val="28"/>
          <w:lang w:val="uk-UA"/>
        </w:rPr>
        <w:t>Також на території працюють ФОП Рогоза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ФОП </w:t>
      </w:r>
      <w:proofErr w:type="spellStart"/>
      <w:r w:rsidRPr="009D4C0B">
        <w:rPr>
          <w:rFonts w:ascii="Times New Roman" w:hAnsi="Times New Roman" w:cs="Times New Roman"/>
          <w:sz w:val="28"/>
          <w:szCs w:val="28"/>
          <w:lang w:val="uk-UA"/>
        </w:rPr>
        <w:t>Манжос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пилорама.</w:t>
      </w:r>
      <w:r w:rsidRPr="009D4C0B">
        <w:rPr>
          <w:sz w:val="28"/>
          <w:szCs w:val="28"/>
          <w:lang w:val="uk-UA"/>
        </w:rPr>
        <w:t xml:space="preserve">                         </w:t>
      </w:r>
    </w:p>
    <w:p w:rsidR="00091362" w:rsidRPr="009D4C0B" w:rsidRDefault="00091362" w:rsidP="00091362">
      <w:pPr>
        <w:ind w:firstLine="708"/>
        <w:jc w:val="both"/>
        <w:rPr>
          <w:sz w:val="28"/>
          <w:szCs w:val="28"/>
          <w:lang w:val="uk-UA"/>
        </w:rPr>
      </w:pPr>
      <w:r w:rsidRPr="009D4C0B">
        <w:rPr>
          <w:sz w:val="28"/>
          <w:szCs w:val="28"/>
          <w:lang w:val="uk-UA"/>
        </w:rPr>
        <w:t>Проводиться робота щодо благоустрою території населених пунктів: ліквідовувались несанкціоновані сміттєзвалища, наводиться санітарний порядок на кладовищах (4 шт.), біля пам’ятників, вирубка чагарників, видалення та обрізка аварійних дерев.</w:t>
      </w:r>
    </w:p>
    <w:p w:rsidR="00091362" w:rsidRPr="009D4C0B" w:rsidRDefault="00091362" w:rsidP="00091362">
      <w:pPr>
        <w:ind w:firstLine="708"/>
        <w:jc w:val="both"/>
        <w:rPr>
          <w:sz w:val="28"/>
          <w:szCs w:val="28"/>
          <w:lang w:val="uk-UA"/>
        </w:rPr>
      </w:pPr>
      <w:r w:rsidRPr="009D4C0B">
        <w:rPr>
          <w:sz w:val="28"/>
          <w:szCs w:val="28"/>
          <w:lang w:val="uk-UA"/>
        </w:rPr>
        <w:t xml:space="preserve">Проводилося </w:t>
      </w:r>
      <w:proofErr w:type="spellStart"/>
      <w:r w:rsidRPr="009D4C0B">
        <w:rPr>
          <w:sz w:val="28"/>
          <w:szCs w:val="28"/>
          <w:lang w:val="uk-UA"/>
        </w:rPr>
        <w:t>грейдерування</w:t>
      </w:r>
      <w:proofErr w:type="spellEnd"/>
      <w:r w:rsidRPr="009D4C0B">
        <w:rPr>
          <w:sz w:val="28"/>
          <w:szCs w:val="28"/>
          <w:lang w:val="uk-UA"/>
        </w:rPr>
        <w:t xml:space="preserve"> комунальних доріг. </w:t>
      </w:r>
    </w:p>
    <w:p w:rsidR="00091362" w:rsidRPr="009D4C0B" w:rsidRDefault="00091362" w:rsidP="00091362">
      <w:pPr>
        <w:ind w:firstLine="708"/>
        <w:jc w:val="both"/>
        <w:rPr>
          <w:sz w:val="28"/>
          <w:szCs w:val="28"/>
          <w:lang w:val="uk-UA" w:eastAsia="uk-UA"/>
        </w:rPr>
      </w:pPr>
      <w:r w:rsidRPr="009D4C0B">
        <w:rPr>
          <w:sz w:val="28"/>
          <w:szCs w:val="28"/>
          <w:lang w:val="uk-UA" w:eastAsia="uk-UA"/>
        </w:rPr>
        <w:t>Утримуються в належному стані всі спортивні споруди, що знаходяться на території, а саме: спортивний комплекс «Кварцит», футбольне поле, спортивний майданчик та волейбольний майданчик, футбольний міні-майданчик зі штучним покриттям, ігрові майданчики для дітей.</w:t>
      </w:r>
    </w:p>
    <w:p w:rsidR="00091362" w:rsidRPr="009D4C0B" w:rsidRDefault="00091362" w:rsidP="000913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року був проведений</w:t>
      </w:r>
      <w:r w:rsidRPr="009D4C0B">
        <w:rPr>
          <w:sz w:val="28"/>
          <w:szCs w:val="28"/>
          <w:lang w:val="uk-UA"/>
        </w:rPr>
        <w:t xml:space="preserve"> ремонт </w:t>
      </w:r>
      <w:proofErr w:type="spellStart"/>
      <w:r w:rsidRPr="009D4C0B">
        <w:rPr>
          <w:sz w:val="28"/>
          <w:szCs w:val="28"/>
          <w:lang w:val="uk-UA"/>
        </w:rPr>
        <w:t>адмінбудівлі</w:t>
      </w:r>
      <w:proofErr w:type="spellEnd"/>
      <w:r w:rsidRPr="009D4C0B">
        <w:rPr>
          <w:sz w:val="28"/>
          <w:szCs w:val="28"/>
          <w:lang w:val="uk-UA"/>
        </w:rPr>
        <w:t xml:space="preserve"> в с</w:t>
      </w:r>
      <w:r>
        <w:rPr>
          <w:sz w:val="28"/>
          <w:szCs w:val="28"/>
          <w:lang w:val="uk-UA"/>
        </w:rPr>
        <w:t>елі</w:t>
      </w:r>
      <w:r w:rsidRPr="009D4C0B">
        <w:rPr>
          <w:sz w:val="28"/>
          <w:szCs w:val="28"/>
          <w:lang w:val="uk-UA"/>
        </w:rPr>
        <w:t xml:space="preserve"> </w:t>
      </w:r>
      <w:proofErr w:type="spellStart"/>
      <w:r w:rsidRPr="009D4C0B">
        <w:rPr>
          <w:sz w:val="28"/>
          <w:szCs w:val="28"/>
          <w:lang w:val="uk-UA"/>
        </w:rPr>
        <w:t>Баничі</w:t>
      </w:r>
      <w:proofErr w:type="spellEnd"/>
      <w:r w:rsidRPr="009D4C0B">
        <w:rPr>
          <w:sz w:val="28"/>
          <w:szCs w:val="28"/>
          <w:lang w:val="uk-UA"/>
        </w:rPr>
        <w:t xml:space="preserve"> та наведений належний санітарний стан</w:t>
      </w:r>
      <w:r w:rsidR="00E60955">
        <w:rPr>
          <w:sz w:val="28"/>
          <w:szCs w:val="28"/>
          <w:lang w:val="uk-UA"/>
        </w:rPr>
        <w:t xml:space="preserve"> території </w:t>
      </w:r>
      <w:r w:rsidRPr="009D4C0B">
        <w:rPr>
          <w:sz w:val="28"/>
          <w:szCs w:val="28"/>
          <w:lang w:val="uk-UA"/>
        </w:rPr>
        <w:t xml:space="preserve">біля старостату. </w:t>
      </w:r>
    </w:p>
    <w:p w:rsidR="00091362" w:rsidRPr="009D4C0B" w:rsidRDefault="00091362" w:rsidP="00091362">
      <w:pPr>
        <w:ind w:firstLine="708"/>
        <w:jc w:val="both"/>
        <w:rPr>
          <w:sz w:val="28"/>
          <w:szCs w:val="28"/>
          <w:lang w:val="uk-UA"/>
        </w:rPr>
      </w:pPr>
      <w:r w:rsidRPr="009D4C0B">
        <w:rPr>
          <w:sz w:val="28"/>
          <w:szCs w:val="28"/>
          <w:lang w:val="uk-UA"/>
        </w:rPr>
        <w:t>Найголовнішим суб’єктом діяльності будь-якої влади є люди з усіма їхніми проблемами. Саме цій меті і повинна бути спрямована робота.</w:t>
      </w:r>
    </w:p>
    <w:p w:rsidR="00091362" w:rsidRPr="009D4C0B" w:rsidRDefault="00091362" w:rsidP="00091362">
      <w:pPr>
        <w:jc w:val="both"/>
        <w:rPr>
          <w:sz w:val="28"/>
          <w:szCs w:val="28"/>
          <w:lang w:val="uk-UA"/>
        </w:rPr>
      </w:pPr>
      <w:r w:rsidRPr="009D4C0B">
        <w:rPr>
          <w:sz w:val="28"/>
          <w:szCs w:val="28"/>
          <w:lang w:val="uk-UA"/>
        </w:rPr>
        <w:t>Кожного дня приходять люди з різними питаннями, заявами та проханнями.</w:t>
      </w:r>
    </w:p>
    <w:p w:rsidR="00091362" w:rsidRDefault="00091362" w:rsidP="00091362">
      <w:pPr>
        <w:ind w:firstLine="708"/>
        <w:jc w:val="both"/>
        <w:rPr>
          <w:sz w:val="28"/>
          <w:szCs w:val="28"/>
          <w:lang w:val="uk-UA"/>
        </w:rPr>
      </w:pPr>
      <w:r w:rsidRPr="009D4C0B">
        <w:rPr>
          <w:sz w:val="28"/>
          <w:szCs w:val="28"/>
          <w:lang w:val="uk-UA"/>
        </w:rPr>
        <w:t xml:space="preserve">З початком повномасштабного вторгнення російської федерації  підвозився хліб і продукти харчування до </w:t>
      </w:r>
      <w:r>
        <w:rPr>
          <w:sz w:val="28"/>
          <w:szCs w:val="28"/>
          <w:lang w:val="uk-UA"/>
        </w:rPr>
        <w:t xml:space="preserve">віддалених сіл </w:t>
      </w:r>
      <w:proofErr w:type="spellStart"/>
      <w:r>
        <w:rPr>
          <w:sz w:val="28"/>
          <w:szCs w:val="28"/>
          <w:lang w:val="uk-UA"/>
        </w:rPr>
        <w:t>Будища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Мацкове</w:t>
      </w:r>
      <w:proofErr w:type="spellEnd"/>
      <w:r>
        <w:rPr>
          <w:sz w:val="28"/>
          <w:szCs w:val="28"/>
          <w:lang w:val="uk-UA"/>
        </w:rPr>
        <w:t>.</w:t>
      </w:r>
    </w:p>
    <w:p w:rsidR="00091362" w:rsidRPr="009D4C0B" w:rsidRDefault="00091362" w:rsidP="00091362">
      <w:pPr>
        <w:ind w:firstLine="708"/>
        <w:jc w:val="both"/>
        <w:rPr>
          <w:sz w:val="28"/>
          <w:szCs w:val="28"/>
          <w:lang w:val="uk-UA"/>
        </w:rPr>
      </w:pPr>
      <w:r w:rsidRPr="009D4C0B">
        <w:rPr>
          <w:sz w:val="28"/>
          <w:szCs w:val="28"/>
          <w:lang w:val="uk-UA"/>
        </w:rPr>
        <w:t>Надавалася і надається  гуманітарна допомога всім верствам населення.</w:t>
      </w:r>
    </w:p>
    <w:p w:rsidR="00091362" w:rsidRPr="009D4C0B" w:rsidRDefault="00091362" w:rsidP="00091362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C0B">
        <w:rPr>
          <w:rFonts w:ascii="Times New Roman" w:hAnsi="Times New Roman" w:cs="Times New Roman"/>
          <w:sz w:val="28"/>
          <w:szCs w:val="28"/>
          <w:lang w:val="uk-UA"/>
        </w:rPr>
        <w:t>За 2022 рік зареєстровано і опрацьовано 119 листів вхідної кореспонденції, надано 114 листів узагальненої інформації різним відділам Глухівської міської ради. За 2022 рік  вчинено 35 нотаріальних дій, видано довідок різного характеру – 629.</w:t>
      </w:r>
    </w:p>
    <w:p w:rsidR="00091362" w:rsidRPr="009D4C0B" w:rsidRDefault="00941BF5" w:rsidP="00091362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Оформлено 89  субсидій</w:t>
      </w:r>
      <w:r w:rsidR="00091362"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видано </w:t>
      </w:r>
      <w:r w:rsidR="00091362"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71 </w:t>
      </w:r>
      <w:r>
        <w:rPr>
          <w:rFonts w:ascii="Times New Roman" w:hAnsi="Times New Roman" w:cs="Times New Roman"/>
          <w:sz w:val="28"/>
          <w:szCs w:val="28"/>
          <w:lang w:val="uk-UA"/>
        </w:rPr>
        <w:t>документ на соціальну</w:t>
      </w:r>
      <w:r w:rsidR="00091362"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допомог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91362"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 та пільг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91362" w:rsidRPr="009D4C0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91362" w:rsidRPr="009D4C0B" w:rsidRDefault="00091362" w:rsidP="00941BF5">
      <w:pPr>
        <w:ind w:firstLine="708"/>
        <w:jc w:val="both"/>
        <w:rPr>
          <w:sz w:val="28"/>
          <w:szCs w:val="28"/>
          <w:lang w:val="uk-UA"/>
        </w:rPr>
      </w:pPr>
      <w:r w:rsidRPr="009D4C0B">
        <w:rPr>
          <w:sz w:val="28"/>
          <w:szCs w:val="28"/>
          <w:lang w:val="uk-UA"/>
        </w:rPr>
        <w:t>Як і в кожній громаді, в нас є багато невирішених питань, над якими ми продовжуємо працювати.</w:t>
      </w:r>
    </w:p>
    <w:p w:rsidR="007C5941" w:rsidRPr="007D2450" w:rsidRDefault="007C5941" w:rsidP="007C5941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7C5941" w:rsidRPr="007D2450" w:rsidRDefault="007C5941" w:rsidP="007C5941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7C5941" w:rsidRPr="007D2450" w:rsidRDefault="007C5941" w:rsidP="008D2994">
      <w:pPr>
        <w:ind w:firstLine="851"/>
        <w:jc w:val="both"/>
        <w:rPr>
          <w:b/>
          <w:color w:val="000000" w:themeColor="text1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ab/>
      </w:r>
    </w:p>
    <w:p w:rsidR="008D2994" w:rsidRPr="007D2450" w:rsidRDefault="008D2994" w:rsidP="009F0FA2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>Міський голова                                                                Надія ВАЙЛО</w:t>
      </w:r>
    </w:p>
    <w:p w:rsidR="008D2994" w:rsidRPr="007D2450" w:rsidRDefault="008D2994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sectPr w:rsidR="008D2994" w:rsidRPr="007D2450" w:rsidSect="00173509">
      <w:type w:val="continuous"/>
      <w:pgSz w:w="11907" w:h="16839" w:code="9"/>
      <w:pgMar w:top="567" w:right="567" w:bottom="1134" w:left="1701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2C568C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uk-U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D6406D"/>
    <w:multiLevelType w:val="hybridMultilevel"/>
    <w:tmpl w:val="52723910"/>
    <w:lvl w:ilvl="0" w:tplc="F0243908">
      <w:start w:val="20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4A732DE"/>
    <w:multiLevelType w:val="hybridMultilevel"/>
    <w:tmpl w:val="4E741714"/>
    <w:lvl w:ilvl="0" w:tplc="C1E4D2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7CCD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1C1B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302B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6E1A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D6C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E8DD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26B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D46C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081A0306"/>
    <w:multiLevelType w:val="multilevel"/>
    <w:tmpl w:val="779644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0CED02A1"/>
    <w:multiLevelType w:val="multilevel"/>
    <w:tmpl w:val="F160A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5E0A4C"/>
    <w:multiLevelType w:val="hybridMultilevel"/>
    <w:tmpl w:val="74DCB0CA"/>
    <w:lvl w:ilvl="0" w:tplc="ABEAC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6D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D42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469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61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20C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42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10B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1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1BC0462"/>
    <w:multiLevelType w:val="hybridMultilevel"/>
    <w:tmpl w:val="854A10E8"/>
    <w:lvl w:ilvl="0" w:tplc="0AFCAA1C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7B5355"/>
    <w:multiLevelType w:val="hybridMultilevel"/>
    <w:tmpl w:val="65BC592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1434771"/>
    <w:multiLevelType w:val="hybridMultilevel"/>
    <w:tmpl w:val="1D022F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90A26DA"/>
    <w:multiLevelType w:val="hybridMultilevel"/>
    <w:tmpl w:val="5270EE50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FCF5FD7"/>
    <w:multiLevelType w:val="hybridMultilevel"/>
    <w:tmpl w:val="E94A523A"/>
    <w:lvl w:ilvl="0" w:tplc="079E9A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2006A5"/>
    <w:multiLevelType w:val="multilevel"/>
    <w:tmpl w:val="27B22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592373"/>
    <w:multiLevelType w:val="hybridMultilevel"/>
    <w:tmpl w:val="2DD0E5A0"/>
    <w:lvl w:ilvl="0" w:tplc="A22E6BC6">
      <w:numFmt w:val="bullet"/>
      <w:lvlText w:val="-"/>
      <w:lvlJc w:val="left"/>
      <w:pPr>
        <w:ind w:left="216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F1C5941"/>
    <w:multiLevelType w:val="hybridMultilevel"/>
    <w:tmpl w:val="A8D480E6"/>
    <w:lvl w:ilvl="0" w:tplc="F3245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21A2DF1"/>
    <w:multiLevelType w:val="hybridMultilevel"/>
    <w:tmpl w:val="4DD2F7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2B7356F"/>
    <w:multiLevelType w:val="hybridMultilevel"/>
    <w:tmpl w:val="55C27AF4"/>
    <w:lvl w:ilvl="0" w:tplc="5D389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E677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85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346D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1AC5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5A8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23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FEB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BAA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2BB4EF9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D963590"/>
    <w:multiLevelType w:val="hybridMultilevel"/>
    <w:tmpl w:val="983EFCDA"/>
    <w:lvl w:ilvl="0" w:tplc="C9C2C0D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DB55989"/>
    <w:multiLevelType w:val="hybridMultilevel"/>
    <w:tmpl w:val="3072E31E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3A654E1"/>
    <w:multiLevelType w:val="hybridMultilevel"/>
    <w:tmpl w:val="061016BC"/>
    <w:lvl w:ilvl="0" w:tplc="68DE6514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CF3679"/>
    <w:multiLevelType w:val="hybridMultilevel"/>
    <w:tmpl w:val="67A6B322"/>
    <w:lvl w:ilvl="0" w:tplc="29E206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7837DD2"/>
    <w:multiLevelType w:val="hybridMultilevel"/>
    <w:tmpl w:val="61406136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5523F66"/>
    <w:multiLevelType w:val="hybridMultilevel"/>
    <w:tmpl w:val="DD8E23CE"/>
    <w:lvl w:ilvl="0" w:tplc="F3245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431F5D"/>
    <w:multiLevelType w:val="hybridMultilevel"/>
    <w:tmpl w:val="D0F030DC"/>
    <w:lvl w:ilvl="0" w:tplc="C85C1B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0414F4"/>
    <w:multiLevelType w:val="hybridMultilevel"/>
    <w:tmpl w:val="8FCC02D2"/>
    <w:lvl w:ilvl="0" w:tplc="C296A9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8521BC"/>
    <w:multiLevelType w:val="hybridMultilevel"/>
    <w:tmpl w:val="C0225D04"/>
    <w:lvl w:ilvl="0" w:tplc="5C2C568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CC2FE0"/>
    <w:multiLevelType w:val="hybridMultilevel"/>
    <w:tmpl w:val="9CB41E84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E3C51C3"/>
    <w:multiLevelType w:val="multilevel"/>
    <w:tmpl w:val="C6FA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421B9C"/>
    <w:multiLevelType w:val="hybridMultilevel"/>
    <w:tmpl w:val="A662AC0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BBE6BC3"/>
    <w:multiLevelType w:val="hybridMultilevel"/>
    <w:tmpl w:val="D7AEE768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6">
    <w:abstractNumId w:val="2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5"/>
  </w:num>
  <w:num w:numId="10">
    <w:abstractNumId w:val="16"/>
  </w:num>
  <w:num w:numId="11">
    <w:abstractNumId w:val="4"/>
  </w:num>
  <w:num w:numId="12">
    <w:abstractNumId w:val="14"/>
  </w:num>
  <w:num w:numId="13">
    <w:abstractNumId w:val="7"/>
  </w:num>
  <w:num w:numId="14">
    <w:abstractNumId w:val="31"/>
  </w:num>
  <w:num w:numId="15">
    <w:abstractNumId w:val="32"/>
  </w:num>
  <w:num w:numId="16">
    <w:abstractNumId w:val="15"/>
  </w:num>
  <w:num w:numId="17">
    <w:abstractNumId w:val="20"/>
  </w:num>
  <w:num w:numId="18">
    <w:abstractNumId w:val="17"/>
  </w:num>
  <w:num w:numId="19">
    <w:abstractNumId w:val="29"/>
  </w:num>
  <w:num w:numId="20">
    <w:abstractNumId w:val="27"/>
  </w:num>
  <w:num w:numId="21">
    <w:abstractNumId w:val="28"/>
  </w:num>
  <w:num w:numId="22">
    <w:abstractNumId w:val="1"/>
  </w:num>
  <w:num w:numId="23">
    <w:abstractNumId w:val="2"/>
  </w:num>
  <w:num w:numId="24">
    <w:abstractNumId w:val="3"/>
  </w:num>
  <w:num w:numId="25">
    <w:abstractNumId w:val="11"/>
  </w:num>
  <w:num w:numId="26">
    <w:abstractNumId w:val="30"/>
  </w:num>
  <w:num w:numId="27">
    <w:abstractNumId w:val="10"/>
  </w:num>
  <w:num w:numId="28">
    <w:abstractNumId w:val="21"/>
  </w:num>
  <w:num w:numId="29">
    <w:abstractNumId w:val="6"/>
  </w:num>
  <w:num w:numId="30">
    <w:abstractNumId w:val="22"/>
  </w:num>
  <w:num w:numId="31">
    <w:abstractNumId w:val="8"/>
  </w:num>
  <w:num w:numId="32">
    <w:abstractNumId w:val="26"/>
  </w:num>
  <w:num w:numId="33">
    <w:abstractNumId w:val="18"/>
  </w:num>
  <w:num w:numId="34">
    <w:abstractNumId w:val="5"/>
  </w:num>
  <w:num w:numId="35">
    <w:abstractNumId w:val="24"/>
  </w:num>
  <w:num w:numId="36">
    <w:abstractNumId w:val="13"/>
  </w:num>
  <w:num w:numId="37">
    <w:abstractNumId w:val="19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9E"/>
    <w:rsid w:val="00006F6C"/>
    <w:rsid w:val="00011B9E"/>
    <w:rsid w:val="00013E81"/>
    <w:rsid w:val="000179CE"/>
    <w:rsid w:val="00026101"/>
    <w:rsid w:val="00026715"/>
    <w:rsid w:val="000277D6"/>
    <w:rsid w:val="000304E0"/>
    <w:rsid w:val="000309E2"/>
    <w:rsid w:val="0003445E"/>
    <w:rsid w:val="00036CE7"/>
    <w:rsid w:val="0004135A"/>
    <w:rsid w:val="0005726C"/>
    <w:rsid w:val="000662D9"/>
    <w:rsid w:val="00075DB7"/>
    <w:rsid w:val="00077F97"/>
    <w:rsid w:val="0008152C"/>
    <w:rsid w:val="00083EA3"/>
    <w:rsid w:val="0008735F"/>
    <w:rsid w:val="0009061D"/>
    <w:rsid w:val="00091362"/>
    <w:rsid w:val="0009435B"/>
    <w:rsid w:val="00096AE3"/>
    <w:rsid w:val="00096F63"/>
    <w:rsid w:val="000A57A8"/>
    <w:rsid w:val="000A6A11"/>
    <w:rsid w:val="000A760F"/>
    <w:rsid w:val="000B11B3"/>
    <w:rsid w:val="000B15CC"/>
    <w:rsid w:val="000B204C"/>
    <w:rsid w:val="000B2CE2"/>
    <w:rsid w:val="000B389E"/>
    <w:rsid w:val="000B5F08"/>
    <w:rsid w:val="000C20CD"/>
    <w:rsid w:val="000C3362"/>
    <w:rsid w:val="000C5218"/>
    <w:rsid w:val="000C765A"/>
    <w:rsid w:val="000D027E"/>
    <w:rsid w:val="000D1692"/>
    <w:rsid w:val="000D4476"/>
    <w:rsid w:val="000D583C"/>
    <w:rsid w:val="000D6A22"/>
    <w:rsid w:val="000D6BB2"/>
    <w:rsid w:val="000D6FF8"/>
    <w:rsid w:val="000E4CA0"/>
    <w:rsid w:val="000E68E0"/>
    <w:rsid w:val="000F13E7"/>
    <w:rsid w:val="000F3C05"/>
    <w:rsid w:val="00101BD2"/>
    <w:rsid w:val="001022A0"/>
    <w:rsid w:val="001059B6"/>
    <w:rsid w:val="001076DA"/>
    <w:rsid w:val="00110DC0"/>
    <w:rsid w:val="00112C64"/>
    <w:rsid w:val="00113743"/>
    <w:rsid w:val="001175C3"/>
    <w:rsid w:val="00123B44"/>
    <w:rsid w:val="00134F24"/>
    <w:rsid w:val="001379E7"/>
    <w:rsid w:val="0014200C"/>
    <w:rsid w:val="001438F5"/>
    <w:rsid w:val="0015177F"/>
    <w:rsid w:val="00155DDB"/>
    <w:rsid w:val="00165EC3"/>
    <w:rsid w:val="00167BA4"/>
    <w:rsid w:val="00171F7E"/>
    <w:rsid w:val="001727E3"/>
    <w:rsid w:val="00173509"/>
    <w:rsid w:val="00175707"/>
    <w:rsid w:val="001803AC"/>
    <w:rsid w:val="001804F0"/>
    <w:rsid w:val="001820D0"/>
    <w:rsid w:val="0019219D"/>
    <w:rsid w:val="00194AA3"/>
    <w:rsid w:val="00194CC5"/>
    <w:rsid w:val="001A535A"/>
    <w:rsid w:val="001B5694"/>
    <w:rsid w:val="001C11E2"/>
    <w:rsid w:val="001C2C3B"/>
    <w:rsid w:val="001C3AC1"/>
    <w:rsid w:val="001C5571"/>
    <w:rsid w:val="001D0CA4"/>
    <w:rsid w:val="001D227F"/>
    <w:rsid w:val="001E4A54"/>
    <w:rsid w:val="001E52C2"/>
    <w:rsid w:val="001E6A28"/>
    <w:rsid w:val="001E79DF"/>
    <w:rsid w:val="001F284C"/>
    <w:rsid w:val="001F5DBE"/>
    <w:rsid w:val="00211555"/>
    <w:rsid w:val="0021184A"/>
    <w:rsid w:val="00216DCA"/>
    <w:rsid w:val="00216E39"/>
    <w:rsid w:val="00217C8E"/>
    <w:rsid w:val="00221F2F"/>
    <w:rsid w:val="002244A0"/>
    <w:rsid w:val="002260E4"/>
    <w:rsid w:val="00226975"/>
    <w:rsid w:val="0023233F"/>
    <w:rsid w:val="00240208"/>
    <w:rsid w:val="00241FE4"/>
    <w:rsid w:val="00242748"/>
    <w:rsid w:val="00246CDE"/>
    <w:rsid w:val="002473F4"/>
    <w:rsid w:val="00254A21"/>
    <w:rsid w:val="00257C18"/>
    <w:rsid w:val="00262B67"/>
    <w:rsid w:val="00271780"/>
    <w:rsid w:val="0027536A"/>
    <w:rsid w:val="00275E85"/>
    <w:rsid w:val="0028435A"/>
    <w:rsid w:val="002879F6"/>
    <w:rsid w:val="00287EC0"/>
    <w:rsid w:val="0029140F"/>
    <w:rsid w:val="00293D70"/>
    <w:rsid w:val="0029505F"/>
    <w:rsid w:val="00297548"/>
    <w:rsid w:val="002A2FD8"/>
    <w:rsid w:val="002A3C33"/>
    <w:rsid w:val="002A4899"/>
    <w:rsid w:val="002A6FFB"/>
    <w:rsid w:val="002A7C44"/>
    <w:rsid w:val="002B3086"/>
    <w:rsid w:val="002B5A47"/>
    <w:rsid w:val="002B5E7E"/>
    <w:rsid w:val="002C334B"/>
    <w:rsid w:val="002C3877"/>
    <w:rsid w:val="002D36ED"/>
    <w:rsid w:val="002D4E27"/>
    <w:rsid w:val="002D5EFA"/>
    <w:rsid w:val="002D6F2B"/>
    <w:rsid w:val="002E0B16"/>
    <w:rsid w:val="002E1822"/>
    <w:rsid w:val="002F179B"/>
    <w:rsid w:val="002F27FB"/>
    <w:rsid w:val="002F2B0F"/>
    <w:rsid w:val="002F4D63"/>
    <w:rsid w:val="002F63FF"/>
    <w:rsid w:val="00301CCD"/>
    <w:rsid w:val="003026F5"/>
    <w:rsid w:val="00316088"/>
    <w:rsid w:val="003259F2"/>
    <w:rsid w:val="00332799"/>
    <w:rsid w:val="00336578"/>
    <w:rsid w:val="003366A2"/>
    <w:rsid w:val="0033740C"/>
    <w:rsid w:val="00341FEF"/>
    <w:rsid w:val="003536DA"/>
    <w:rsid w:val="00360736"/>
    <w:rsid w:val="00364004"/>
    <w:rsid w:val="00371967"/>
    <w:rsid w:val="00372EF6"/>
    <w:rsid w:val="00376095"/>
    <w:rsid w:val="00384659"/>
    <w:rsid w:val="00385DC4"/>
    <w:rsid w:val="00392214"/>
    <w:rsid w:val="0039309B"/>
    <w:rsid w:val="003972AD"/>
    <w:rsid w:val="003A4C17"/>
    <w:rsid w:val="003B03BD"/>
    <w:rsid w:val="003B1AC0"/>
    <w:rsid w:val="003B3BDE"/>
    <w:rsid w:val="003B4600"/>
    <w:rsid w:val="003B7232"/>
    <w:rsid w:val="003C0F05"/>
    <w:rsid w:val="003C3D32"/>
    <w:rsid w:val="003C5210"/>
    <w:rsid w:val="003C7ED2"/>
    <w:rsid w:val="003D54DB"/>
    <w:rsid w:val="003E059E"/>
    <w:rsid w:val="003E3618"/>
    <w:rsid w:val="003F15B2"/>
    <w:rsid w:val="003F6A98"/>
    <w:rsid w:val="00405C2D"/>
    <w:rsid w:val="00406E34"/>
    <w:rsid w:val="00407F34"/>
    <w:rsid w:val="00411619"/>
    <w:rsid w:val="00412B42"/>
    <w:rsid w:val="00412C60"/>
    <w:rsid w:val="00413D21"/>
    <w:rsid w:val="00415FE3"/>
    <w:rsid w:val="0042012E"/>
    <w:rsid w:val="00420555"/>
    <w:rsid w:val="0042498D"/>
    <w:rsid w:val="004251B8"/>
    <w:rsid w:val="00440C11"/>
    <w:rsid w:val="00447EF7"/>
    <w:rsid w:val="00450550"/>
    <w:rsid w:val="004508BC"/>
    <w:rsid w:val="004664AE"/>
    <w:rsid w:val="00467283"/>
    <w:rsid w:val="00483EB4"/>
    <w:rsid w:val="0048545D"/>
    <w:rsid w:val="004A3178"/>
    <w:rsid w:val="004A503B"/>
    <w:rsid w:val="004B1641"/>
    <w:rsid w:val="004B2042"/>
    <w:rsid w:val="004B3883"/>
    <w:rsid w:val="004B401C"/>
    <w:rsid w:val="004B7EFB"/>
    <w:rsid w:val="004C5398"/>
    <w:rsid w:val="004D6F90"/>
    <w:rsid w:val="004E1610"/>
    <w:rsid w:val="004E51D9"/>
    <w:rsid w:val="004E7EE2"/>
    <w:rsid w:val="004E7FF1"/>
    <w:rsid w:val="004F01C2"/>
    <w:rsid w:val="004F06B8"/>
    <w:rsid w:val="004F0D85"/>
    <w:rsid w:val="004F0DDF"/>
    <w:rsid w:val="00505266"/>
    <w:rsid w:val="005066F9"/>
    <w:rsid w:val="005101C4"/>
    <w:rsid w:val="00515F6F"/>
    <w:rsid w:val="00521980"/>
    <w:rsid w:val="00522AFC"/>
    <w:rsid w:val="00532E36"/>
    <w:rsid w:val="00541BEF"/>
    <w:rsid w:val="00542634"/>
    <w:rsid w:val="00554C97"/>
    <w:rsid w:val="0056091C"/>
    <w:rsid w:val="00565421"/>
    <w:rsid w:val="005679CE"/>
    <w:rsid w:val="00570DB1"/>
    <w:rsid w:val="00575940"/>
    <w:rsid w:val="00581A08"/>
    <w:rsid w:val="00583BF1"/>
    <w:rsid w:val="00583FE7"/>
    <w:rsid w:val="00593314"/>
    <w:rsid w:val="005A255E"/>
    <w:rsid w:val="005A29C4"/>
    <w:rsid w:val="005A2B16"/>
    <w:rsid w:val="005A5FF5"/>
    <w:rsid w:val="005B491B"/>
    <w:rsid w:val="005B5607"/>
    <w:rsid w:val="005B7417"/>
    <w:rsid w:val="005C0062"/>
    <w:rsid w:val="005C2E85"/>
    <w:rsid w:val="005C3CE9"/>
    <w:rsid w:val="005C4292"/>
    <w:rsid w:val="005C63BB"/>
    <w:rsid w:val="005D1683"/>
    <w:rsid w:val="005D5C1B"/>
    <w:rsid w:val="005D5F54"/>
    <w:rsid w:val="005E601C"/>
    <w:rsid w:val="005E6B0A"/>
    <w:rsid w:val="005F0589"/>
    <w:rsid w:val="0060486F"/>
    <w:rsid w:val="006065E2"/>
    <w:rsid w:val="006075B3"/>
    <w:rsid w:val="006124C0"/>
    <w:rsid w:val="00625297"/>
    <w:rsid w:val="00631D4F"/>
    <w:rsid w:val="0064228C"/>
    <w:rsid w:val="00644E3D"/>
    <w:rsid w:val="00646120"/>
    <w:rsid w:val="00647686"/>
    <w:rsid w:val="0065521F"/>
    <w:rsid w:val="006569D8"/>
    <w:rsid w:val="00660896"/>
    <w:rsid w:val="006629E2"/>
    <w:rsid w:val="00663815"/>
    <w:rsid w:val="006700F3"/>
    <w:rsid w:val="0067718A"/>
    <w:rsid w:val="00680D62"/>
    <w:rsid w:val="006826C0"/>
    <w:rsid w:val="006831B2"/>
    <w:rsid w:val="006837F5"/>
    <w:rsid w:val="00687CB2"/>
    <w:rsid w:val="00692A93"/>
    <w:rsid w:val="00693FD9"/>
    <w:rsid w:val="00695885"/>
    <w:rsid w:val="00697F3D"/>
    <w:rsid w:val="006A2DCA"/>
    <w:rsid w:val="006B055F"/>
    <w:rsid w:val="006B3F04"/>
    <w:rsid w:val="006B5812"/>
    <w:rsid w:val="006C17E8"/>
    <w:rsid w:val="006C47EE"/>
    <w:rsid w:val="006C486F"/>
    <w:rsid w:val="006D1FAA"/>
    <w:rsid w:val="006D22AD"/>
    <w:rsid w:val="006D2341"/>
    <w:rsid w:val="006D3879"/>
    <w:rsid w:val="006D525F"/>
    <w:rsid w:val="006E131E"/>
    <w:rsid w:val="006E68C5"/>
    <w:rsid w:val="006F1048"/>
    <w:rsid w:val="006F6CB1"/>
    <w:rsid w:val="006F7C89"/>
    <w:rsid w:val="00701FB9"/>
    <w:rsid w:val="00702C11"/>
    <w:rsid w:val="00704479"/>
    <w:rsid w:val="00705408"/>
    <w:rsid w:val="00707278"/>
    <w:rsid w:val="00710C98"/>
    <w:rsid w:val="00711609"/>
    <w:rsid w:val="007122DE"/>
    <w:rsid w:val="00713356"/>
    <w:rsid w:val="00714B44"/>
    <w:rsid w:val="0071543D"/>
    <w:rsid w:val="00716819"/>
    <w:rsid w:val="007310F4"/>
    <w:rsid w:val="00731850"/>
    <w:rsid w:val="00737DC2"/>
    <w:rsid w:val="00746103"/>
    <w:rsid w:val="00746A10"/>
    <w:rsid w:val="00746F37"/>
    <w:rsid w:val="0074798A"/>
    <w:rsid w:val="007560F3"/>
    <w:rsid w:val="00761024"/>
    <w:rsid w:val="007637E2"/>
    <w:rsid w:val="00770BA9"/>
    <w:rsid w:val="00774BA5"/>
    <w:rsid w:val="00774D36"/>
    <w:rsid w:val="00782F3E"/>
    <w:rsid w:val="0079242E"/>
    <w:rsid w:val="007957C2"/>
    <w:rsid w:val="007979A4"/>
    <w:rsid w:val="007A3221"/>
    <w:rsid w:val="007A65D2"/>
    <w:rsid w:val="007A6F5E"/>
    <w:rsid w:val="007B1116"/>
    <w:rsid w:val="007B4A62"/>
    <w:rsid w:val="007B769A"/>
    <w:rsid w:val="007B7758"/>
    <w:rsid w:val="007C113E"/>
    <w:rsid w:val="007C572A"/>
    <w:rsid w:val="007C5941"/>
    <w:rsid w:val="007C6BF7"/>
    <w:rsid w:val="007C6FCB"/>
    <w:rsid w:val="007D0D46"/>
    <w:rsid w:val="007D234D"/>
    <w:rsid w:val="007D2450"/>
    <w:rsid w:val="007D2C23"/>
    <w:rsid w:val="007D4F65"/>
    <w:rsid w:val="007D6F98"/>
    <w:rsid w:val="007E10D8"/>
    <w:rsid w:val="007E1589"/>
    <w:rsid w:val="007E2A3A"/>
    <w:rsid w:val="007E2B44"/>
    <w:rsid w:val="007E4A51"/>
    <w:rsid w:val="007E4D6C"/>
    <w:rsid w:val="007E69B6"/>
    <w:rsid w:val="007E77AB"/>
    <w:rsid w:val="007F0F0B"/>
    <w:rsid w:val="007F204A"/>
    <w:rsid w:val="00801390"/>
    <w:rsid w:val="00802416"/>
    <w:rsid w:val="008074AB"/>
    <w:rsid w:val="0080790A"/>
    <w:rsid w:val="00810481"/>
    <w:rsid w:val="00811589"/>
    <w:rsid w:val="008251C6"/>
    <w:rsid w:val="00826E56"/>
    <w:rsid w:val="008277C3"/>
    <w:rsid w:val="008301F0"/>
    <w:rsid w:val="00830C0D"/>
    <w:rsid w:val="00841C56"/>
    <w:rsid w:val="00844625"/>
    <w:rsid w:val="0084614D"/>
    <w:rsid w:val="00846FF9"/>
    <w:rsid w:val="00852179"/>
    <w:rsid w:val="008542B9"/>
    <w:rsid w:val="008570D0"/>
    <w:rsid w:val="00866778"/>
    <w:rsid w:val="008679D6"/>
    <w:rsid w:val="00871CA6"/>
    <w:rsid w:val="00873FAE"/>
    <w:rsid w:val="00876FE6"/>
    <w:rsid w:val="00882AB8"/>
    <w:rsid w:val="00886F3F"/>
    <w:rsid w:val="00891F51"/>
    <w:rsid w:val="00893744"/>
    <w:rsid w:val="00896796"/>
    <w:rsid w:val="008A16E1"/>
    <w:rsid w:val="008A2761"/>
    <w:rsid w:val="008A3A8D"/>
    <w:rsid w:val="008B277C"/>
    <w:rsid w:val="008B2EF7"/>
    <w:rsid w:val="008B61B7"/>
    <w:rsid w:val="008C01E4"/>
    <w:rsid w:val="008D2024"/>
    <w:rsid w:val="008D2994"/>
    <w:rsid w:val="008D2BA8"/>
    <w:rsid w:val="008D6BF2"/>
    <w:rsid w:val="008D77FC"/>
    <w:rsid w:val="008E1334"/>
    <w:rsid w:val="008E4254"/>
    <w:rsid w:val="008E575B"/>
    <w:rsid w:val="008F09DA"/>
    <w:rsid w:val="008F3C4E"/>
    <w:rsid w:val="008F71DD"/>
    <w:rsid w:val="009037DA"/>
    <w:rsid w:val="009107AB"/>
    <w:rsid w:val="009114E0"/>
    <w:rsid w:val="00916AA2"/>
    <w:rsid w:val="00916B27"/>
    <w:rsid w:val="0092135D"/>
    <w:rsid w:val="009220B3"/>
    <w:rsid w:val="00924EBF"/>
    <w:rsid w:val="00935F73"/>
    <w:rsid w:val="00936832"/>
    <w:rsid w:val="009372B2"/>
    <w:rsid w:val="00937A6A"/>
    <w:rsid w:val="00937CD8"/>
    <w:rsid w:val="0094021D"/>
    <w:rsid w:val="00941BF5"/>
    <w:rsid w:val="00943F56"/>
    <w:rsid w:val="0094446D"/>
    <w:rsid w:val="009515EC"/>
    <w:rsid w:val="00955C60"/>
    <w:rsid w:val="009633D6"/>
    <w:rsid w:val="00965D5D"/>
    <w:rsid w:val="00974F13"/>
    <w:rsid w:val="009750E6"/>
    <w:rsid w:val="0097702B"/>
    <w:rsid w:val="00982408"/>
    <w:rsid w:val="00983652"/>
    <w:rsid w:val="00984E8A"/>
    <w:rsid w:val="009952F6"/>
    <w:rsid w:val="009A04A0"/>
    <w:rsid w:val="009A188E"/>
    <w:rsid w:val="009A2900"/>
    <w:rsid w:val="009A3164"/>
    <w:rsid w:val="009B22F0"/>
    <w:rsid w:val="009B362F"/>
    <w:rsid w:val="009B4A19"/>
    <w:rsid w:val="009B7537"/>
    <w:rsid w:val="009C1009"/>
    <w:rsid w:val="009C61EC"/>
    <w:rsid w:val="009D08B2"/>
    <w:rsid w:val="009D0C24"/>
    <w:rsid w:val="009D3144"/>
    <w:rsid w:val="009E29AD"/>
    <w:rsid w:val="009E4A72"/>
    <w:rsid w:val="009F0FA2"/>
    <w:rsid w:val="009F5A6D"/>
    <w:rsid w:val="009F60FC"/>
    <w:rsid w:val="00A04B6E"/>
    <w:rsid w:val="00A05F36"/>
    <w:rsid w:val="00A10AAD"/>
    <w:rsid w:val="00A1688C"/>
    <w:rsid w:val="00A203C0"/>
    <w:rsid w:val="00A221CC"/>
    <w:rsid w:val="00A22F32"/>
    <w:rsid w:val="00A24148"/>
    <w:rsid w:val="00A31F6E"/>
    <w:rsid w:val="00A37049"/>
    <w:rsid w:val="00A43639"/>
    <w:rsid w:val="00A5071E"/>
    <w:rsid w:val="00A52932"/>
    <w:rsid w:val="00A53244"/>
    <w:rsid w:val="00A5627F"/>
    <w:rsid w:val="00A575F3"/>
    <w:rsid w:val="00A608A3"/>
    <w:rsid w:val="00A72015"/>
    <w:rsid w:val="00A72416"/>
    <w:rsid w:val="00A74738"/>
    <w:rsid w:val="00A804EB"/>
    <w:rsid w:val="00A86388"/>
    <w:rsid w:val="00A865F4"/>
    <w:rsid w:val="00A875ED"/>
    <w:rsid w:val="00A92F21"/>
    <w:rsid w:val="00A93961"/>
    <w:rsid w:val="00A97A7E"/>
    <w:rsid w:val="00AA10B9"/>
    <w:rsid w:val="00AB0CDA"/>
    <w:rsid w:val="00AB1BB8"/>
    <w:rsid w:val="00AB2DD7"/>
    <w:rsid w:val="00AB6E9E"/>
    <w:rsid w:val="00AC172F"/>
    <w:rsid w:val="00AC590D"/>
    <w:rsid w:val="00AC5CFF"/>
    <w:rsid w:val="00AD20E8"/>
    <w:rsid w:val="00AD4B20"/>
    <w:rsid w:val="00AD68DF"/>
    <w:rsid w:val="00AF07FA"/>
    <w:rsid w:val="00AF3A51"/>
    <w:rsid w:val="00AF6DA2"/>
    <w:rsid w:val="00AF72CB"/>
    <w:rsid w:val="00B01673"/>
    <w:rsid w:val="00B03AA8"/>
    <w:rsid w:val="00B075D0"/>
    <w:rsid w:val="00B079C4"/>
    <w:rsid w:val="00B10B5F"/>
    <w:rsid w:val="00B1574A"/>
    <w:rsid w:val="00B17E45"/>
    <w:rsid w:val="00B20283"/>
    <w:rsid w:val="00B20D9E"/>
    <w:rsid w:val="00B24570"/>
    <w:rsid w:val="00B31729"/>
    <w:rsid w:val="00B31FA5"/>
    <w:rsid w:val="00B32FE5"/>
    <w:rsid w:val="00B3561F"/>
    <w:rsid w:val="00B36AD6"/>
    <w:rsid w:val="00B36E22"/>
    <w:rsid w:val="00B37709"/>
    <w:rsid w:val="00B41D93"/>
    <w:rsid w:val="00B43A81"/>
    <w:rsid w:val="00B45077"/>
    <w:rsid w:val="00B474F0"/>
    <w:rsid w:val="00B53033"/>
    <w:rsid w:val="00B6102F"/>
    <w:rsid w:val="00B61736"/>
    <w:rsid w:val="00B66CAA"/>
    <w:rsid w:val="00B86A96"/>
    <w:rsid w:val="00B86EF9"/>
    <w:rsid w:val="00B958C4"/>
    <w:rsid w:val="00BA68AB"/>
    <w:rsid w:val="00BB78D5"/>
    <w:rsid w:val="00BC1B96"/>
    <w:rsid w:val="00BC2D9E"/>
    <w:rsid w:val="00BC355E"/>
    <w:rsid w:val="00BD1DEE"/>
    <w:rsid w:val="00BD21E4"/>
    <w:rsid w:val="00BD333C"/>
    <w:rsid w:val="00BD5C15"/>
    <w:rsid w:val="00BD746E"/>
    <w:rsid w:val="00BE04F0"/>
    <w:rsid w:val="00BE4373"/>
    <w:rsid w:val="00BE6E27"/>
    <w:rsid w:val="00BE7FB1"/>
    <w:rsid w:val="00BF21C7"/>
    <w:rsid w:val="00C040F1"/>
    <w:rsid w:val="00C05373"/>
    <w:rsid w:val="00C05EA1"/>
    <w:rsid w:val="00C05F64"/>
    <w:rsid w:val="00C10933"/>
    <w:rsid w:val="00C10E85"/>
    <w:rsid w:val="00C12103"/>
    <w:rsid w:val="00C149BA"/>
    <w:rsid w:val="00C15162"/>
    <w:rsid w:val="00C17F9E"/>
    <w:rsid w:val="00C3097A"/>
    <w:rsid w:val="00C348DE"/>
    <w:rsid w:val="00C35090"/>
    <w:rsid w:val="00C406F4"/>
    <w:rsid w:val="00C6306D"/>
    <w:rsid w:val="00C733AF"/>
    <w:rsid w:val="00C81120"/>
    <w:rsid w:val="00C8639A"/>
    <w:rsid w:val="00C870B6"/>
    <w:rsid w:val="00C900F6"/>
    <w:rsid w:val="00C90941"/>
    <w:rsid w:val="00C92562"/>
    <w:rsid w:val="00C9397C"/>
    <w:rsid w:val="00C96869"/>
    <w:rsid w:val="00CA7390"/>
    <w:rsid w:val="00CA7C12"/>
    <w:rsid w:val="00CC036B"/>
    <w:rsid w:val="00CD3994"/>
    <w:rsid w:val="00CE0EB9"/>
    <w:rsid w:val="00CE32C5"/>
    <w:rsid w:val="00CF5D97"/>
    <w:rsid w:val="00D0689F"/>
    <w:rsid w:val="00D07FB9"/>
    <w:rsid w:val="00D104B4"/>
    <w:rsid w:val="00D1407E"/>
    <w:rsid w:val="00D14477"/>
    <w:rsid w:val="00D14A1D"/>
    <w:rsid w:val="00D165EF"/>
    <w:rsid w:val="00D170B2"/>
    <w:rsid w:val="00D17DF8"/>
    <w:rsid w:val="00D2144D"/>
    <w:rsid w:val="00D3014F"/>
    <w:rsid w:val="00D32441"/>
    <w:rsid w:val="00D33002"/>
    <w:rsid w:val="00D34C21"/>
    <w:rsid w:val="00D50E7D"/>
    <w:rsid w:val="00D53222"/>
    <w:rsid w:val="00D56E1D"/>
    <w:rsid w:val="00D60AC1"/>
    <w:rsid w:val="00D61CD8"/>
    <w:rsid w:val="00D6204A"/>
    <w:rsid w:val="00D67F60"/>
    <w:rsid w:val="00D74225"/>
    <w:rsid w:val="00D74D2A"/>
    <w:rsid w:val="00D771E2"/>
    <w:rsid w:val="00D82AAC"/>
    <w:rsid w:val="00D83CE4"/>
    <w:rsid w:val="00D86690"/>
    <w:rsid w:val="00D875EB"/>
    <w:rsid w:val="00D933CC"/>
    <w:rsid w:val="00D965A9"/>
    <w:rsid w:val="00DA41C7"/>
    <w:rsid w:val="00DA5907"/>
    <w:rsid w:val="00DA609F"/>
    <w:rsid w:val="00DB49CB"/>
    <w:rsid w:val="00DB746B"/>
    <w:rsid w:val="00DC06B9"/>
    <w:rsid w:val="00DC254A"/>
    <w:rsid w:val="00DC2D86"/>
    <w:rsid w:val="00DC766C"/>
    <w:rsid w:val="00DD10BE"/>
    <w:rsid w:val="00DD22C4"/>
    <w:rsid w:val="00DD2D36"/>
    <w:rsid w:val="00DD656B"/>
    <w:rsid w:val="00DD6908"/>
    <w:rsid w:val="00DD6E78"/>
    <w:rsid w:val="00DD7ABC"/>
    <w:rsid w:val="00DE08A3"/>
    <w:rsid w:val="00DE1991"/>
    <w:rsid w:val="00DE3C4C"/>
    <w:rsid w:val="00DE3DD7"/>
    <w:rsid w:val="00DE6442"/>
    <w:rsid w:val="00DF0FF1"/>
    <w:rsid w:val="00DF23E1"/>
    <w:rsid w:val="00E01203"/>
    <w:rsid w:val="00E04FDF"/>
    <w:rsid w:val="00E06758"/>
    <w:rsid w:val="00E10876"/>
    <w:rsid w:val="00E10E21"/>
    <w:rsid w:val="00E13B18"/>
    <w:rsid w:val="00E21A1A"/>
    <w:rsid w:val="00E26205"/>
    <w:rsid w:val="00E26538"/>
    <w:rsid w:val="00E31835"/>
    <w:rsid w:val="00E32223"/>
    <w:rsid w:val="00E33DB1"/>
    <w:rsid w:val="00E3447C"/>
    <w:rsid w:val="00E42365"/>
    <w:rsid w:val="00E430A1"/>
    <w:rsid w:val="00E5005A"/>
    <w:rsid w:val="00E50CBB"/>
    <w:rsid w:val="00E55156"/>
    <w:rsid w:val="00E60955"/>
    <w:rsid w:val="00E6161C"/>
    <w:rsid w:val="00E63628"/>
    <w:rsid w:val="00E64438"/>
    <w:rsid w:val="00E70BE4"/>
    <w:rsid w:val="00E8050A"/>
    <w:rsid w:val="00E82904"/>
    <w:rsid w:val="00E82E96"/>
    <w:rsid w:val="00E8424D"/>
    <w:rsid w:val="00E84573"/>
    <w:rsid w:val="00E858B4"/>
    <w:rsid w:val="00E8622B"/>
    <w:rsid w:val="00E911B5"/>
    <w:rsid w:val="00E9204E"/>
    <w:rsid w:val="00E93227"/>
    <w:rsid w:val="00EA019E"/>
    <w:rsid w:val="00EA1BF7"/>
    <w:rsid w:val="00EA338C"/>
    <w:rsid w:val="00EA65B9"/>
    <w:rsid w:val="00EA77A7"/>
    <w:rsid w:val="00EC04E0"/>
    <w:rsid w:val="00EC0ABB"/>
    <w:rsid w:val="00EC1D00"/>
    <w:rsid w:val="00EC2B73"/>
    <w:rsid w:val="00EC54CA"/>
    <w:rsid w:val="00EC7864"/>
    <w:rsid w:val="00ED248B"/>
    <w:rsid w:val="00EE15D8"/>
    <w:rsid w:val="00EE377A"/>
    <w:rsid w:val="00EE38C2"/>
    <w:rsid w:val="00EE4AA9"/>
    <w:rsid w:val="00EE6DB2"/>
    <w:rsid w:val="00EE7677"/>
    <w:rsid w:val="00EF130C"/>
    <w:rsid w:val="00EF202A"/>
    <w:rsid w:val="00EF4918"/>
    <w:rsid w:val="00EF75DF"/>
    <w:rsid w:val="00F00FB4"/>
    <w:rsid w:val="00F03EB1"/>
    <w:rsid w:val="00F04E5A"/>
    <w:rsid w:val="00F11555"/>
    <w:rsid w:val="00F16DAF"/>
    <w:rsid w:val="00F22C75"/>
    <w:rsid w:val="00F25F67"/>
    <w:rsid w:val="00F26DE0"/>
    <w:rsid w:val="00F27CB3"/>
    <w:rsid w:val="00F30CAB"/>
    <w:rsid w:val="00F3299F"/>
    <w:rsid w:val="00F4380B"/>
    <w:rsid w:val="00F45375"/>
    <w:rsid w:val="00F5148C"/>
    <w:rsid w:val="00F52CB4"/>
    <w:rsid w:val="00F5592D"/>
    <w:rsid w:val="00F604EB"/>
    <w:rsid w:val="00F61181"/>
    <w:rsid w:val="00F6188D"/>
    <w:rsid w:val="00F65A63"/>
    <w:rsid w:val="00F7168E"/>
    <w:rsid w:val="00F749A2"/>
    <w:rsid w:val="00F807B4"/>
    <w:rsid w:val="00F845C5"/>
    <w:rsid w:val="00F933C3"/>
    <w:rsid w:val="00F95DDB"/>
    <w:rsid w:val="00FA3052"/>
    <w:rsid w:val="00FA59AA"/>
    <w:rsid w:val="00FA6148"/>
    <w:rsid w:val="00FA6AC4"/>
    <w:rsid w:val="00FA7DEA"/>
    <w:rsid w:val="00FB0C20"/>
    <w:rsid w:val="00FB29ED"/>
    <w:rsid w:val="00FB6C91"/>
    <w:rsid w:val="00FC03B8"/>
    <w:rsid w:val="00FC4927"/>
    <w:rsid w:val="00FC5972"/>
    <w:rsid w:val="00FC61BC"/>
    <w:rsid w:val="00FC6FA7"/>
    <w:rsid w:val="00FD4417"/>
    <w:rsid w:val="00FE4B20"/>
    <w:rsid w:val="00FF1F76"/>
    <w:rsid w:val="00FF1F7B"/>
    <w:rsid w:val="00FF2F12"/>
    <w:rsid w:val="00FF3CC1"/>
    <w:rsid w:val="00FF3E84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1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92F2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paragraph" w:styleId="a6">
    <w:name w:val="Balloon Text"/>
    <w:basedOn w:val="a"/>
    <w:link w:val="a7"/>
    <w:uiPriority w:val="99"/>
    <w:semiHidden/>
    <w:unhideWhenUsed/>
    <w:rsid w:val="004249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2498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483EB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83EB4"/>
    <w:rPr>
      <w:sz w:val="20"/>
      <w:szCs w:val="20"/>
    </w:rPr>
  </w:style>
  <w:style w:type="character" w:styleId="aa">
    <w:name w:val="Hyperlink"/>
    <w:basedOn w:val="a0"/>
    <w:uiPriority w:val="99"/>
    <w:unhideWhenUsed/>
    <w:rsid w:val="00984E8A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984E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uk">
    <w:name w:val="buk"/>
    <w:basedOn w:val="a0"/>
    <w:rsid w:val="00984E8A"/>
  </w:style>
  <w:style w:type="character" w:styleId="ac">
    <w:name w:val="FollowedHyperlink"/>
    <w:basedOn w:val="a0"/>
    <w:uiPriority w:val="99"/>
    <w:semiHidden/>
    <w:unhideWhenUsed/>
    <w:rsid w:val="00CC036B"/>
    <w:rPr>
      <w:color w:val="800080" w:themeColor="followedHyperlink"/>
      <w:u w:val="single"/>
    </w:rPr>
  </w:style>
  <w:style w:type="paragraph" w:styleId="ad">
    <w:name w:val="List Paragraph"/>
    <w:basedOn w:val="a"/>
    <w:link w:val="ae"/>
    <w:uiPriority w:val="34"/>
    <w:qFormat/>
    <w:rsid w:val="007116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a0"/>
    <w:rsid w:val="0065521F"/>
  </w:style>
  <w:style w:type="paragraph" w:styleId="af">
    <w:name w:val="No Spacing"/>
    <w:link w:val="af0"/>
    <w:uiPriority w:val="1"/>
    <w:qFormat/>
    <w:rsid w:val="00B20283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semiHidden/>
    <w:rsid w:val="005101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xfmc1">
    <w:name w:val="xfmc1"/>
    <w:basedOn w:val="a"/>
    <w:rsid w:val="00570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xfm81166320">
    <w:name w:val="xfm_81166320"/>
    <w:basedOn w:val="a0"/>
    <w:rsid w:val="00BD746E"/>
  </w:style>
  <w:style w:type="paragraph" w:customStyle="1" w:styleId="af1">
    <w:name w:val="Содержимое таблицы"/>
    <w:basedOn w:val="a"/>
    <w:rsid w:val="001F5DBE"/>
    <w:pPr>
      <w:suppressLineNumbers/>
      <w:suppressAutoHyphens/>
      <w:autoSpaceDN/>
      <w:adjustRightInd/>
    </w:pPr>
    <w:rPr>
      <w:lang w:eastAsia="ar-SA"/>
    </w:rPr>
  </w:style>
  <w:style w:type="paragraph" w:customStyle="1" w:styleId="1829">
    <w:name w:val="1829"/>
    <w:aliases w:val="baiaagaaboqcaaadtguaaavcbqaaaaaaaaaaaaaaaaaaaaaaaaaaaaaaaaaaaaaaaaaaaaaaaaaaaaaaaaaaaaaaaaaaaaaaaaaaaaaaaaaaaaaaaaaaaaaaaaaaaaaaaaaaaaaaaaaaaaaaaaaaaaaaaaaaaaaaaaaaaaaaaaaaaaaaaaaaaaaaaaaaaaaaaaaaaaaaaaaaaaaaaaaaaaaaaaaaaaaaaaaaaaaa"/>
    <w:basedOn w:val="a"/>
    <w:rsid w:val="005052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Title"/>
    <w:basedOn w:val="a"/>
    <w:link w:val="af3"/>
    <w:qFormat/>
    <w:rsid w:val="00173509"/>
    <w:pPr>
      <w:widowControl/>
      <w:autoSpaceDE/>
      <w:autoSpaceDN/>
      <w:adjustRightInd/>
      <w:jc w:val="center"/>
    </w:pPr>
    <w:rPr>
      <w:b/>
      <w:sz w:val="28"/>
      <w:szCs w:val="28"/>
      <w:lang w:val="uk-UA"/>
    </w:rPr>
  </w:style>
  <w:style w:type="character" w:customStyle="1" w:styleId="af3">
    <w:name w:val="Название Знак"/>
    <w:basedOn w:val="a0"/>
    <w:link w:val="af2"/>
    <w:rsid w:val="00173509"/>
    <w:rPr>
      <w:b/>
      <w:sz w:val="28"/>
      <w:szCs w:val="28"/>
      <w:lang w:val="uk-UA"/>
    </w:rPr>
  </w:style>
  <w:style w:type="character" w:customStyle="1" w:styleId="ae">
    <w:name w:val="Абзац списка Знак"/>
    <w:link w:val="ad"/>
    <w:uiPriority w:val="34"/>
    <w:locked/>
    <w:rsid w:val="00C040F1"/>
    <w:rPr>
      <w:rFonts w:ascii="Calibri" w:eastAsia="Calibri" w:hAnsi="Calibri"/>
      <w:lang w:eastAsia="en-US"/>
    </w:rPr>
  </w:style>
  <w:style w:type="character" w:customStyle="1" w:styleId="2">
    <w:name w:val="Основной текст (2)_"/>
    <w:basedOn w:val="a0"/>
    <w:link w:val="20"/>
    <w:rsid w:val="005B560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5607"/>
    <w:pPr>
      <w:shd w:val="clear" w:color="auto" w:fill="FFFFFF"/>
      <w:autoSpaceDE/>
      <w:autoSpaceDN/>
      <w:adjustRightInd/>
      <w:spacing w:line="0" w:lineRule="atLeast"/>
    </w:pPr>
    <w:rPr>
      <w:sz w:val="28"/>
      <w:szCs w:val="28"/>
    </w:rPr>
  </w:style>
  <w:style w:type="character" w:customStyle="1" w:styleId="docdata">
    <w:name w:val="docdata"/>
    <w:aliases w:val="docy,v5,5090,baiaagaaboqcaaadfbaaaauieaaaaaaaaaaaaaaaaaaaaaaaaaaaaaaaaaaaaaaaaaaaaaaaaaaaaaaaaaaaaaaaaaaaaaaaaaaaaaaaaaaaaaaaaaaaaaaaaaaaaaaaaaaaaaaaaaaaaaaaaaaaaaaaaaaaaaaaaaaaaaaaaaaaaaaaaaaaaaaaaaaaaaaaaaaaaaaaaaaaaaaaaaaaaaaaaaaaaaaaaaaaaaaa"/>
    <w:rsid w:val="00EC0ABB"/>
  </w:style>
  <w:style w:type="character" w:customStyle="1" w:styleId="af0">
    <w:name w:val="Без интервала Знак"/>
    <w:link w:val="af"/>
    <w:uiPriority w:val="99"/>
    <w:locked/>
    <w:rsid w:val="00F26DE0"/>
    <w:rPr>
      <w:rFonts w:asciiTheme="minorHAnsi" w:eastAsiaTheme="minorEastAsia" w:hAnsiTheme="minorHAnsi" w:cstheme="minorBidi"/>
    </w:rPr>
  </w:style>
  <w:style w:type="paragraph" w:styleId="21">
    <w:name w:val="Body Text 2"/>
    <w:basedOn w:val="a"/>
    <w:link w:val="22"/>
    <w:rsid w:val="008D2B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2BA8"/>
    <w:rPr>
      <w:sz w:val="20"/>
      <w:szCs w:val="20"/>
    </w:rPr>
  </w:style>
  <w:style w:type="paragraph" w:styleId="23">
    <w:name w:val="Body Text Indent 2"/>
    <w:basedOn w:val="a"/>
    <w:link w:val="24"/>
    <w:rsid w:val="008D2BA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8D2BA8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C03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C03B8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1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92F2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paragraph" w:styleId="a6">
    <w:name w:val="Balloon Text"/>
    <w:basedOn w:val="a"/>
    <w:link w:val="a7"/>
    <w:uiPriority w:val="99"/>
    <w:semiHidden/>
    <w:unhideWhenUsed/>
    <w:rsid w:val="004249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2498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483EB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83EB4"/>
    <w:rPr>
      <w:sz w:val="20"/>
      <w:szCs w:val="20"/>
    </w:rPr>
  </w:style>
  <w:style w:type="character" w:styleId="aa">
    <w:name w:val="Hyperlink"/>
    <w:basedOn w:val="a0"/>
    <w:uiPriority w:val="99"/>
    <w:unhideWhenUsed/>
    <w:rsid w:val="00984E8A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984E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uk">
    <w:name w:val="buk"/>
    <w:basedOn w:val="a0"/>
    <w:rsid w:val="00984E8A"/>
  </w:style>
  <w:style w:type="character" w:styleId="ac">
    <w:name w:val="FollowedHyperlink"/>
    <w:basedOn w:val="a0"/>
    <w:uiPriority w:val="99"/>
    <w:semiHidden/>
    <w:unhideWhenUsed/>
    <w:rsid w:val="00CC036B"/>
    <w:rPr>
      <w:color w:val="800080" w:themeColor="followedHyperlink"/>
      <w:u w:val="single"/>
    </w:rPr>
  </w:style>
  <w:style w:type="paragraph" w:styleId="ad">
    <w:name w:val="List Paragraph"/>
    <w:basedOn w:val="a"/>
    <w:link w:val="ae"/>
    <w:uiPriority w:val="34"/>
    <w:qFormat/>
    <w:rsid w:val="007116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a0"/>
    <w:rsid w:val="0065521F"/>
  </w:style>
  <w:style w:type="paragraph" w:styleId="af">
    <w:name w:val="No Spacing"/>
    <w:link w:val="af0"/>
    <w:uiPriority w:val="1"/>
    <w:qFormat/>
    <w:rsid w:val="00B20283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semiHidden/>
    <w:rsid w:val="005101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xfmc1">
    <w:name w:val="xfmc1"/>
    <w:basedOn w:val="a"/>
    <w:rsid w:val="00570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xfm81166320">
    <w:name w:val="xfm_81166320"/>
    <w:basedOn w:val="a0"/>
    <w:rsid w:val="00BD746E"/>
  </w:style>
  <w:style w:type="paragraph" w:customStyle="1" w:styleId="af1">
    <w:name w:val="Содержимое таблицы"/>
    <w:basedOn w:val="a"/>
    <w:rsid w:val="001F5DBE"/>
    <w:pPr>
      <w:suppressLineNumbers/>
      <w:suppressAutoHyphens/>
      <w:autoSpaceDN/>
      <w:adjustRightInd/>
    </w:pPr>
    <w:rPr>
      <w:lang w:eastAsia="ar-SA"/>
    </w:rPr>
  </w:style>
  <w:style w:type="paragraph" w:customStyle="1" w:styleId="1829">
    <w:name w:val="1829"/>
    <w:aliases w:val="baiaagaaboqcaaadtguaaavcbqaaaaaaaaaaaaaaaaaaaaaaaaaaaaaaaaaaaaaaaaaaaaaaaaaaaaaaaaaaaaaaaaaaaaaaaaaaaaaaaaaaaaaaaaaaaaaaaaaaaaaaaaaaaaaaaaaaaaaaaaaaaaaaaaaaaaaaaaaaaaaaaaaaaaaaaaaaaaaaaaaaaaaaaaaaaaaaaaaaaaaaaaaaaaaaaaaaaaaaaaaaaaaa"/>
    <w:basedOn w:val="a"/>
    <w:rsid w:val="005052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Title"/>
    <w:basedOn w:val="a"/>
    <w:link w:val="af3"/>
    <w:qFormat/>
    <w:rsid w:val="00173509"/>
    <w:pPr>
      <w:widowControl/>
      <w:autoSpaceDE/>
      <w:autoSpaceDN/>
      <w:adjustRightInd/>
      <w:jc w:val="center"/>
    </w:pPr>
    <w:rPr>
      <w:b/>
      <w:sz w:val="28"/>
      <w:szCs w:val="28"/>
      <w:lang w:val="uk-UA"/>
    </w:rPr>
  </w:style>
  <w:style w:type="character" w:customStyle="1" w:styleId="af3">
    <w:name w:val="Название Знак"/>
    <w:basedOn w:val="a0"/>
    <w:link w:val="af2"/>
    <w:rsid w:val="00173509"/>
    <w:rPr>
      <w:b/>
      <w:sz w:val="28"/>
      <w:szCs w:val="28"/>
      <w:lang w:val="uk-UA"/>
    </w:rPr>
  </w:style>
  <w:style w:type="character" w:customStyle="1" w:styleId="ae">
    <w:name w:val="Абзац списка Знак"/>
    <w:link w:val="ad"/>
    <w:uiPriority w:val="34"/>
    <w:locked/>
    <w:rsid w:val="00C040F1"/>
    <w:rPr>
      <w:rFonts w:ascii="Calibri" w:eastAsia="Calibri" w:hAnsi="Calibri"/>
      <w:lang w:eastAsia="en-US"/>
    </w:rPr>
  </w:style>
  <w:style w:type="character" w:customStyle="1" w:styleId="2">
    <w:name w:val="Основной текст (2)_"/>
    <w:basedOn w:val="a0"/>
    <w:link w:val="20"/>
    <w:rsid w:val="005B560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5607"/>
    <w:pPr>
      <w:shd w:val="clear" w:color="auto" w:fill="FFFFFF"/>
      <w:autoSpaceDE/>
      <w:autoSpaceDN/>
      <w:adjustRightInd/>
      <w:spacing w:line="0" w:lineRule="atLeast"/>
    </w:pPr>
    <w:rPr>
      <w:sz w:val="28"/>
      <w:szCs w:val="28"/>
    </w:rPr>
  </w:style>
  <w:style w:type="character" w:customStyle="1" w:styleId="docdata">
    <w:name w:val="docdata"/>
    <w:aliases w:val="docy,v5,5090,baiaagaaboqcaaadfbaaaauieaaaaaaaaaaaaaaaaaaaaaaaaaaaaaaaaaaaaaaaaaaaaaaaaaaaaaaaaaaaaaaaaaaaaaaaaaaaaaaaaaaaaaaaaaaaaaaaaaaaaaaaaaaaaaaaaaaaaaaaaaaaaaaaaaaaaaaaaaaaaaaaaaaaaaaaaaaaaaaaaaaaaaaaaaaaaaaaaaaaaaaaaaaaaaaaaaaaaaaaaaaaaaaa"/>
    <w:rsid w:val="00EC0ABB"/>
  </w:style>
  <w:style w:type="character" w:customStyle="1" w:styleId="af0">
    <w:name w:val="Без интервала Знак"/>
    <w:link w:val="af"/>
    <w:uiPriority w:val="99"/>
    <w:locked/>
    <w:rsid w:val="00F26DE0"/>
    <w:rPr>
      <w:rFonts w:asciiTheme="minorHAnsi" w:eastAsiaTheme="minorEastAsia" w:hAnsiTheme="minorHAnsi" w:cstheme="minorBidi"/>
    </w:rPr>
  </w:style>
  <w:style w:type="paragraph" w:styleId="21">
    <w:name w:val="Body Text 2"/>
    <w:basedOn w:val="a"/>
    <w:link w:val="22"/>
    <w:rsid w:val="008D2B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2BA8"/>
    <w:rPr>
      <w:sz w:val="20"/>
      <w:szCs w:val="20"/>
    </w:rPr>
  </w:style>
  <w:style w:type="paragraph" w:styleId="23">
    <w:name w:val="Body Text Indent 2"/>
    <w:basedOn w:val="a"/>
    <w:link w:val="24"/>
    <w:rsid w:val="008D2BA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8D2BA8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C03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C03B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2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9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79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94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02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5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4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31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8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005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326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4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86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5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60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37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01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1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7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0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4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35644-4062-449A-9B1B-7277D5F38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2400</TotalTime>
  <Pages>3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Олена</dc:creator>
  <cp:lastModifiedBy>RePack by Diakov</cp:lastModifiedBy>
  <cp:revision>467</cp:revision>
  <cp:lastPrinted>2023-05-09T05:20:00Z</cp:lastPrinted>
  <dcterms:created xsi:type="dcterms:W3CDTF">2021-05-21T12:45:00Z</dcterms:created>
  <dcterms:modified xsi:type="dcterms:W3CDTF">2023-05-18T10:42:00Z</dcterms:modified>
</cp:coreProperties>
</file>