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A3" w:rsidRPr="00852696" w:rsidRDefault="00173509" w:rsidP="00173509">
      <w:pPr>
        <w:pStyle w:val="af2"/>
        <w:rPr>
          <w:color w:val="000000" w:themeColor="text1"/>
        </w:rPr>
      </w:pPr>
      <w:r w:rsidRPr="00852696">
        <w:rPr>
          <w:noProof/>
          <w:color w:val="000000" w:themeColor="text1"/>
          <w:lang w:val="ru-RU"/>
        </w:rPr>
        <w:drawing>
          <wp:anchor distT="0" distB="0" distL="114300" distR="114300" simplePos="0" relativeHeight="251658240" behindDoc="0" locked="0" layoutInCell="1" allowOverlap="1" wp14:anchorId="62B12394" wp14:editId="40AED921">
            <wp:simplePos x="0" y="0"/>
            <wp:positionH relativeFrom="column">
              <wp:posOffset>2835910</wp:posOffset>
            </wp:positionH>
            <wp:positionV relativeFrom="paragraph">
              <wp:posOffset>-15875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2696">
        <w:rPr>
          <w:color w:val="000000" w:themeColor="text1"/>
        </w:rPr>
        <w:t xml:space="preserve"> </w:t>
      </w:r>
    </w:p>
    <w:p w:rsidR="00173509" w:rsidRPr="00852696" w:rsidRDefault="00173509" w:rsidP="00173509">
      <w:pPr>
        <w:pStyle w:val="af2"/>
        <w:rPr>
          <w:color w:val="000000" w:themeColor="text1"/>
        </w:rPr>
      </w:pPr>
      <w:r w:rsidRPr="00852696">
        <w:rPr>
          <w:color w:val="000000" w:themeColor="text1"/>
        </w:rPr>
        <w:t>ГЛУХІВСЬКА МІСЬКА РАДА СУМСЬКОЇ ОБЛАСТІ</w:t>
      </w:r>
    </w:p>
    <w:p w:rsidR="00173509" w:rsidRPr="00852696" w:rsidRDefault="00173509" w:rsidP="00173509">
      <w:pPr>
        <w:pStyle w:val="af2"/>
        <w:rPr>
          <w:color w:val="000000" w:themeColor="text1"/>
        </w:rPr>
      </w:pPr>
      <w:r w:rsidRPr="00852696">
        <w:rPr>
          <w:color w:val="000000" w:themeColor="text1"/>
        </w:rPr>
        <w:t>ВОСЬМЕ СКЛИКАННЯ</w:t>
      </w:r>
    </w:p>
    <w:p w:rsidR="00173509" w:rsidRPr="00852696" w:rsidRDefault="00B17E45" w:rsidP="00173509">
      <w:pPr>
        <w:pStyle w:val="af2"/>
        <w:rPr>
          <w:color w:val="000000" w:themeColor="text1"/>
        </w:rPr>
      </w:pPr>
      <w:r w:rsidRPr="00852696">
        <w:rPr>
          <w:color w:val="000000" w:themeColor="text1"/>
        </w:rPr>
        <w:t xml:space="preserve">ДВАДЦЯТЬ </w:t>
      </w:r>
      <w:r w:rsidR="000F412B" w:rsidRPr="00852696">
        <w:rPr>
          <w:color w:val="000000" w:themeColor="text1"/>
        </w:rPr>
        <w:t>ВОСЬМА</w:t>
      </w:r>
      <w:r w:rsidR="00173509" w:rsidRPr="00852696">
        <w:rPr>
          <w:color w:val="000000" w:themeColor="text1"/>
        </w:rPr>
        <w:t xml:space="preserve"> СЕСІЯ</w:t>
      </w:r>
    </w:p>
    <w:p w:rsidR="00173509" w:rsidRPr="00852696" w:rsidRDefault="00173509" w:rsidP="00173509">
      <w:pPr>
        <w:pStyle w:val="af2"/>
        <w:rPr>
          <w:color w:val="000000" w:themeColor="text1"/>
        </w:rPr>
      </w:pPr>
      <w:r w:rsidRPr="00852696">
        <w:rPr>
          <w:color w:val="000000" w:themeColor="text1"/>
        </w:rPr>
        <w:t>ПЕРШЕ ПЛЕНАРНЕ ЗАСІДАННЯ</w:t>
      </w:r>
    </w:p>
    <w:p w:rsidR="00173509" w:rsidRPr="00852696" w:rsidRDefault="00173509" w:rsidP="00173509">
      <w:pPr>
        <w:pStyle w:val="af2"/>
        <w:spacing w:line="360" w:lineRule="auto"/>
        <w:rPr>
          <w:bCs/>
          <w:color w:val="000000" w:themeColor="text1"/>
          <w:sz w:val="32"/>
        </w:rPr>
      </w:pPr>
      <w:r w:rsidRPr="00852696">
        <w:rPr>
          <w:bCs/>
          <w:color w:val="000000" w:themeColor="text1"/>
          <w:sz w:val="32"/>
        </w:rPr>
        <w:t xml:space="preserve">Р І Ш Е Н </w:t>
      </w:r>
      <w:proofErr w:type="spellStart"/>
      <w:r w:rsidRPr="00852696">
        <w:rPr>
          <w:bCs/>
          <w:color w:val="000000" w:themeColor="text1"/>
          <w:sz w:val="32"/>
        </w:rPr>
        <w:t>Н</w:t>
      </w:r>
      <w:proofErr w:type="spellEnd"/>
      <w:r w:rsidRPr="00852696">
        <w:rPr>
          <w:bCs/>
          <w:color w:val="000000" w:themeColor="text1"/>
          <w:sz w:val="32"/>
        </w:rPr>
        <w:t xml:space="preserve"> Я </w:t>
      </w:r>
    </w:p>
    <w:p w:rsidR="00173509" w:rsidRPr="00852696" w:rsidRDefault="007C75C2" w:rsidP="00173509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23.06.2023</w:t>
      </w:r>
      <w:r w:rsidR="00173509" w:rsidRPr="00852696">
        <w:rPr>
          <w:color w:val="000000" w:themeColor="text1"/>
          <w:sz w:val="28"/>
          <w:szCs w:val="28"/>
          <w:lang w:val="uk-UA"/>
        </w:rPr>
        <w:t xml:space="preserve">  </w:t>
      </w:r>
      <w:r w:rsidR="00173509" w:rsidRPr="00852696">
        <w:rPr>
          <w:b/>
          <w:color w:val="000000" w:themeColor="text1"/>
          <w:sz w:val="28"/>
          <w:szCs w:val="28"/>
          <w:lang w:val="uk-UA"/>
        </w:rPr>
        <w:t xml:space="preserve">                                   </w:t>
      </w:r>
      <w:r w:rsidR="00173509" w:rsidRPr="00852696">
        <w:rPr>
          <w:color w:val="000000" w:themeColor="text1"/>
          <w:sz w:val="28"/>
          <w:szCs w:val="28"/>
          <w:lang w:val="uk-UA"/>
        </w:rPr>
        <w:t>м. Глухів</w:t>
      </w:r>
      <w:r w:rsidR="00173509" w:rsidRPr="00852696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73509" w:rsidRPr="00852696">
        <w:rPr>
          <w:b/>
          <w:color w:val="000000" w:themeColor="text1"/>
          <w:sz w:val="28"/>
          <w:szCs w:val="28"/>
          <w:lang w:val="uk-UA"/>
        </w:rPr>
        <w:tab/>
        <w:t xml:space="preserve">          </w:t>
      </w:r>
      <w:r w:rsidR="00173509" w:rsidRPr="00852696">
        <w:rPr>
          <w:color w:val="000000" w:themeColor="text1"/>
          <w:sz w:val="28"/>
          <w:szCs w:val="28"/>
          <w:lang w:val="uk-UA"/>
        </w:rPr>
        <w:t xml:space="preserve">               №</w:t>
      </w:r>
      <w:r w:rsidR="002C72F3">
        <w:rPr>
          <w:color w:val="000000" w:themeColor="text1"/>
          <w:sz w:val="28"/>
          <w:szCs w:val="28"/>
          <w:lang w:val="uk-UA"/>
        </w:rPr>
        <w:t xml:space="preserve"> 658</w:t>
      </w:r>
    </w:p>
    <w:p w:rsidR="00173509" w:rsidRPr="00852696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  <w:r w:rsidRPr="00852696">
        <w:rPr>
          <w:b/>
          <w:color w:val="000000" w:themeColor="text1"/>
          <w:sz w:val="26"/>
          <w:szCs w:val="26"/>
          <w:lang w:val="uk-UA"/>
        </w:rPr>
        <w:t xml:space="preserve"> </w:t>
      </w:r>
    </w:p>
    <w:p w:rsidR="00173509" w:rsidRPr="00852696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</w:p>
    <w:p w:rsidR="00173509" w:rsidRPr="00852696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52696">
        <w:rPr>
          <w:b/>
          <w:bCs/>
          <w:color w:val="000000" w:themeColor="text1"/>
          <w:sz w:val="28"/>
          <w:szCs w:val="28"/>
          <w:lang w:val="uk-UA"/>
        </w:rPr>
        <w:t xml:space="preserve">Про звіт про роботу старости </w:t>
      </w:r>
      <w:proofErr w:type="spellStart"/>
      <w:r w:rsidR="000F412B" w:rsidRPr="00852696">
        <w:rPr>
          <w:b/>
          <w:bCs/>
          <w:color w:val="000000" w:themeColor="text1"/>
          <w:sz w:val="28"/>
          <w:szCs w:val="28"/>
          <w:lang w:val="uk-UA"/>
        </w:rPr>
        <w:t>Полошківського</w:t>
      </w:r>
      <w:proofErr w:type="spellEnd"/>
      <w:r w:rsidR="003D02C8" w:rsidRPr="00852696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52696">
        <w:rPr>
          <w:b/>
          <w:bCs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852696">
        <w:rPr>
          <w:b/>
          <w:bCs/>
          <w:color w:val="000000" w:themeColor="text1"/>
          <w:sz w:val="28"/>
          <w:szCs w:val="28"/>
          <w:lang w:val="uk-UA"/>
        </w:rPr>
        <w:t xml:space="preserve"> округу Глухівської міської ради за 2022 рік</w:t>
      </w:r>
    </w:p>
    <w:p w:rsidR="00F604EB" w:rsidRPr="00852696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color w:val="000000" w:themeColor="text1"/>
          <w:lang w:val="uk-UA"/>
        </w:rPr>
      </w:pPr>
    </w:p>
    <w:p w:rsidR="000A57A8" w:rsidRPr="00852696" w:rsidRDefault="00173509" w:rsidP="000A57A8">
      <w:pPr>
        <w:jc w:val="both"/>
        <w:rPr>
          <w:color w:val="000000" w:themeColor="text1"/>
          <w:sz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ab/>
      </w:r>
      <w:r w:rsidR="000A57A8" w:rsidRPr="00852696">
        <w:rPr>
          <w:color w:val="000000" w:themeColor="text1"/>
          <w:sz w:val="28"/>
          <w:szCs w:val="28"/>
          <w:lang w:val="uk-UA"/>
        </w:rPr>
        <w:t>Відповідно до статті</w:t>
      </w:r>
      <w:r w:rsidR="00EE377A" w:rsidRPr="00852696">
        <w:rPr>
          <w:color w:val="000000" w:themeColor="text1"/>
          <w:sz w:val="28"/>
          <w:szCs w:val="28"/>
          <w:lang w:val="uk-UA"/>
        </w:rPr>
        <w:t xml:space="preserve"> 54</w:t>
      </w:r>
      <w:r w:rsidR="00EE377A" w:rsidRPr="00852696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="00EE377A" w:rsidRPr="00852696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П</w:t>
      </w:r>
      <w:r w:rsidR="000A57A8" w:rsidRPr="00852696">
        <w:rPr>
          <w:color w:val="000000" w:themeColor="text1"/>
          <w:sz w:val="28"/>
          <w:szCs w:val="28"/>
          <w:lang w:val="uk-UA"/>
        </w:rPr>
        <w:t>оложення</w:t>
      </w:r>
      <w:r w:rsidR="00EE377A" w:rsidRPr="00852696">
        <w:rPr>
          <w:color w:val="000000" w:themeColor="text1"/>
          <w:sz w:val="28"/>
          <w:szCs w:val="28"/>
          <w:lang w:val="uk-UA"/>
        </w:rPr>
        <w:t xml:space="preserve"> про старосту </w:t>
      </w:r>
      <w:r w:rsidR="007C5941" w:rsidRPr="00852696">
        <w:rPr>
          <w:color w:val="000000" w:themeColor="text1"/>
          <w:sz w:val="28"/>
          <w:szCs w:val="28"/>
          <w:lang w:val="uk-UA"/>
        </w:rPr>
        <w:t>Глухівської міської</w:t>
      </w:r>
      <w:r w:rsidR="00EE377A" w:rsidRPr="00852696">
        <w:rPr>
          <w:color w:val="000000" w:themeColor="text1"/>
          <w:sz w:val="28"/>
          <w:szCs w:val="28"/>
          <w:lang w:val="uk-UA"/>
        </w:rPr>
        <w:t xml:space="preserve"> ради, затверджен</w:t>
      </w:r>
      <w:r w:rsidR="000A57A8" w:rsidRPr="00852696">
        <w:rPr>
          <w:color w:val="000000" w:themeColor="text1"/>
          <w:sz w:val="28"/>
          <w:szCs w:val="28"/>
          <w:lang w:val="uk-UA"/>
        </w:rPr>
        <w:t>ого</w:t>
      </w:r>
      <w:r w:rsidR="00EE377A" w:rsidRPr="00852696">
        <w:rPr>
          <w:color w:val="000000" w:themeColor="text1"/>
          <w:sz w:val="28"/>
          <w:szCs w:val="28"/>
          <w:lang w:val="uk-UA"/>
        </w:rPr>
        <w:t xml:space="preserve"> рішенням </w:t>
      </w:r>
      <w:r w:rsidR="007C5941" w:rsidRPr="00852696">
        <w:rPr>
          <w:color w:val="000000" w:themeColor="text1"/>
          <w:sz w:val="28"/>
          <w:lang w:val="uk-UA"/>
        </w:rPr>
        <w:t>Глухівської міської ради від 27.01</w:t>
      </w:r>
      <w:r w:rsidR="00EE377A" w:rsidRPr="00852696">
        <w:rPr>
          <w:color w:val="000000" w:themeColor="text1"/>
          <w:sz w:val="28"/>
          <w:lang w:val="uk-UA"/>
        </w:rPr>
        <w:t>.202</w:t>
      </w:r>
      <w:r w:rsidR="007C5941" w:rsidRPr="00852696">
        <w:rPr>
          <w:color w:val="000000" w:themeColor="text1"/>
          <w:sz w:val="28"/>
          <w:lang w:val="uk-UA"/>
        </w:rPr>
        <w:t>1</w:t>
      </w:r>
      <w:r w:rsidR="00EE377A" w:rsidRPr="00852696">
        <w:rPr>
          <w:color w:val="000000" w:themeColor="text1"/>
          <w:sz w:val="28"/>
          <w:lang w:val="uk-UA"/>
        </w:rPr>
        <w:t xml:space="preserve"> № </w:t>
      </w:r>
      <w:r w:rsidR="007C5941" w:rsidRPr="00852696">
        <w:rPr>
          <w:color w:val="000000" w:themeColor="text1"/>
          <w:sz w:val="28"/>
          <w:lang w:val="uk-UA"/>
        </w:rPr>
        <w:t>101</w:t>
      </w:r>
      <w:r w:rsidR="000A57A8" w:rsidRPr="00852696">
        <w:rPr>
          <w:color w:val="000000" w:themeColor="text1"/>
          <w:sz w:val="28"/>
          <w:lang w:val="uk-UA"/>
        </w:rPr>
        <w:t xml:space="preserve"> «Про затвердження Положення про старосту Глухівської міської ради», плану роботи Глухівської міської ради в</w:t>
      </w:r>
      <w:r w:rsidR="000A760F" w:rsidRPr="00852696">
        <w:rPr>
          <w:color w:val="000000" w:themeColor="text1"/>
          <w:sz w:val="28"/>
          <w:lang w:val="uk-UA"/>
        </w:rPr>
        <w:t>осьмого скликання на 2023 рік</w:t>
      </w:r>
      <w:r w:rsidR="003D02C8" w:rsidRPr="00852696">
        <w:rPr>
          <w:color w:val="000000" w:themeColor="text1"/>
          <w:sz w:val="28"/>
          <w:lang w:val="uk-UA"/>
        </w:rPr>
        <w:t>,</w:t>
      </w:r>
      <w:r w:rsidR="000A760F" w:rsidRPr="00852696">
        <w:rPr>
          <w:color w:val="000000" w:themeColor="text1"/>
          <w:sz w:val="28"/>
          <w:lang w:val="uk-UA"/>
        </w:rPr>
        <w:t xml:space="preserve"> керуючись статтею 25, частиною першою статті 59 Закону України «Про місцеве самоврядування в Україні»,  </w:t>
      </w:r>
      <w:r w:rsidR="000A760F" w:rsidRPr="00852696">
        <w:rPr>
          <w:b/>
          <w:color w:val="000000" w:themeColor="text1"/>
          <w:sz w:val="28"/>
          <w:szCs w:val="28"/>
          <w:lang w:val="uk-UA"/>
        </w:rPr>
        <w:t>міська  рада ВИРІШИЛА:</w:t>
      </w:r>
      <w:r w:rsidR="000A57A8" w:rsidRPr="00852696">
        <w:rPr>
          <w:color w:val="000000" w:themeColor="text1"/>
          <w:sz w:val="28"/>
          <w:lang w:val="uk-UA"/>
        </w:rPr>
        <w:t xml:space="preserve">                         </w:t>
      </w:r>
    </w:p>
    <w:p w:rsidR="00C040F1" w:rsidRPr="00852696" w:rsidRDefault="00C040F1" w:rsidP="007C594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1. </w:t>
      </w:r>
      <w:r w:rsidR="007D6F98" w:rsidRPr="00852696">
        <w:rPr>
          <w:color w:val="000000" w:themeColor="text1"/>
          <w:sz w:val="28"/>
          <w:szCs w:val="28"/>
          <w:lang w:val="uk-UA"/>
        </w:rPr>
        <w:t>З</w:t>
      </w:r>
      <w:r w:rsidR="00C90941" w:rsidRPr="00852696">
        <w:rPr>
          <w:color w:val="000000" w:themeColor="text1"/>
          <w:sz w:val="28"/>
          <w:szCs w:val="28"/>
          <w:lang w:val="uk-UA"/>
        </w:rPr>
        <w:t>віт</w:t>
      </w:r>
      <w:r w:rsidR="00E858B4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="007C5941" w:rsidRPr="00852696">
        <w:rPr>
          <w:color w:val="000000" w:themeColor="text1"/>
          <w:sz w:val="28"/>
          <w:szCs w:val="28"/>
          <w:lang w:val="uk-UA"/>
        </w:rPr>
        <w:t xml:space="preserve">про роботу старости </w:t>
      </w:r>
      <w:proofErr w:type="spellStart"/>
      <w:r w:rsidR="000F412B" w:rsidRPr="00852696">
        <w:rPr>
          <w:color w:val="000000" w:themeColor="text1"/>
          <w:sz w:val="28"/>
          <w:szCs w:val="28"/>
          <w:lang w:val="uk-UA"/>
        </w:rPr>
        <w:t>Полошківського</w:t>
      </w:r>
      <w:proofErr w:type="spellEnd"/>
      <w:r w:rsidR="007C5941" w:rsidRPr="0085269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C5941" w:rsidRPr="00852696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7C5941" w:rsidRPr="00852696">
        <w:rPr>
          <w:color w:val="000000" w:themeColor="text1"/>
          <w:sz w:val="28"/>
          <w:szCs w:val="28"/>
          <w:lang w:val="uk-UA"/>
        </w:rPr>
        <w:t xml:space="preserve"> округу Глухівської міської ради за 2022 рік </w:t>
      </w:r>
      <w:r w:rsidR="00E858B4" w:rsidRPr="00852696">
        <w:rPr>
          <w:color w:val="000000" w:themeColor="text1"/>
          <w:sz w:val="28"/>
          <w:szCs w:val="28"/>
          <w:lang w:val="uk-UA"/>
        </w:rPr>
        <w:t xml:space="preserve">взяти до відома </w:t>
      </w:r>
      <w:r w:rsidR="000E68E0" w:rsidRPr="00852696">
        <w:rPr>
          <w:color w:val="000000" w:themeColor="text1"/>
          <w:sz w:val="28"/>
          <w:szCs w:val="28"/>
          <w:lang w:val="uk-UA"/>
        </w:rPr>
        <w:t>(додається).</w:t>
      </w:r>
    </w:p>
    <w:p w:rsidR="00C040F1" w:rsidRPr="00852696" w:rsidRDefault="00B45077" w:rsidP="00C040F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2. </w:t>
      </w:r>
      <w:r w:rsidR="007D6F98" w:rsidRPr="00852696">
        <w:rPr>
          <w:color w:val="000000" w:themeColor="text1"/>
          <w:sz w:val="28"/>
          <w:szCs w:val="28"/>
          <w:lang w:val="uk-UA"/>
        </w:rPr>
        <w:t xml:space="preserve">Відділу з питань </w:t>
      </w:r>
      <w:r w:rsidR="00924EBF" w:rsidRPr="00852696">
        <w:rPr>
          <w:color w:val="000000" w:themeColor="text1"/>
          <w:sz w:val="28"/>
          <w:szCs w:val="28"/>
          <w:lang w:val="uk-UA"/>
        </w:rPr>
        <w:t>інформаційної та правоохоронної діяльності апарату Глухівської міської</w:t>
      </w:r>
      <w:r w:rsidR="000B204C" w:rsidRPr="00852696">
        <w:rPr>
          <w:color w:val="000000" w:themeColor="text1"/>
          <w:sz w:val="28"/>
          <w:szCs w:val="28"/>
          <w:lang w:val="uk-UA"/>
        </w:rPr>
        <w:t xml:space="preserve"> ради та виконавчого комітету (</w:t>
      </w:r>
      <w:r w:rsidR="00924EBF" w:rsidRPr="00852696">
        <w:rPr>
          <w:color w:val="000000" w:themeColor="text1"/>
          <w:sz w:val="28"/>
          <w:szCs w:val="28"/>
          <w:lang w:val="uk-UA"/>
        </w:rPr>
        <w:t xml:space="preserve">начальник – </w:t>
      </w:r>
      <w:proofErr w:type="spellStart"/>
      <w:r w:rsidR="00924EBF" w:rsidRPr="00852696">
        <w:rPr>
          <w:color w:val="000000" w:themeColor="text1"/>
          <w:sz w:val="28"/>
          <w:szCs w:val="28"/>
          <w:lang w:val="uk-UA"/>
        </w:rPr>
        <w:t>Дєдіщева</w:t>
      </w:r>
      <w:proofErr w:type="spellEnd"/>
      <w:r w:rsidR="00924EBF" w:rsidRPr="00852696">
        <w:rPr>
          <w:color w:val="000000" w:themeColor="text1"/>
          <w:sz w:val="28"/>
          <w:szCs w:val="28"/>
          <w:lang w:val="uk-UA"/>
        </w:rPr>
        <w:t xml:space="preserve"> І.М.) </w:t>
      </w:r>
      <w:r w:rsidR="00E858B4" w:rsidRPr="00852696">
        <w:rPr>
          <w:color w:val="000000" w:themeColor="text1"/>
          <w:sz w:val="28"/>
          <w:szCs w:val="28"/>
          <w:lang w:val="uk-UA"/>
        </w:rPr>
        <w:t xml:space="preserve">оприлюднити </w:t>
      </w:r>
      <w:r w:rsidR="0080790A" w:rsidRPr="00852696">
        <w:rPr>
          <w:color w:val="000000" w:themeColor="text1"/>
          <w:sz w:val="28"/>
          <w:szCs w:val="28"/>
          <w:lang w:val="uk-UA"/>
        </w:rPr>
        <w:t xml:space="preserve">звіт </w:t>
      </w:r>
      <w:r w:rsidR="00EE377A" w:rsidRPr="00852696">
        <w:rPr>
          <w:color w:val="000000" w:themeColor="text1"/>
          <w:sz w:val="28"/>
          <w:szCs w:val="28"/>
          <w:lang w:val="uk-UA"/>
        </w:rPr>
        <w:t>старости</w:t>
      </w:r>
      <w:r w:rsidR="0080790A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="00E858B4" w:rsidRPr="00852696">
        <w:rPr>
          <w:color w:val="000000" w:themeColor="text1"/>
          <w:sz w:val="28"/>
          <w:szCs w:val="28"/>
          <w:lang w:val="uk-UA"/>
        </w:rPr>
        <w:t>на офіційному веб</w:t>
      </w:r>
      <w:r w:rsidR="0080790A" w:rsidRPr="00852696">
        <w:rPr>
          <w:color w:val="000000" w:themeColor="text1"/>
          <w:sz w:val="28"/>
          <w:szCs w:val="28"/>
          <w:lang w:val="uk-UA"/>
        </w:rPr>
        <w:t>-сайті Глухівської міської ради.</w:t>
      </w:r>
    </w:p>
    <w:p w:rsidR="000A57A8" w:rsidRPr="00852696" w:rsidRDefault="00E858B4" w:rsidP="000A57A8">
      <w:pPr>
        <w:ind w:firstLine="720"/>
        <w:jc w:val="both"/>
        <w:rPr>
          <w:bCs/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>3.</w:t>
      </w:r>
      <w:r w:rsidR="008D2994" w:rsidRPr="00852696">
        <w:rPr>
          <w:color w:val="000000" w:themeColor="text1"/>
          <w:lang w:val="uk-UA"/>
        </w:rPr>
        <w:t xml:space="preserve"> </w:t>
      </w:r>
      <w:r w:rsidR="008D2994" w:rsidRPr="00852696">
        <w:rPr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 першого заступника міського  голови з питань діяльності виконавчих органів міської ради Ткаченка О.О. </w:t>
      </w:r>
      <w:r w:rsidR="000A57A8" w:rsidRPr="00852696">
        <w:rPr>
          <w:bCs/>
          <w:color w:val="000000" w:themeColor="text1"/>
          <w:sz w:val="28"/>
          <w:szCs w:val="28"/>
          <w:lang w:val="uk-UA"/>
        </w:rPr>
        <w:t>та постійну комісію міської ради з питань освіти, культури, охорони здоров’я, фізичної виховання і спорту, соціальної політики, законності, правопорядку, протидії корупції, регламенту та депут</w:t>
      </w:r>
      <w:r w:rsidR="000F405D" w:rsidRPr="00852696">
        <w:rPr>
          <w:bCs/>
          <w:color w:val="000000" w:themeColor="text1"/>
          <w:sz w:val="28"/>
          <w:szCs w:val="28"/>
          <w:lang w:val="uk-UA"/>
        </w:rPr>
        <w:t xml:space="preserve">атської етики (голова комісії </w:t>
      </w:r>
      <w:r w:rsidR="000A57A8" w:rsidRPr="00852696">
        <w:rPr>
          <w:bCs/>
          <w:color w:val="000000" w:themeColor="text1"/>
          <w:sz w:val="28"/>
          <w:szCs w:val="28"/>
          <w:lang w:val="uk-UA"/>
        </w:rPr>
        <w:t xml:space="preserve">Терещенко І.І.).  </w:t>
      </w:r>
    </w:p>
    <w:p w:rsidR="000A57A8" w:rsidRPr="00852696" w:rsidRDefault="000A57A8" w:rsidP="008D299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8D2994" w:rsidRPr="00852696" w:rsidRDefault="008D2994" w:rsidP="008D2994">
      <w:pPr>
        <w:ind w:firstLine="72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0C765A" w:rsidRPr="00852696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852696">
        <w:rPr>
          <w:b/>
          <w:color w:val="000000" w:themeColor="text1"/>
          <w:sz w:val="28"/>
          <w:szCs w:val="28"/>
          <w:lang w:val="uk-UA"/>
        </w:rPr>
        <w:t xml:space="preserve">Міський  голова                                                                 </w:t>
      </w:r>
      <w:r w:rsidR="003D02C8" w:rsidRPr="00852696">
        <w:rPr>
          <w:b/>
          <w:color w:val="000000" w:themeColor="text1"/>
          <w:sz w:val="28"/>
          <w:szCs w:val="28"/>
          <w:lang w:val="uk-UA"/>
        </w:rPr>
        <w:t xml:space="preserve">        </w:t>
      </w:r>
      <w:r w:rsidRPr="00852696">
        <w:rPr>
          <w:b/>
          <w:color w:val="000000" w:themeColor="text1"/>
          <w:sz w:val="28"/>
          <w:szCs w:val="28"/>
          <w:lang w:val="uk-UA"/>
        </w:rPr>
        <w:t>Надія ВАЙЛО</w:t>
      </w:r>
    </w:p>
    <w:p w:rsidR="001A6700" w:rsidRPr="00852696" w:rsidRDefault="001A6700">
      <w:pPr>
        <w:widowControl/>
        <w:autoSpaceDE/>
        <w:autoSpaceDN/>
        <w:adjustRightInd/>
        <w:spacing w:after="200" w:line="276" w:lineRule="auto"/>
        <w:rPr>
          <w:b/>
          <w:color w:val="000000" w:themeColor="text1"/>
          <w:sz w:val="28"/>
          <w:szCs w:val="28"/>
          <w:lang w:val="uk-UA"/>
        </w:rPr>
      </w:pPr>
      <w:r w:rsidRPr="00852696">
        <w:rPr>
          <w:b/>
          <w:color w:val="000000" w:themeColor="text1"/>
          <w:sz w:val="28"/>
          <w:szCs w:val="28"/>
          <w:lang w:val="uk-UA"/>
        </w:rPr>
        <w:br w:type="page"/>
      </w:r>
    </w:p>
    <w:p w:rsidR="001A6700" w:rsidRPr="00852696" w:rsidRDefault="001A6700" w:rsidP="001A6700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lastRenderedPageBreak/>
        <w:t>Додаток</w:t>
      </w:r>
    </w:p>
    <w:p w:rsidR="001A6700" w:rsidRPr="00852696" w:rsidRDefault="001A6700" w:rsidP="001A6700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>до рішення міської ради</w:t>
      </w:r>
    </w:p>
    <w:p w:rsidR="001A6700" w:rsidRPr="00852696" w:rsidRDefault="007C75C2" w:rsidP="001A6700">
      <w:pPr>
        <w:ind w:firstLine="6237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23.06.2023</w:t>
      </w:r>
      <w:r w:rsidR="001A6700" w:rsidRPr="00852696">
        <w:rPr>
          <w:color w:val="000000" w:themeColor="text1"/>
          <w:sz w:val="28"/>
          <w:szCs w:val="28"/>
          <w:lang w:val="uk-UA"/>
        </w:rPr>
        <w:t xml:space="preserve">  № </w:t>
      </w:r>
      <w:r w:rsidR="002C72F3">
        <w:rPr>
          <w:color w:val="000000" w:themeColor="text1"/>
          <w:sz w:val="28"/>
          <w:szCs w:val="28"/>
          <w:lang w:val="uk-UA"/>
        </w:rPr>
        <w:t>658</w:t>
      </w:r>
      <w:bookmarkStart w:id="0" w:name="_GoBack"/>
      <w:bookmarkEnd w:id="0"/>
    </w:p>
    <w:p w:rsidR="001A6700" w:rsidRPr="00852696" w:rsidRDefault="001A6700" w:rsidP="001A6700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1A6700" w:rsidRPr="00852696" w:rsidRDefault="001A6700" w:rsidP="001A6700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852696">
        <w:rPr>
          <w:b/>
          <w:color w:val="000000" w:themeColor="text1"/>
          <w:sz w:val="28"/>
          <w:szCs w:val="28"/>
          <w:lang w:val="uk-UA"/>
        </w:rPr>
        <w:t xml:space="preserve">Звіт про роботу старости </w:t>
      </w:r>
      <w:proofErr w:type="spellStart"/>
      <w:r w:rsidRPr="00852696">
        <w:rPr>
          <w:b/>
          <w:color w:val="000000" w:themeColor="text1"/>
          <w:sz w:val="28"/>
          <w:szCs w:val="28"/>
          <w:lang w:val="uk-UA"/>
        </w:rPr>
        <w:t>Полошківського</w:t>
      </w:r>
      <w:proofErr w:type="spellEnd"/>
    </w:p>
    <w:p w:rsidR="001A6700" w:rsidRPr="00852696" w:rsidRDefault="001A6700" w:rsidP="001A6700">
      <w:pPr>
        <w:jc w:val="center"/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852696">
        <w:rPr>
          <w:b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852696">
        <w:rPr>
          <w:b/>
          <w:color w:val="000000" w:themeColor="text1"/>
          <w:sz w:val="28"/>
          <w:szCs w:val="28"/>
          <w:lang w:val="uk-UA"/>
        </w:rPr>
        <w:t xml:space="preserve"> округу Глухівської міської ради за 2022 рік</w:t>
      </w:r>
    </w:p>
    <w:p w:rsidR="001A6700" w:rsidRPr="00852696" w:rsidRDefault="001A6700" w:rsidP="001A6700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1A6700" w:rsidRPr="00852696" w:rsidRDefault="001A6700" w:rsidP="001A6700">
      <w:pPr>
        <w:ind w:firstLine="720"/>
        <w:jc w:val="both"/>
        <w:rPr>
          <w:color w:val="000000" w:themeColor="text1"/>
          <w:sz w:val="28"/>
          <w:lang w:val="uk-UA"/>
        </w:rPr>
      </w:pPr>
      <w:r w:rsidRPr="00852696">
        <w:rPr>
          <w:color w:val="000000" w:themeColor="text1"/>
          <w:sz w:val="28"/>
          <w:lang w:val="uk-UA"/>
        </w:rPr>
        <w:t xml:space="preserve">Відповідно до статті </w:t>
      </w:r>
      <w:r w:rsidRPr="00852696">
        <w:rPr>
          <w:color w:val="000000" w:themeColor="text1"/>
          <w:sz w:val="28"/>
          <w:szCs w:val="28"/>
          <w:lang w:val="uk-UA"/>
        </w:rPr>
        <w:t>54</w:t>
      </w:r>
      <w:r w:rsidRPr="00852696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Pr="00852696">
        <w:rPr>
          <w:color w:val="000000" w:themeColor="text1"/>
          <w:sz w:val="28"/>
          <w:szCs w:val="28"/>
          <w:lang w:val="uk-UA"/>
        </w:rPr>
        <w:t xml:space="preserve"> Закону </w:t>
      </w:r>
      <w:r w:rsidRPr="00852696">
        <w:rPr>
          <w:color w:val="000000" w:themeColor="text1"/>
          <w:sz w:val="28"/>
          <w:lang w:val="uk-UA"/>
        </w:rPr>
        <w:t>України «Про місцеве самоврядування в Україні», пункту 6 розділу 2 Положення про старосту Глухівської міської ради, староста не рідше одного разу на рік звітує про свою роботу перед Глухівською міською радою.</w:t>
      </w:r>
    </w:p>
    <w:p w:rsidR="002A3953" w:rsidRPr="00852696" w:rsidRDefault="002A3953" w:rsidP="002A3953">
      <w:pPr>
        <w:ind w:firstLine="720"/>
        <w:jc w:val="both"/>
        <w:rPr>
          <w:color w:val="000000" w:themeColor="text1"/>
          <w:sz w:val="28"/>
          <w:lang w:val="uk-UA"/>
        </w:rPr>
      </w:pPr>
      <w:proofErr w:type="spellStart"/>
      <w:r w:rsidRPr="00852696">
        <w:rPr>
          <w:color w:val="000000" w:themeColor="text1"/>
          <w:sz w:val="28"/>
          <w:lang w:val="uk-UA"/>
        </w:rPr>
        <w:t>Полошківський</w:t>
      </w:r>
      <w:proofErr w:type="spellEnd"/>
      <w:r w:rsidRPr="00852696">
        <w:rPr>
          <w:color w:val="000000" w:themeColor="text1"/>
          <w:sz w:val="28"/>
          <w:lang w:val="uk-UA"/>
        </w:rPr>
        <w:t xml:space="preserve"> </w:t>
      </w:r>
      <w:proofErr w:type="spellStart"/>
      <w:r w:rsidRPr="00852696">
        <w:rPr>
          <w:color w:val="000000" w:themeColor="text1"/>
          <w:sz w:val="28"/>
          <w:lang w:val="uk-UA"/>
        </w:rPr>
        <w:t>старостинський</w:t>
      </w:r>
      <w:proofErr w:type="spellEnd"/>
      <w:r w:rsidRPr="00852696">
        <w:rPr>
          <w:color w:val="000000" w:themeColor="text1"/>
          <w:sz w:val="28"/>
          <w:lang w:val="uk-UA"/>
        </w:rPr>
        <w:t xml:space="preserve"> округ Глухівської міської ради складається з одного населеного пункту – село </w:t>
      </w:r>
      <w:proofErr w:type="spellStart"/>
      <w:r w:rsidRPr="00852696">
        <w:rPr>
          <w:color w:val="000000" w:themeColor="text1"/>
          <w:sz w:val="28"/>
          <w:lang w:val="uk-UA"/>
        </w:rPr>
        <w:t>Полошки</w:t>
      </w:r>
      <w:proofErr w:type="spellEnd"/>
      <w:r w:rsidRPr="00852696">
        <w:rPr>
          <w:color w:val="000000" w:themeColor="text1"/>
          <w:sz w:val="28"/>
          <w:lang w:val="uk-UA"/>
        </w:rPr>
        <w:t>. Загальна кількість зареєстрованого населення станом на 15.06.2023 року складає 942 особи, 187 осіб із них не прожива</w:t>
      </w:r>
      <w:r w:rsidR="002A7F86">
        <w:rPr>
          <w:color w:val="000000" w:themeColor="text1"/>
          <w:sz w:val="28"/>
          <w:lang w:val="uk-UA"/>
        </w:rPr>
        <w:t>ють</w:t>
      </w:r>
      <w:r w:rsidRPr="00852696">
        <w:rPr>
          <w:color w:val="000000" w:themeColor="text1"/>
          <w:sz w:val="28"/>
          <w:lang w:val="uk-UA"/>
        </w:rPr>
        <w:t xml:space="preserve"> на території населеного пункту, 62 особи фактично прожива</w:t>
      </w:r>
      <w:r w:rsidR="002A7F86">
        <w:rPr>
          <w:color w:val="000000" w:themeColor="text1"/>
          <w:sz w:val="28"/>
          <w:lang w:val="uk-UA"/>
        </w:rPr>
        <w:t>ють</w:t>
      </w:r>
      <w:r w:rsidRPr="00852696">
        <w:rPr>
          <w:color w:val="000000" w:themeColor="text1"/>
          <w:sz w:val="28"/>
          <w:lang w:val="uk-UA"/>
        </w:rPr>
        <w:t>, але не зареєстровані.</w:t>
      </w:r>
    </w:p>
    <w:p w:rsidR="00BE653F" w:rsidRPr="00852696" w:rsidRDefault="00BE653F" w:rsidP="002A3953">
      <w:pPr>
        <w:ind w:firstLine="720"/>
        <w:jc w:val="both"/>
        <w:rPr>
          <w:color w:val="000000" w:themeColor="text1"/>
          <w:sz w:val="28"/>
          <w:lang w:val="uk-UA"/>
        </w:rPr>
      </w:pPr>
      <w:r w:rsidRPr="00852696">
        <w:rPr>
          <w:color w:val="000000" w:themeColor="text1"/>
          <w:sz w:val="28"/>
          <w:lang w:val="uk-UA"/>
        </w:rPr>
        <w:t>За 2022 рік народилось 5 осіб, померло 16, прибуло 2 особи та вибуло – 4.</w:t>
      </w:r>
    </w:p>
    <w:p w:rsidR="00BE653F" w:rsidRPr="00852696" w:rsidRDefault="00BE653F" w:rsidP="002F4045">
      <w:pPr>
        <w:ind w:firstLine="720"/>
        <w:jc w:val="both"/>
        <w:rPr>
          <w:color w:val="000000" w:themeColor="text1"/>
          <w:sz w:val="28"/>
          <w:lang w:val="uk-UA"/>
        </w:rPr>
      </w:pPr>
      <w:r w:rsidRPr="00852696">
        <w:rPr>
          <w:color w:val="000000" w:themeColor="text1"/>
          <w:sz w:val="28"/>
          <w:lang w:val="uk-UA"/>
        </w:rPr>
        <w:t xml:space="preserve">На території </w:t>
      </w:r>
      <w:r w:rsidR="002A7F86">
        <w:rPr>
          <w:color w:val="000000" w:themeColor="text1"/>
          <w:sz w:val="28"/>
          <w:lang w:val="uk-UA"/>
        </w:rPr>
        <w:t>села</w:t>
      </w:r>
      <w:r w:rsidRPr="00852696">
        <w:rPr>
          <w:color w:val="000000" w:themeColor="text1"/>
          <w:sz w:val="28"/>
          <w:lang w:val="uk-UA"/>
        </w:rPr>
        <w:t xml:space="preserve"> проживає 66 осіб з інвалідністю, які протягом року були забезпечені гуманітарною допомогою.</w:t>
      </w:r>
      <w:r w:rsidR="002F4045" w:rsidRPr="00852696">
        <w:rPr>
          <w:color w:val="000000" w:themeColor="text1"/>
          <w:sz w:val="28"/>
          <w:lang w:val="uk-UA"/>
        </w:rPr>
        <w:t xml:space="preserve"> Працездатного населення нараховується 503 особи. Основна зайнятість населення - це сільське господарство. Деякі сім’ї проживають лише за рахунок підсобного господарства.</w:t>
      </w:r>
    </w:p>
    <w:p w:rsidR="00583DF3" w:rsidRPr="00852696" w:rsidRDefault="003C27CA" w:rsidP="0071379D">
      <w:pPr>
        <w:ind w:firstLine="720"/>
        <w:jc w:val="both"/>
        <w:rPr>
          <w:color w:val="000000" w:themeColor="text1"/>
          <w:sz w:val="28"/>
          <w:lang w:val="uk-UA"/>
        </w:rPr>
      </w:pPr>
      <w:r w:rsidRPr="00852696">
        <w:rPr>
          <w:color w:val="000000" w:themeColor="text1"/>
          <w:sz w:val="28"/>
          <w:lang w:val="uk-UA"/>
        </w:rPr>
        <w:t>У соціальній сфері працююче населення зайнято</w:t>
      </w:r>
      <w:r w:rsidR="009A0F7D" w:rsidRPr="00852696">
        <w:rPr>
          <w:color w:val="000000" w:themeColor="text1"/>
          <w:sz w:val="28"/>
          <w:lang w:val="uk-UA"/>
        </w:rPr>
        <w:t xml:space="preserve"> в </w:t>
      </w:r>
      <w:proofErr w:type="spellStart"/>
      <w:r w:rsidR="00102360" w:rsidRPr="00102360">
        <w:rPr>
          <w:color w:val="000000" w:themeColor="text1"/>
          <w:sz w:val="28"/>
          <w:lang w:val="uk-UA"/>
        </w:rPr>
        <w:t>Полошківськ</w:t>
      </w:r>
      <w:r w:rsidR="00102360">
        <w:rPr>
          <w:color w:val="000000" w:themeColor="text1"/>
          <w:sz w:val="28"/>
          <w:lang w:val="uk-UA"/>
        </w:rPr>
        <w:t>ому</w:t>
      </w:r>
      <w:proofErr w:type="spellEnd"/>
      <w:r w:rsidR="00102360" w:rsidRPr="00102360">
        <w:rPr>
          <w:color w:val="000000" w:themeColor="text1"/>
          <w:sz w:val="28"/>
          <w:lang w:val="uk-UA"/>
        </w:rPr>
        <w:t xml:space="preserve"> НВК:ДНЗ-ЗОШ І-ІІІ ступенів Глухівської міської ради Сумської області </w:t>
      </w:r>
      <w:r w:rsidR="009A0F7D" w:rsidRPr="00852696">
        <w:rPr>
          <w:color w:val="000000" w:themeColor="text1"/>
          <w:sz w:val="28"/>
          <w:lang w:val="uk-UA"/>
        </w:rPr>
        <w:t xml:space="preserve">- 34 особи, </w:t>
      </w:r>
      <w:proofErr w:type="spellStart"/>
      <w:r w:rsidR="00583DF3" w:rsidRPr="00852696">
        <w:rPr>
          <w:color w:val="000000" w:themeColor="text1"/>
          <w:sz w:val="28"/>
          <w:lang w:val="uk-UA"/>
        </w:rPr>
        <w:t>Полошківський</w:t>
      </w:r>
      <w:proofErr w:type="spellEnd"/>
      <w:r w:rsidR="00583DF3" w:rsidRPr="00852696">
        <w:rPr>
          <w:color w:val="000000" w:themeColor="text1"/>
          <w:sz w:val="28"/>
          <w:lang w:val="uk-UA"/>
        </w:rPr>
        <w:t xml:space="preserve"> ФАП</w:t>
      </w:r>
      <w:r w:rsidR="009A0F7D" w:rsidRPr="00852696">
        <w:rPr>
          <w:color w:val="000000" w:themeColor="text1"/>
          <w:sz w:val="28"/>
          <w:lang w:val="uk-UA"/>
        </w:rPr>
        <w:t xml:space="preserve"> </w:t>
      </w:r>
      <w:r w:rsidR="00583DF3" w:rsidRPr="00852696">
        <w:rPr>
          <w:color w:val="000000" w:themeColor="text1"/>
          <w:sz w:val="28"/>
          <w:lang w:val="uk-UA"/>
        </w:rPr>
        <w:t xml:space="preserve">- 3 </w:t>
      </w:r>
      <w:r w:rsidR="009A0F7D" w:rsidRPr="00852696">
        <w:rPr>
          <w:color w:val="000000" w:themeColor="text1"/>
          <w:sz w:val="28"/>
          <w:lang w:val="uk-UA"/>
        </w:rPr>
        <w:t>особи</w:t>
      </w:r>
      <w:r w:rsidR="00583DF3" w:rsidRPr="00852696">
        <w:rPr>
          <w:color w:val="000000" w:themeColor="text1"/>
          <w:sz w:val="28"/>
          <w:lang w:val="uk-UA"/>
        </w:rPr>
        <w:t xml:space="preserve">, </w:t>
      </w:r>
      <w:proofErr w:type="spellStart"/>
      <w:r w:rsidR="002A7F86">
        <w:rPr>
          <w:color w:val="000000" w:themeColor="text1"/>
          <w:sz w:val="28"/>
          <w:lang w:val="uk-UA"/>
        </w:rPr>
        <w:t>Полошківський</w:t>
      </w:r>
      <w:proofErr w:type="spellEnd"/>
      <w:r w:rsidR="002A7F86">
        <w:rPr>
          <w:color w:val="000000" w:themeColor="text1"/>
          <w:sz w:val="28"/>
          <w:lang w:val="uk-UA"/>
        </w:rPr>
        <w:t xml:space="preserve"> будинок культури – філія КЗ «Центр культури» Глухівської міської ради </w:t>
      </w:r>
      <w:r w:rsidR="00583DF3" w:rsidRPr="00852696">
        <w:rPr>
          <w:color w:val="000000" w:themeColor="text1"/>
          <w:sz w:val="28"/>
          <w:lang w:val="uk-UA"/>
        </w:rPr>
        <w:t>-</w:t>
      </w:r>
      <w:r w:rsidR="009A0F7D" w:rsidRPr="00852696">
        <w:rPr>
          <w:color w:val="000000" w:themeColor="text1"/>
          <w:sz w:val="28"/>
          <w:lang w:val="uk-UA"/>
        </w:rPr>
        <w:t xml:space="preserve"> </w:t>
      </w:r>
      <w:r w:rsidR="00583DF3" w:rsidRPr="00852696">
        <w:rPr>
          <w:color w:val="000000" w:themeColor="text1"/>
          <w:sz w:val="28"/>
          <w:lang w:val="uk-UA"/>
        </w:rPr>
        <w:t xml:space="preserve">3 </w:t>
      </w:r>
      <w:r w:rsidR="009A0F7D" w:rsidRPr="00852696">
        <w:rPr>
          <w:color w:val="000000" w:themeColor="text1"/>
          <w:sz w:val="28"/>
          <w:lang w:val="uk-UA"/>
        </w:rPr>
        <w:t>особи</w:t>
      </w:r>
      <w:r w:rsidR="00583DF3" w:rsidRPr="00852696">
        <w:rPr>
          <w:color w:val="000000" w:themeColor="text1"/>
          <w:sz w:val="28"/>
          <w:lang w:val="uk-UA"/>
        </w:rPr>
        <w:t xml:space="preserve">, </w:t>
      </w:r>
      <w:proofErr w:type="spellStart"/>
      <w:r w:rsidR="00E77B1C">
        <w:rPr>
          <w:color w:val="000000" w:themeColor="text1"/>
          <w:sz w:val="28"/>
          <w:lang w:val="uk-UA"/>
        </w:rPr>
        <w:t>Полошківська</w:t>
      </w:r>
      <w:proofErr w:type="spellEnd"/>
      <w:r w:rsidR="00E77B1C">
        <w:rPr>
          <w:color w:val="000000" w:themeColor="text1"/>
          <w:sz w:val="28"/>
          <w:lang w:val="uk-UA"/>
        </w:rPr>
        <w:t xml:space="preserve"> </w:t>
      </w:r>
      <w:r w:rsidR="00583DF3" w:rsidRPr="00852696">
        <w:rPr>
          <w:color w:val="000000" w:themeColor="text1"/>
          <w:sz w:val="28"/>
          <w:lang w:val="uk-UA"/>
        </w:rPr>
        <w:t>бібліотека</w:t>
      </w:r>
      <w:r w:rsidR="00E77B1C">
        <w:rPr>
          <w:color w:val="000000" w:themeColor="text1"/>
          <w:sz w:val="28"/>
          <w:lang w:val="uk-UA"/>
        </w:rPr>
        <w:t xml:space="preserve"> філія </w:t>
      </w:r>
      <w:r w:rsidR="00E77B1C" w:rsidRPr="00AE43AC">
        <w:rPr>
          <w:rFonts w:eastAsia="Calibri"/>
          <w:sz w:val="28"/>
          <w:szCs w:val="28"/>
          <w:lang w:val="uk-UA" w:eastAsia="en-US"/>
        </w:rPr>
        <w:t xml:space="preserve">КУ «Глухівська публічна бібліотека» </w:t>
      </w:r>
      <w:r w:rsidR="009A0F7D" w:rsidRPr="00852696">
        <w:rPr>
          <w:color w:val="000000" w:themeColor="text1"/>
          <w:sz w:val="28"/>
          <w:lang w:val="uk-UA"/>
        </w:rPr>
        <w:t xml:space="preserve"> </w:t>
      </w:r>
      <w:r w:rsidR="00583DF3" w:rsidRPr="00852696">
        <w:rPr>
          <w:color w:val="000000" w:themeColor="text1"/>
          <w:sz w:val="28"/>
          <w:lang w:val="uk-UA"/>
        </w:rPr>
        <w:t>-</w:t>
      </w:r>
      <w:r w:rsidR="009A0F7D" w:rsidRPr="00852696">
        <w:rPr>
          <w:color w:val="000000" w:themeColor="text1"/>
          <w:sz w:val="28"/>
          <w:lang w:val="uk-UA"/>
        </w:rPr>
        <w:t xml:space="preserve"> </w:t>
      </w:r>
      <w:r w:rsidR="00583DF3" w:rsidRPr="00852696">
        <w:rPr>
          <w:color w:val="000000" w:themeColor="text1"/>
          <w:sz w:val="28"/>
          <w:lang w:val="uk-UA"/>
        </w:rPr>
        <w:t xml:space="preserve">1 </w:t>
      </w:r>
      <w:r w:rsidR="009A0F7D" w:rsidRPr="00852696">
        <w:rPr>
          <w:color w:val="000000" w:themeColor="text1"/>
          <w:sz w:val="28"/>
          <w:lang w:val="uk-UA"/>
        </w:rPr>
        <w:t>особа</w:t>
      </w:r>
      <w:r w:rsidR="00583DF3" w:rsidRPr="00852696">
        <w:rPr>
          <w:color w:val="000000" w:themeColor="text1"/>
          <w:sz w:val="28"/>
          <w:lang w:val="uk-UA"/>
        </w:rPr>
        <w:t>, комунальне підприємство</w:t>
      </w:r>
      <w:r w:rsidR="009A0F7D" w:rsidRPr="00852696">
        <w:rPr>
          <w:color w:val="000000" w:themeColor="text1"/>
          <w:sz w:val="28"/>
          <w:lang w:val="uk-UA"/>
        </w:rPr>
        <w:t xml:space="preserve"> </w:t>
      </w:r>
      <w:r w:rsidR="00583DF3" w:rsidRPr="00852696">
        <w:rPr>
          <w:color w:val="000000" w:themeColor="text1"/>
          <w:sz w:val="28"/>
          <w:lang w:val="uk-UA"/>
        </w:rPr>
        <w:t>-</w:t>
      </w:r>
      <w:r w:rsidR="009A0F7D" w:rsidRPr="00852696">
        <w:rPr>
          <w:color w:val="000000" w:themeColor="text1"/>
          <w:sz w:val="28"/>
          <w:lang w:val="uk-UA"/>
        </w:rPr>
        <w:t xml:space="preserve"> </w:t>
      </w:r>
      <w:r w:rsidR="00583DF3" w:rsidRPr="00852696">
        <w:rPr>
          <w:color w:val="000000" w:themeColor="text1"/>
          <w:sz w:val="28"/>
          <w:lang w:val="uk-UA"/>
        </w:rPr>
        <w:t xml:space="preserve">4 </w:t>
      </w:r>
      <w:r w:rsidR="009A0F7D" w:rsidRPr="00852696">
        <w:rPr>
          <w:color w:val="000000" w:themeColor="text1"/>
          <w:sz w:val="28"/>
          <w:lang w:val="uk-UA"/>
        </w:rPr>
        <w:t>особи</w:t>
      </w:r>
      <w:r w:rsidR="00583DF3" w:rsidRPr="00852696">
        <w:rPr>
          <w:color w:val="000000" w:themeColor="text1"/>
          <w:sz w:val="28"/>
          <w:lang w:val="uk-UA"/>
        </w:rPr>
        <w:t xml:space="preserve">, у старостаті 3 </w:t>
      </w:r>
      <w:r w:rsidR="009A0F7D" w:rsidRPr="00852696">
        <w:rPr>
          <w:color w:val="000000" w:themeColor="text1"/>
          <w:sz w:val="28"/>
          <w:lang w:val="uk-UA"/>
        </w:rPr>
        <w:t>особи</w:t>
      </w:r>
      <w:r w:rsidR="00583DF3" w:rsidRPr="00852696">
        <w:rPr>
          <w:color w:val="000000" w:themeColor="text1"/>
          <w:sz w:val="28"/>
          <w:lang w:val="uk-UA"/>
        </w:rPr>
        <w:t>, працівники торгівлі</w:t>
      </w:r>
      <w:r w:rsidR="009A0F7D" w:rsidRPr="00852696">
        <w:rPr>
          <w:color w:val="000000" w:themeColor="text1"/>
          <w:sz w:val="28"/>
          <w:lang w:val="uk-UA"/>
        </w:rPr>
        <w:t xml:space="preserve"> </w:t>
      </w:r>
      <w:r w:rsidR="00583DF3" w:rsidRPr="00852696">
        <w:rPr>
          <w:color w:val="000000" w:themeColor="text1"/>
          <w:sz w:val="28"/>
          <w:lang w:val="uk-UA"/>
        </w:rPr>
        <w:t xml:space="preserve">- 4 </w:t>
      </w:r>
      <w:r w:rsidR="009A0F7D" w:rsidRPr="00852696">
        <w:rPr>
          <w:color w:val="000000" w:themeColor="text1"/>
          <w:sz w:val="28"/>
          <w:lang w:val="uk-UA"/>
        </w:rPr>
        <w:t>особи</w:t>
      </w:r>
      <w:r w:rsidR="00583DF3" w:rsidRPr="00852696">
        <w:rPr>
          <w:color w:val="000000" w:themeColor="text1"/>
          <w:sz w:val="28"/>
          <w:lang w:val="uk-UA"/>
        </w:rPr>
        <w:t>, соціальні працівники</w:t>
      </w:r>
      <w:r w:rsidR="009A0F7D" w:rsidRPr="00852696">
        <w:rPr>
          <w:color w:val="000000" w:themeColor="text1"/>
          <w:sz w:val="28"/>
          <w:lang w:val="uk-UA"/>
        </w:rPr>
        <w:t xml:space="preserve"> </w:t>
      </w:r>
      <w:r w:rsidR="00583DF3" w:rsidRPr="00852696">
        <w:rPr>
          <w:color w:val="000000" w:themeColor="text1"/>
          <w:sz w:val="28"/>
          <w:lang w:val="uk-UA"/>
        </w:rPr>
        <w:t>-</w:t>
      </w:r>
      <w:r w:rsidR="009A0F7D" w:rsidRPr="00852696">
        <w:rPr>
          <w:color w:val="000000" w:themeColor="text1"/>
          <w:sz w:val="28"/>
          <w:lang w:val="uk-UA"/>
        </w:rPr>
        <w:t xml:space="preserve"> </w:t>
      </w:r>
      <w:r w:rsidR="00583DF3" w:rsidRPr="00852696">
        <w:rPr>
          <w:color w:val="000000" w:themeColor="text1"/>
          <w:sz w:val="28"/>
          <w:lang w:val="uk-UA"/>
        </w:rPr>
        <w:t xml:space="preserve">3 </w:t>
      </w:r>
      <w:r w:rsidR="009A0F7D" w:rsidRPr="00852696">
        <w:rPr>
          <w:color w:val="000000" w:themeColor="text1"/>
          <w:sz w:val="28"/>
          <w:lang w:val="uk-UA"/>
        </w:rPr>
        <w:t>особи</w:t>
      </w:r>
      <w:r w:rsidR="00583DF3" w:rsidRPr="00852696">
        <w:rPr>
          <w:color w:val="000000" w:themeColor="text1"/>
          <w:sz w:val="28"/>
          <w:lang w:val="uk-UA"/>
        </w:rPr>
        <w:t xml:space="preserve">, </w:t>
      </w:r>
      <w:r w:rsidR="0071379D" w:rsidRPr="00852696">
        <w:rPr>
          <w:color w:val="000000" w:themeColor="text1"/>
          <w:sz w:val="28"/>
          <w:lang w:val="uk-UA"/>
        </w:rPr>
        <w:t xml:space="preserve">в лісовому </w:t>
      </w:r>
      <w:r w:rsidR="002A7F86" w:rsidRPr="00852696">
        <w:rPr>
          <w:color w:val="000000" w:themeColor="text1"/>
          <w:sz w:val="28"/>
          <w:lang w:val="uk-UA"/>
        </w:rPr>
        <w:t>господарстві</w:t>
      </w:r>
      <w:r w:rsidR="0071379D" w:rsidRPr="00852696">
        <w:rPr>
          <w:color w:val="000000" w:themeColor="text1"/>
          <w:sz w:val="28"/>
          <w:lang w:val="uk-UA"/>
        </w:rPr>
        <w:t xml:space="preserve"> – 3 особи, </w:t>
      </w:r>
      <w:r w:rsidR="002A7F86">
        <w:rPr>
          <w:color w:val="000000" w:themeColor="text1"/>
          <w:sz w:val="28"/>
          <w:lang w:val="uk-UA"/>
        </w:rPr>
        <w:t>ТОВ «</w:t>
      </w:r>
      <w:r w:rsidR="00583DF3" w:rsidRPr="00852696">
        <w:rPr>
          <w:color w:val="000000" w:themeColor="text1"/>
          <w:sz w:val="28"/>
          <w:lang w:val="uk-UA"/>
        </w:rPr>
        <w:t>Велетень»</w:t>
      </w:r>
      <w:r w:rsidR="002A7F86">
        <w:rPr>
          <w:color w:val="000000" w:themeColor="text1"/>
          <w:sz w:val="28"/>
          <w:lang w:val="uk-UA"/>
        </w:rPr>
        <w:t xml:space="preserve"> </w:t>
      </w:r>
      <w:r w:rsidR="00583DF3" w:rsidRPr="00852696">
        <w:rPr>
          <w:color w:val="000000" w:themeColor="text1"/>
          <w:sz w:val="28"/>
          <w:lang w:val="uk-UA"/>
        </w:rPr>
        <w:t xml:space="preserve">- 42 </w:t>
      </w:r>
      <w:r w:rsidR="0071379D" w:rsidRPr="00852696">
        <w:rPr>
          <w:color w:val="000000" w:themeColor="text1"/>
          <w:sz w:val="28"/>
          <w:lang w:val="uk-UA"/>
        </w:rPr>
        <w:t>особи</w:t>
      </w:r>
      <w:r w:rsidR="00583DF3" w:rsidRPr="00852696">
        <w:rPr>
          <w:color w:val="000000" w:themeColor="text1"/>
          <w:sz w:val="28"/>
          <w:lang w:val="uk-UA"/>
        </w:rPr>
        <w:t>, працюють в інших аграрних підприємствах</w:t>
      </w:r>
      <w:r w:rsidR="0071379D" w:rsidRPr="00852696">
        <w:rPr>
          <w:color w:val="000000" w:themeColor="text1"/>
          <w:sz w:val="28"/>
          <w:lang w:val="uk-UA"/>
        </w:rPr>
        <w:t xml:space="preserve"> - 5 осіб</w:t>
      </w:r>
      <w:r w:rsidR="00583DF3" w:rsidRPr="00852696">
        <w:rPr>
          <w:color w:val="000000" w:themeColor="text1"/>
          <w:sz w:val="28"/>
          <w:lang w:val="uk-UA"/>
        </w:rPr>
        <w:t xml:space="preserve">. Фізичних осіб підприємців, які здійснюють </w:t>
      </w:r>
      <w:r w:rsidR="002A7F86">
        <w:rPr>
          <w:color w:val="000000" w:themeColor="text1"/>
          <w:sz w:val="28"/>
          <w:lang w:val="uk-UA"/>
        </w:rPr>
        <w:t xml:space="preserve">свою </w:t>
      </w:r>
      <w:r w:rsidR="00583DF3" w:rsidRPr="00852696">
        <w:rPr>
          <w:color w:val="000000" w:themeColor="text1"/>
          <w:sz w:val="28"/>
          <w:lang w:val="uk-UA"/>
        </w:rPr>
        <w:t xml:space="preserve">діяльність на території </w:t>
      </w:r>
      <w:r w:rsidR="002A7F86">
        <w:rPr>
          <w:color w:val="000000" w:themeColor="text1"/>
          <w:sz w:val="28"/>
          <w:lang w:val="uk-UA"/>
        </w:rPr>
        <w:t>села</w:t>
      </w:r>
      <w:r w:rsidR="00583DF3" w:rsidRPr="00852696">
        <w:rPr>
          <w:color w:val="000000" w:themeColor="text1"/>
          <w:sz w:val="28"/>
          <w:lang w:val="uk-UA"/>
        </w:rPr>
        <w:t xml:space="preserve"> – 2 </w:t>
      </w:r>
      <w:r w:rsidR="0071379D" w:rsidRPr="00852696">
        <w:rPr>
          <w:color w:val="000000" w:themeColor="text1"/>
          <w:sz w:val="28"/>
          <w:lang w:val="uk-UA"/>
        </w:rPr>
        <w:t>особи.</w:t>
      </w:r>
      <w:r w:rsidR="00583DF3" w:rsidRPr="00852696">
        <w:rPr>
          <w:color w:val="000000" w:themeColor="text1"/>
          <w:sz w:val="28"/>
          <w:lang w:val="uk-UA"/>
        </w:rPr>
        <w:t xml:space="preserve"> </w:t>
      </w:r>
    </w:p>
    <w:p w:rsidR="00583DF3" w:rsidRPr="00852696" w:rsidRDefault="00583DF3" w:rsidP="00583DF3">
      <w:pPr>
        <w:ind w:firstLine="720"/>
        <w:jc w:val="both"/>
        <w:rPr>
          <w:color w:val="000000" w:themeColor="text1"/>
          <w:sz w:val="28"/>
          <w:lang w:val="uk-UA"/>
        </w:rPr>
      </w:pPr>
      <w:r w:rsidRPr="00852696">
        <w:rPr>
          <w:color w:val="000000" w:themeColor="text1"/>
          <w:sz w:val="28"/>
          <w:lang w:val="uk-UA"/>
        </w:rPr>
        <w:t xml:space="preserve">На сьогоднішній день 12 </w:t>
      </w:r>
      <w:r w:rsidR="0071379D" w:rsidRPr="00852696">
        <w:rPr>
          <w:color w:val="000000" w:themeColor="text1"/>
          <w:sz w:val="28"/>
          <w:lang w:val="uk-UA"/>
        </w:rPr>
        <w:t>осіб</w:t>
      </w:r>
      <w:r w:rsidRPr="00852696">
        <w:rPr>
          <w:color w:val="000000" w:themeColor="text1"/>
          <w:sz w:val="28"/>
          <w:lang w:val="uk-UA"/>
        </w:rPr>
        <w:t xml:space="preserve"> зареєстровані в службі зайнятості як безробітні.</w:t>
      </w:r>
    </w:p>
    <w:p w:rsidR="00583DF3" w:rsidRPr="00852696" w:rsidRDefault="00E56B7B" w:rsidP="00583DF3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З</w:t>
      </w:r>
      <w:r w:rsidR="00583DF3" w:rsidRPr="00852696">
        <w:rPr>
          <w:color w:val="000000" w:themeColor="text1"/>
          <w:sz w:val="28"/>
          <w:lang w:val="uk-UA"/>
        </w:rPr>
        <w:t xml:space="preserve">начна частина населення працездатного віку, на жаль, виїжджає на заробітки за кордон. У даний час за період </w:t>
      </w:r>
      <w:r w:rsidR="00230F60" w:rsidRPr="00852696">
        <w:rPr>
          <w:color w:val="000000" w:themeColor="text1"/>
          <w:sz w:val="28"/>
          <w:lang w:val="uk-UA"/>
        </w:rPr>
        <w:t>воєнного</w:t>
      </w:r>
      <w:r w:rsidR="00583DF3" w:rsidRPr="00852696">
        <w:rPr>
          <w:color w:val="000000" w:themeColor="text1"/>
          <w:sz w:val="28"/>
          <w:lang w:val="uk-UA"/>
        </w:rPr>
        <w:t xml:space="preserve"> стану виїхали за кордон понад 30 </w:t>
      </w:r>
      <w:r w:rsidR="00230F60" w:rsidRPr="00852696">
        <w:rPr>
          <w:color w:val="000000" w:themeColor="text1"/>
          <w:sz w:val="28"/>
          <w:lang w:val="uk-UA"/>
        </w:rPr>
        <w:t xml:space="preserve">осіб. </w:t>
      </w:r>
      <w:r w:rsidR="00583DF3" w:rsidRPr="00852696">
        <w:rPr>
          <w:color w:val="000000" w:themeColor="text1"/>
          <w:sz w:val="28"/>
          <w:lang w:val="uk-UA"/>
        </w:rPr>
        <w:t>Проходять службу ЗСУ</w:t>
      </w:r>
      <w:r w:rsidR="008528B7" w:rsidRPr="00852696">
        <w:rPr>
          <w:color w:val="000000" w:themeColor="text1"/>
          <w:sz w:val="28"/>
          <w:lang w:val="uk-UA"/>
        </w:rPr>
        <w:t xml:space="preserve"> </w:t>
      </w:r>
      <w:r w:rsidR="002A7F86">
        <w:rPr>
          <w:color w:val="000000" w:themeColor="text1"/>
          <w:sz w:val="28"/>
          <w:lang w:val="uk-UA"/>
        </w:rPr>
        <w:t xml:space="preserve">по контракту та мобілізовані - </w:t>
      </w:r>
      <w:r w:rsidR="00583DF3" w:rsidRPr="00852696">
        <w:rPr>
          <w:color w:val="000000" w:themeColor="text1"/>
          <w:sz w:val="28"/>
          <w:lang w:val="uk-UA"/>
        </w:rPr>
        <w:t xml:space="preserve">51 </w:t>
      </w:r>
      <w:r w:rsidR="00230F60" w:rsidRPr="00852696">
        <w:rPr>
          <w:color w:val="000000" w:themeColor="text1"/>
          <w:sz w:val="28"/>
          <w:lang w:val="uk-UA"/>
        </w:rPr>
        <w:t>особа.</w:t>
      </w:r>
    </w:p>
    <w:p w:rsidR="000A561C" w:rsidRDefault="000A561C" w:rsidP="008528B7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</w:p>
    <w:p w:rsidR="004610F7" w:rsidRPr="00852696" w:rsidRDefault="004610F7" w:rsidP="008528B7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852696">
        <w:rPr>
          <w:color w:val="000000" w:themeColor="text1"/>
          <w:sz w:val="28"/>
          <w:szCs w:val="28"/>
          <w:u w:val="single"/>
          <w:lang w:val="uk-UA"/>
        </w:rPr>
        <w:t>Земля</w:t>
      </w:r>
    </w:p>
    <w:p w:rsidR="004610F7" w:rsidRPr="00852696" w:rsidRDefault="004610F7" w:rsidP="008528B7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Загальна площа земель складає - 3841,9 га. У межах населеного пункту - 382,5 га, з них під водним дзеркалом - 56,4 га, сільськогосподарські землі - 225,9 га, ліси - 16,0 га, забудовані землі - 84,2 га. За межами населеного пункту - 3459,4 га, з них 2006,12 га - це земельні частки (паї) громадян, які здані в оренду ТОВ «Велетень». </w:t>
      </w:r>
    </w:p>
    <w:p w:rsidR="000A561C" w:rsidRDefault="000A561C" w:rsidP="008528B7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</w:p>
    <w:p w:rsidR="004610F7" w:rsidRPr="00852696" w:rsidRDefault="004610F7" w:rsidP="008528B7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852696">
        <w:rPr>
          <w:color w:val="000000" w:themeColor="text1"/>
          <w:sz w:val="28"/>
          <w:szCs w:val="28"/>
          <w:u w:val="single"/>
          <w:lang w:val="uk-UA"/>
        </w:rPr>
        <w:t>Місцеве самоврядування</w:t>
      </w:r>
    </w:p>
    <w:p w:rsidR="004610F7" w:rsidRPr="00852696" w:rsidRDefault="002A7F86" w:rsidP="00DC1F3F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Я, Авраменко </w:t>
      </w:r>
      <w:r w:rsidR="00ED2DC6">
        <w:rPr>
          <w:color w:val="000000" w:themeColor="text1"/>
          <w:sz w:val="28"/>
          <w:szCs w:val="28"/>
          <w:lang w:val="uk-UA"/>
        </w:rPr>
        <w:t>Андрій Анатолійович, як</w:t>
      </w:r>
      <w:r w:rsidR="004610F7" w:rsidRPr="00852696">
        <w:rPr>
          <w:color w:val="000000" w:themeColor="text1"/>
          <w:sz w:val="28"/>
          <w:szCs w:val="28"/>
          <w:lang w:val="uk-UA"/>
        </w:rPr>
        <w:t xml:space="preserve"> член виконавчого комітету Глухівської міської ради, беру участь у засіданнях виконавчого комітету </w:t>
      </w:r>
      <w:r w:rsidR="004610F7" w:rsidRPr="00852696">
        <w:rPr>
          <w:color w:val="000000" w:themeColor="text1"/>
          <w:sz w:val="28"/>
          <w:szCs w:val="28"/>
          <w:lang w:val="uk-UA"/>
        </w:rPr>
        <w:lastRenderedPageBreak/>
        <w:t xml:space="preserve">міської ради, де представляю інтереси жителів </w:t>
      </w:r>
      <w:proofErr w:type="spellStart"/>
      <w:r w:rsidR="00ED2DC6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ED2DC6">
        <w:rPr>
          <w:color w:val="000000" w:themeColor="text1"/>
          <w:sz w:val="28"/>
          <w:szCs w:val="28"/>
          <w:lang w:val="uk-UA"/>
        </w:rPr>
        <w:t xml:space="preserve"> округу</w:t>
      </w:r>
      <w:r w:rsidR="004610F7" w:rsidRPr="00852696">
        <w:rPr>
          <w:color w:val="000000" w:themeColor="text1"/>
          <w:sz w:val="28"/>
          <w:szCs w:val="28"/>
          <w:lang w:val="uk-UA"/>
        </w:rPr>
        <w:t xml:space="preserve">. Виконую доручення </w:t>
      </w:r>
      <w:r w:rsidR="00ED2DC6">
        <w:rPr>
          <w:color w:val="000000" w:themeColor="text1"/>
          <w:sz w:val="28"/>
          <w:szCs w:val="28"/>
          <w:lang w:val="uk-UA"/>
        </w:rPr>
        <w:t xml:space="preserve">Глухівської </w:t>
      </w:r>
      <w:r w:rsidR="004610F7" w:rsidRPr="00852696">
        <w:rPr>
          <w:color w:val="000000" w:themeColor="text1"/>
          <w:sz w:val="28"/>
          <w:szCs w:val="28"/>
          <w:lang w:val="uk-UA"/>
        </w:rPr>
        <w:t>міської ради, міського голови та виконавчого комітету</w:t>
      </w:r>
      <w:r w:rsidR="00ED2DC6">
        <w:rPr>
          <w:color w:val="000000" w:themeColor="text1"/>
          <w:sz w:val="28"/>
          <w:szCs w:val="28"/>
          <w:lang w:val="uk-UA"/>
        </w:rPr>
        <w:t xml:space="preserve"> Глухівської міської ради</w:t>
      </w:r>
      <w:r w:rsidR="004610F7" w:rsidRPr="00852696">
        <w:rPr>
          <w:color w:val="000000" w:themeColor="text1"/>
          <w:sz w:val="28"/>
          <w:szCs w:val="28"/>
          <w:lang w:val="uk-UA"/>
        </w:rPr>
        <w:t xml:space="preserve">. Інформую про виконання доручень, здійснюю прийом громадян. Здійснюється моніторинг за дотриманням на підвідомчій території </w:t>
      </w:r>
      <w:proofErr w:type="spellStart"/>
      <w:r w:rsidR="004610F7" w:rsidRPr="00852696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4610F7" w:rsidRPr="00852696">
        <w:rPr>
          <w:color w:val="000000" w:themeColor="text1"/>
          <w:sz w:val="28"/>
          <w:szCs w:val="28"/>
          <w:lang w:val="uk-UA"/>
        </w:rPr>
        <w:t xml:space="preserve"> округу громадського порядку, станом виконання прийнятих рішень </w:t>
      </w:r>
      <w:r w:rsidR="00ED2DC6">
        <w:rPr>
          <w:color w:val="000000" w:themeColor="text1"/>
          <w:sz w:val="28"/>
          <w:szCs w:val="28"/>
          <w:lang w:val="uk-UA"/>
        </w:rPr>
        <w:t xml:space="preserve">Глухівської </w:t>
      </w:r>
      <w:r w:rsidR="004610F7" w:rsidRPr="00852696">
        <w:rPr>
          <w:color w:val="000000" w:themeColor="text1"/>
          <w:sz w:val="28"/>
          <w:szCs w:val="28"/>
          <w:lang w:val="uk-UA"/>
        </w:rPr>
        <w:t>міської ради</w:t>
      </w:r>
      <w:r w:rsidR="00ED2DC6">
        <w:rPr>
          <w:color w:val="000000" w:themeColor="text1"/>
          <w:sz w:val="28"/>
          <w:szCs w:val="28"/>
          <w:lang w:val="uk-UA"/>
        </w:rPr>
        <w:t xml:space="preserve"> Сумської області</w:t>
      </w:r>
      <w:r w:rsidR="004610F7" w:rsidRPr="00852696">
        <w:rPr>
          <w:color w:val="000000" w:themeColor="text1"/>
          <w:sz w:val="28"/>
          <w:szCs w:val="28"/>
          <w:lang w:val="uk-UA"/>
        </w:rPr>
        <w:t>, правил благоустрою населеного пункту.</w:t>
      </w:r>
    </w:p>
    <w:p w:rsidR="00F9113D" w:rsidRPr="00852696" w:rsidRDefault="004610F7" w:rsidP="00F9113D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>У межах наданих повноважень у 2022 р. було видано 1412 довідок, посвідчено 56 нотаріальних дій, посвідчувалися копії документів, оформлялися заповіти, документи для призначення  субсидії на тверде паливо-31 звернень, на природний газ - 22 звернень.</w:t>
      </w:r>
      <w:r w:rsidR="00DC1F3F" w:rsidRPr="00852696">
        <w:rPr>
          <w:color w:val="000000" w:themeColor="text1"/>
          <w:sz w:val="28"/>
          <w:szCs w:val="28"/>
          <w:lang w:val="uk-UA"/>
        </w:rPr>
        <w:t xml:space="preserve"> Протягом року зареєстровано 50 </w:t>
      </w:r>
      <w:r w:rsidRPr="00852696">
        <w:rPr>
          <w:color w:val="000000" w:themeColor="text1"/>
          <w:sz w:val="28"/>
          <w:szCs w:val="28"/>
          <w:lang w:val="uk-UA"/>
        </w:rPr>
        <w:t>звернень (допомога одиноким матерям</w:t>
      </w:r>
      <w:r w:rsidR="00DC1F3F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- 9 звернень, малозабезпеченим сім`ям -</w:t>
      </w:r>
      <w:r w:rsidR="00DC1F3F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16 звернення, компенсація фізичним особам, які здійснюють соціальні послуги</w:t>
      </w:r>
      <w:r w:rsidR="00DC1F3F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- 14 звернень, соціальна допомога непрацюючим особам -</w:t>
      </w:r>
      <w:r w:rsidR="00DC1F3F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4 звернен</w:t>
      </w:r>
      <w:r w:rsidR="00DC1F3F" w:rsidRPr="00852696">
        <w:rPr>
          <w:color w:val="000000" w:themeColor="text1"/>
          <w:sz w:val="28"/>
          <w:szCs w:val="28"/>
          <w:lang w:val="uk-UA"/>
        </w:rPr>
        <w:t>ня</w:t>
      </w:r>
      <w:r w:rsidRPr="00852696">
        <w:rPr>
          <w:color w:val="000000" w:themeColor="text1"/>
          <w:sz w:val="28"/>
          <w:szCs w:val="28"/>
          <w:lang w:val="uk-UA"/>
        </w:rPr>
        <w:t>, допомога по вагітності та пологам</w:t>
      </w:r>
      <w:r w:rsidR="00DC1F3F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-</w:t>
      </w:r>
      <w:r w:rsidR="00DC1F3F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5, обласна допомога учасникам АТО -</w:t>
      </w:r>
      <w:r w:rsidR="00DC1F3F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3, оформлення пільги учасникам АТО</w:t>
      </w:r>
      <w:r w:rsidR="00DC1F3F" w:rsidRPr="00852696">
        <w:rPr>
          <w:color w:val="000000" w:themeColor="text1"/>
          <w:sz w:val="28"/>
          <w:szCs w:val="28"/>
          <w:lang w:val="uk-UA"/>
        </w:rPr>
        <w:t xml:space="preserve"> - 3</w:t>
      </w:r>
      <w:r w:rsidRPr="00852696">
        <w:rPr>
          <w:color w:val="000000" w:themeColor="text1"/>
          <w:sz w:val="28"/>
          <w:szCs w:val="28"/>
          <w:lang w:val="uk-UA"/>
        </w:rPr>
        <w:t>, до</w:t>
      </w:r>
      <w:r w:rsidR="00DC1F3F" w:rsidRPr="00852696">
        <w:rPr>
          <w:color w:val="000000" w:themeColor="text1"/>
          <w:sz w:val="28"/>
          <w:szCs w:val="28"/>
          <w:lang w:val="uk-UA"/>
        </w:rPr>
        <w:t>помога при народженні дитини- 5).</w:t>
      </w:r>
    </w:p>
    <w:p w:rsidR="004610F7" w:rsidRPr="00852696" w:rsidRDefault="00F9113D" w:rsidP="00F9113D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>Постійно ведеться контроль</w:t>
      </w:r>
      <w:r w:rsidR="004610F7" w:rsidRPr="00852696">
        <w:rPr>
          <w:color w:val="000000" w:themeColor="text1"/>
          <w:sz w:val="28"/>
          <w:szCs w:val="28"/>
          <w:lang w:val="uk-UA"/>
        </w:rPr>
        <w:t xml:space="preserve"> за сплатою власниками земельних ділянок та землекористувачами сплати  земельного податку, складаємо списки землекористувачів та землевласників. Займаємося рознесенням податкових повідомлень про сплату земельного податку з фізичних осіб. </w:t>
      </w:r>
      <w:r w:rsidR="008D0165" w:rsidRPr="00852696">
        <w:rPr>
          <w:color w:val="000000" w:themeColor="text1"/>
          <w:sz w:val="28"/>
          <w:szCs w:val="28"/>
          <w:lang w:val="uk-UA"/>
        </w:rPr>
        <w:t>Частково п</w:t>
      </w:r>
      <w:r w:rsidR="004610F7" w:rsidRPr="00852696">
        <w:rPr>
          <w:color w:val="000000" w:themeColor="text1"/>
          <w:sz w:val="28"/>
          <w:szCs w:val="28"/>
          <w:lang w:val="uk-UA"/>
        </w:rPr>
        <w:t>роведена робота по інвентаризації земель.</w:t>
      </w:r>
    </w:p>
    <w:p w:rsidR="004610F7" w:rsidRPr="00852696" w:rsidRDefault="004610F7" w:rsidP="008D0165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Ведеться в 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старостинському</w:t>
      </w:r>
      <w:proofErr w:type="spellEnd"/>
      <w:r w:rsidRPr="00852696">
        <w:rPr>
          <w:color w:val="000000" w:themeColor="text1"/>
          <w:sz w:val="28"/>
          <w:szCs w:val="28"/>
          <w:lang w:val="uk-UA"/>
        </w:rPr>
        <w:t xml:space="preserve"> окрузі військовий облік, складання списків громадян, які підлягають приписці до призовних дільниць, вручен</w:t>
      </w:r>
      <w:r w:rsidR="008D0165" w:rsidRPr="00852696">
        <w:rPr>
          <w:color w:val="000000" w:themeColor="text1"/>
          <w:sz w:val="28"/>
          <w:szCs w:val="28"/>
          <w:lang w:val="uk-UA"/>
        </w:rPr>
        <w:t>ня повістки на медичну комісію.</w:t>
      </w:r>
    </w:p>
    <w:p w:rsidR="004610F7" w:rsidRPr="00852696" w:rsidRDefault="004610F7" w:rsidP="008D0165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Станом на 1 січня 2023 року </w:t>
      </w:r>
      <w:r w:rsidR="008D0165" w:rsidRPr="00852696">
        <w:rPr>
          <w:color w:val="000000" w:themeColor="text1"/>
          <w:sz w:val="28"/>
          <w:szCs w:val="28"/>
          <w:lang w:val="uk-UA"/>
        </w:rPr>
        <w:t>був проведений</w:t>
      </w:r>
      <w:r w:rsidRPr="00852696">
        <w:rPr>
          <w:color w:val="000000" w:themeColor="text1"/>
          <w:sz w:val="28"/>
          <w:szCs w:val="28"/>
          <w:lang w:val="uk-UA"/>
        </w:rPr>
        <w:t xml:space="preserve"> подвірний обхід шляхом 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погосподарського</w:t>
      </w:r>
      <w:proofErr w:type="spellEnd"/>
      <w:r w:rsidRPr="00852696">
        <w:rPr>
          <w:color w:val="000000" w:themeColor="text1"/>
          <w:sz w:val="28"/>
          <w:szCs w:val="28"/>
          <w:lang w:val="uk-UA"/>
        </w:rPr>
        <w:t xml:space="preserve"> обліку худоби, птиці, техніки, землі та житлового фонду в приватному секторі, також узагальнили інформацію про житловий фонд на території 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852696">
        <w:rPr>
          <w:color w:val="000000" w:themeColor="text1"/>
          <w:sz w:val="28"/>
          <w:szCs w:val="28"/>
          <w:lang w:val="uk-UA"/>
        </w:rPr>
        <w:t xml:space="preserve"> округу. На території села населення утримує велику рогату худобу -</w:t>
      </w:r>
      <w:r w:rsidR="00A25177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144 гол</w:t>
      </w:r>
      <w:r w:rsidR="00A25177" w:rsidRPr="00852696">
        <w:rPr>
          <w:color w:val="000000" w:themeColor="text1"/>
          <w:sz w:val="28"/>
          <w:szCs w:val="28"/>
          <w:lang w:val="uk-UA"/>
        </w:rPr>
        <w:t>ови,</w:t>
      </w:r>
      <w:r w:rsidRPr="00852696">
        <w:rPr>
          <w:color w:val="000000" w:themeColor="text1"/>
          <w:sz w:val="28"/>
          <w:szCs w:val="28"/>
          <w:lang w:val="uk-UA"/>
        </w:rPr>
        <w:t xml:space="preserve"> з них корів</w:t>
      </w:r>
      <w:r w:rsidR="00A25177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-</w:t>
      </w:r>
      <w:r w:rsidR="00A25177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141 голів, коні</w:t>
      </w:r>
      <w:r w:rsidR="00A25177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- 14 голів, також утримуються свині та кози.</w:t>
      </w:r>
    </w:p>
    <w:p w:rsidR="004610F7" w:rsidRPr="00852696" w:rsidRDefault="004610F7" w:rsidP="00A25177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За 2022 рік зареєстровано і опрацьовано 169 листів вхідної кореспонденції, надано 126 листів узагальненої інформації  відділам Глухівської міської ради та іншим </w:t>
      </w:r>
      <w:r w:rsidR="000D03A9">
        <w:rPr>
          <w:color w:val="000000" w:themeColor="text1"/>
          <w:sz w:val="28"/>
          <w:szCs w:val="28"/>
          <w:lang w:val="uk-UA"/>
        </w:rPr>
        <w:t>установам</w:t>
      </w:r>
      <w:r w:rsidR="00ED2DC6">
        <w:rPr>
          <w:color w:val="000000" w:themeColor="text1"/>
          <w:sz w:val="28"/>
          <w:szCs w:val="28"/>
          <w:lang w:val="uk-UA"/>
        </w:rPr>
        <w:t>.</w:t>
      </w:r>
    </w:p>
    <w:p w:rsidR="004610F7" w:rsidRPr="00852696" w:rsidRDefault="004610F7" w:rsidP="004610F7">
      <w:pPr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="00200285" w:rsidRPr="00852696">
        <w:rPr>
          <w:color w:val="000000" w:themeColor="text1"/>
          <w:sz w:val="28"/>
          <w:szCs w:val="28"/>
          <w:lang w:val="uk-UA"/>
        </w:rPr>
        <w:tab/>
      </w:r>
      <w:r w:rsidR="00ED2DC6">
        <w:rPr>
          <w:color w:val="000000" w:themeColor="text1"/>
          <w:sz w:val="28"/>
          <w:szCs w:val="28"/>
          <w:lang w:val="uk-UA"/>
        </w:rPr>
        <w:t>У</w:t>
      </w:r>
      <w:r w:rsidRPr="00852696">
        <w:rPr>
          <w:color w:val="000000" w:themeColor="text1"/>
          <w:sz w:val="28"/>
          <w:szCs w:val="28"/>
          <w:lang w:val="uk-UA"/>
        </w:rPr>
        <w:t xml:space="preserve"> 2022 році зроблено власними зусиллями поточний ремонт  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адмінбудівлі</w:t>
      </w:r>
      <w:proofErr w:type="spellEnd"/>
      <w:r w:rsidR="00ED2DC6">
        <w:rPr>
          <w:color w:val="000000" w:themeColor="text1"/>
          <w:sz w:val="28"/>
          <w:szCs w:val="28"/>
          <w:lang w:val="uk-UA"/>
        </w:rPr>
        <w:t xml:space="preserve"> старостату</w:t>
      </w:r>
      <w:r w:rsidRPr="00852696">
        <w:rPr>
          <w:color w:val="000000" w:themeColor="text1"/>
          <w:sz w:val="28"/>
          <w:szCs w:val="28"/>
          <w:lang w:val="uk-UA"/>
        </w:rPr>
        <w:t>, де було пофарбовано вікна та фасад приміщення</w:t>
      </w:r>
      <w:r w:rsidR="00EB37D2" w:rsidRPr="00852696">
        <w:rPr>
          <w:color w:val="000000" w:themeColor="text1"/>
          <w:sz w:val="28"/>
          <w:szCs w:val="28"/>
          <w:lang w:val="uk-UA"/>
        </w:rPr>
        <w:t xml:space="preserve">, а також було збудовано </w:t>
      </w:r>
      <w:r w:rsidRPr="00852696">
        <w:rPr>
          <w:color w:val="000000" w:themeColor="text1"/>
          <w:sz w:val="28"/>
          <w:szCs w:val="28"/>
          <w:lang w:val="uk-UA"/>
        </w:rPr>
        <w:t>дровник</w:t>
      </w:r>
      <w:r w:rsidR="00EB37D2" w:rsidRPr="00852696">
        <w:rPr>
          <w:color w:val="000000" w:themeColor="text1"/>
          <w:sz w:val="28"/>
          <w:szCs w:val="28"/>
          <w:lang w:val="uk-UA"/>
        </w:rPr>
        <w:t>. Протягом</w:t>
      </w:r>
      <w:r w:rsidRPr="00852696">
        <w:rPr>
          <w:color w:val="000000" w:themeColor="text1"/>
          <w:sz w:val="28"/>
          <w:szCs w:val="28"/>
          <w:lang w:val="uk-UA"/>
        </w:rPr>
        <w:t xml:space="preserve"> 2023 ро</w:t>
      </w:r>
      <w:r w:rsidR="00EB37D2" w:rsidRPr="00852696">
        <w:rPr>
          <w:color w:val="000000" w:themeColor="text1"/>
          <w:sz w:val="28"/>
          <w:szCs w:val="28"/>
          <w:lang w:val="uk-UA"/>
        </w:rPr>
        <w:t>ку</w:t>
      </w:r>
      <w:r w:rsidRPr="00852696">
        <w:rPr>
          <w:color w:val="000000" w:themeColor="text1"/>
          <w:sz w:val="28"/>
          <w:szCs w:val="28"/>
          <w:lang w:val="uk-UA"/>
        </w:rPr>
        <w:t xml:space="preserve"> плануємо ремонт в приміщенні 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адмінбудівлі</w:t>
      </w:r>
      <w:proofErr w:type="spellEnd"/>
      <w:r w:rsidR="00EB37D2" w:rsidRPr="00852696">
        <w:rPr>
          <w:color w:val="000000" w:themeColor="text1"/>
          <w:sz w:val="28"/>
          <w:szCs w:val="28"/>
          <w:lang w:val="uk-UA"/>
        </w:rPr>
        <w:t xml:space="preserve"> старостату</w:t>
      </w:r>
      <w:r w:rsidRPr="00852696">
        <w:rPr>
          <w:color w:val="000000" w:themeColor="text1"/>
          <w:sz w:val="28"/>
          <w:szCs w:val="28"/>
          <w:lang w:val="uk-UA"/>
        </w:rPr>
        <w:t xml:space="preserve">. </w:t>
      </w:r>
    </w:p>
    <w:p w:rsidR="000A561C" w:rsidRDefault="000A561C" w:rsidP="00200285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</w:p>
    <w:p w:rsidR="004610F7" w:rsidRPr="00852696" w:rsidRDefault="004610F7" w:rsidP="00200285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852696">
        <w:rPr>
          <w:color w:val="000000" w:themeColor="text1"/>
          <w:sz w:val="28"/>
          <w:szCs w:val="28"/>
          <w:u w:val="single"/>
          <w:lang w:val="uk-UA"/>
        </w:rPr>
        <w:t>Обслуговування населення</w:t>
      </w:r>
    </w:p>
    <w:p w:rsidR="004610F7" w:rsidRPr="00852696" w:rsidRDefault="004610F7" w:rsidP="00EB37D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>Задовольняючи потреби населення в продовольчих та промислових</w:t>
      </w:r>
      <w:r w:rsidR="00EB37D2" w:rsidRPr="00852696">
        <w:rPr>
          <w:color w:val="000000" w:themeColor="text1"/>
          <w:sz w:val="28"/>
          <w:szCs w:val="28"/>
          <w:lang w:val="uk-UA"/>
        </w:rPr>
        <w:t xml:space="preserve"> т</w:t>
      </w:r>
      <w:r w:rsidRPr="00852696">
        <w:rPr>
          <w:color w:val="000000" w:themeColor="text1"/>
          <w:sz w:val="28"/>
          <w:szCs w:val="28"/>
          <w:lang w:val="uk-UA"/>
        </w:rPr>
        <w:t>оварах, на</w:t>
      </w:r>
      <w:r w:rsidR="00EB37D2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 xml:space="preserve">території </w:t>
      </w:r>
      <w:proofErr w:type="spellStart"/>
      <w:r w:rsidR="00ED2DC6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ED2DC6">
        <w:rPr>
          <w:color w:val="000000" w:themeColor="text1"/>
          <w:sz w:val="28"/>
          <w:szCs w:val="28"/>
          <w:lang w:val="uk-UA"/>
        </w:rPr>
        <w:t xml:space="preserve"> округу</w:t>
      </w:r>
      <w:r w:rsidRPr="00852696">
        <w:rPr>
          <w:color w:val="000000" w:themeColor="text1"/>
          <w:sz w:val="28"/>
          <w:szCs w:val="28"/>
          <w:lang w:val="uk-UA"/>
        </w:rPr>
        <w:t xml:space="preserve"> працюють 3 торгівельн</w:t>
      </w:r>
      <w:r w:rsidR="00EB37D2" w:rsidRPr="00852696">
        <w:rPr>
          <w:color w:val="000000" w:themeColor="text1"/>
          <w:sz w:val="28"/>
          <w:szCs w:val="28"/>
          <w:lang w:val="uk-UA"/>
        </w:rPr>
        <w:t xml:space="preserve">і </w:t>
      </w:r>
      <w:r w:rsidR="00B67103" w:rsidRPr="00852696">
        <w:rPr>
          <w:color w:val="000000" w:themeColor="text1"/>
          <w:sz w:val="28"/>
          <w:szCs w:val="28"/>
          <w:lang w:val="uk-UA"/>
        </w:rPr>
        <w:t>магазини</w:t>
      </w:r>
      <w:r w:rsidRPr="00852696">
        <w:rPr>
          <w:color w:val="000000" w:themeColor="text1"/>
          <w:sz w:val="28"/>
          <w:szCs w:val="28"/>
          <w:lang w:val="uk-UA"/>
        </w:rPr>
        <w:t xml:space="preserve">: </w:t>
      </w:r>
      <w:r w:rsidR="00B67103" w:rsidRPr="00852696">
        <w:rPr>
          <w:color w:val="000000" w:themeColor="text1"/>
          <w:sz w:val="28"/>
          <w:szCs w:val="28"/>
          <w:lang w:val="uk-UA"/>
        </w:rPr>
        <w:t xml:space="preserve">                               ФОП</w:t>
      </w:r>
      <w:r w:rsidRPr="00852696">
        <w:rPr>
          <w:color w:val="000000" w:themeColor="text1"/>
          <w:sz w:val="28"/>
          <w:szCs w:val="28"/>
          <w:lang w:val="uk-UA"/>
        </w:rPr>
        <w:t xml:space="preserve"> Мілютіна Т.Г.,  </w:t>
      </w:r>
      <w:r w:rsidR="00B67103" w:rsidRPr="00852696">
        <w:rPr>
          <w:color w:val="000000" w:themeColor="text1"/>
          <w:sz w:val="28"/>
          <w:szCs w:val="28"/>
          <w:lang w:val="uk-UA"/>
        </w:rPr>
        <w:t xml:space="preserve">ФОП </w:t>
      </w:r>
      <w:r w:rsidR="00390406">
        <w:rPr>
          <w:color w:val="000000" w:themeColor="text1"/>
          <w:sz w:val="28"/>
          <w:szCs w:val="28"/>
          <w:lang w:val="uk-UA"/>
        </w:rPr>
        <w:t>Лук`яненко С.В.</w:t>
      </w:r>
      <w:r w:rsidRPr="00852696">
        <w:rPr>
          <w:color w:val="000000" w:themeColor="text1"/>
          <w:sz w:val="28"/>
          <w:szCs w:val="28"/>
          <w:lang w:val="uk-UA"/>
        </w:rPr>
        <w:t xml:space="preserve">, та </w:t>
      </w:r>
      <w:r w:rsidR="00B67103" w:rsidRPr="00852696">
        <w:rPr>
          <w:color w:val="000000" w:themeColor="text1"/>
          <w:sz w:val="28"/>
          <w:szCs w:val="28"/>
          <w:lang w:val="uk-UA"/>
        </w:rPr>
        <w:t xml:space="preserve">ФОП </w:t>
      </w:r>
      <w:r w:rsidRPr="00852696">
        <w:rPr>
          <w:color w:val="000000" w:themeColor="text1"/>
          <w:sz w:val="28"/>
          <w:szCs w:val="28"/>
          <w:lang w:val="uk-UA"/>
        </w:rPr>
        <w:t xml:space="preserve">Кисіль В.Д.,  який здійснює виїзну торгівлю по населеному пункту. У торгових точках представлений широкий вибір продовольчої групи товарів згідно </w:t>
      </w:r>
      <w:r w:rsidR="00ED2DC6">
        <w:rPr>
          <w:color w:val="000000" w:themeColor="text1"/>
          <w:sz w:val="28"/>
          <w:szCs w:val="28"/>
          <w:lang w:val="uk-UA"/>
        </w:rPr>
        <w:t xml:space="preserve">з </w:t>
      </w:r>
      <w:r w:rsidR="00B67103" w:rsidRPr="00852696">
        <w:rPr>
          <w:color w:val="000000" w:themeColor="text1"/>
          <w:sz w:val="28"/>
          <w:szCs w:val="28"/>
          <w:lang w:val="uk-UA"/>
        </w:rPr>
        <w:t>рекомендован</w:t>
      </w:r>
      <w:r w:rsidR="00ED2DC6">
        <w:rPr>
          <w:color w:val="000000" w:themeColor="text1"/>
          <w:sz w:val="28"/>
          <w:szCs w:val="28"/>
          <w:lang w:val="uk-UA"/>
        </w:rPr>
        <w:t>им</w:t>
      </w:r>
      <w:r w:rsidRPr="00852696">
        <w:rPr>
          <w:color w:val="000000" w:themeColor="text1"/>
          <w:sz w:val="28"/>
          <w:szCs w:val="28"/>
          <w:lang w:val="uk-UA"/>
        </w:rPr>
        <w:t xml:space="preserve"> мінімальн</w:t>
      </w:r>
      <w:r w:rsidR="00ED2DC6">
        <w:rPr>
          <w:color w:val="000000" w:themeColor="text1"/>
          <w:sz w:val="28"/>
          <w:szCs w:val="28"/>
          <w:lang w:val="uk-UA"/>
        </w:rPr>
        <w:t>им</w:t>
      </w:r>
      <w:r w:rsidRPr="00852696">
        <w:rPr>
          <w:color w:val="000000" w:themeColor="text1"/>
          <w:sz w:val="28"/>
          <w:szCs w:val="28"/>
          <w:lang w:val="uk-UA"/>
        </w:rPr>
        <w:t xml:space="preserve"> перелік</w:t>
      </w:r>
      <w:r w:rsidR="00ED2DC6">
        <w:rPr>
          <w:color w:val="000000" w:themeColor="text1"/>
          <w:sz w:val="28"/>
          <w:szCs w:val="28"/>
          <w:lang w:val="uk-UA"/>
        </w:rPr>
        <w:t>ом</w:t>
      </w:r>
      <w:r w:rsidRPr="00852696">
        <w:rPr>
          <w:color w:val="000000" w:themeColor="text1"/>
          <w:sz w:val="28"/>
          <w:szCs w:val="28"/>
          <w:lang w:val="uk-UA"/>
        </w:rPr>
        <w:t xml:space="preserve"> товарів першої необхідності.</w:t>
      </w:r>
    </w:p>
    <w:p w:rsidR="000A561C" w:rsidRDefault="000A561C" w:rsidP="00B67103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</w:p>
    <w:p w:rsidR="000106D4" w:rsidRDefault="000106D4" w:rsidP="00B67103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</w:p>
    <w:p w:rsidR="004610F7" w:rsidRPr="00852696" w:rsidRDefault="00B67103" w:rsidP="00B67103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u w:val="single"/>
          <w:lang w:val="uk-UA"/>
        </w:rPr>
        <w:lastRenderedPageBreak/>
        <w:t>Освіта</w:t>
      </w:r>
    </w:p>
    <w:p w:rsidR="00990C40" w:rsidRDefault="004610F7" w:rsidP="005E698D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На території села функціонує </w:t>
      </w:r>
      <w:proofErr w:type="spellStart"/>
      <w:r w:rsidR="000D03A9" w:rsidRPr="000D03A9">
        <w:rPr>
          <w:color w:val="000000" w:themeColor="text1"/>
          <w:sz w:val="28"/>
          <w:szCs w:val="28"/>
          <w:lang w:val="uk-UA"/>
        </w:rPr>
        <w:t>Полошківський</w:t>
      </w:r>
      <w:proofErr w:type="spellEnd"/>
      <w:r w:rsidR="000D03A9" w:rsidRPr="000D03A9">
        <w:rPr>
          <w:color w:val="000000" w:themeColor="text1"/>
          <w:sz w:val="28"/>
          <w:szCs w:val="28"/>
          <w:lang w:val="uk-UA"/>
        </w:rPr>
        <w:t xml:space="preserve"> НВК</w:t>
      </w:r>
      <w:r w:rsidR="000D03A9">
        <w:rPr>
          <w:color w:val="000000" w:themeColor="text1"/>
          <w:sz w:val="28"/>
          <w:szCs w:val="28"/>
          <w:lang w:val="uk-UA"/>
        </w:rPr>
        <w:t xml:space="preserve"> </w:t>
      </w:r>
      <w:r w:rsidR="000D03A9" w:rsidRPr="000D03A9">
        <w:rPr>
          <w:color w:val="000000" w:themeColor="text1"/>
          <w:sz w:val="28"/>
          <w:szCs w:val="28"/>
          <w:lang w:val="uk-UA"/>
        </w:rPr>
        <w:t>:</w:t>
      </w:r>
      <w:r w:rsidR="000D03A9">
        <w:rPr>
          <w:color w:val="000000" w:themeColor="text1"/>
          <w:sz w:val="28"/>
          <w:szCs w:val="28"/>
          <w:lang w:val="uk-UA"/>
        </w:rPr>
        <w:t xml:space="preserve"> </w:t>
      </w:r>
      <w:r w:rsidR="000D03A9" w:rsidRPr="000D03A9">
        <w:rPr>
          <w:color w:val="000000" w:themeColor="text1"/>
          <w:sz w:val="28"/>
          <w:szCs w:val="28"/>
          <w:lang w:val="uk-UA"/>
        </w:rPr>
        <w:t>ДНЗ</w:t>
      </w:r>
      <w:r w:rsidR="000D03A9">
        <w:rPr>
          <w:color w:val="000000" w:themeColor="text1"/>
          <w:sz w:val="28"/>
          <w:szCs w:val="28"/>
          <w:lang w:val="uk-UA"/>
        </w:rPr>
        <w:t xml:space="preserve"> </w:t>
      </w:r>
      <w:r w:rsidR="000D03A9" w:rsidRPr="000D03A9">
        <w:rPr>
          <w:color w:val="000000" w:themeColor="text1"/>
          <w:sz w:val="28"/>
          <w:szCs w:val="28"/>
          <w:lang w:val="uk-UA"/>
        </w:rPr>
        <w:t>-</w:t>
      </w:r>
      <w:r w:rsidR="000D03A9">
        <w:rPr>
          <w:color w:val="000000" w:themeColor="text1"/>
          <w:sz w:val="28"/>
          <w:szCs w:val="28"/>
          <w:lang w:val="uk-UA"/>
        </w:rPr>
        <w:t xml:space="preserve"> </w:t>
      </w:r>
      <w:r w:rsidR="000D03A9" w:rsidRPr="000D03A9">
        <w:rPr>
          <w:color w:val="000000" w:themeColor="text1"/>
          <w:sz w:val="28"/>
          <w:szCs w:val="28"/>
          <w:lang w:val="uk-UA"/>
        </w:rPr>
        <w:t>ЗОШ І-ІІІ ступенів Глухівської міської ради Сумської області</w:t>
      </w:r>
      <w:r w:rsidRPr="00852696">
        <w:rPr>
          <w:color w:val="000000" w:themeColor="text1"/>
          <w:sz w:val="28"/>
          <w:szCs w:val="28"/>
          <w:lang w:val="uk-UA"/>
        </w:rPr>
        <w:t xml:space="preserve">, </w:t>
      </w:r>
      <w:r w:rsidR="000106D4">
        <w:rPr>
          <w:color w:val="000000" w:themeColor="text1"/>
          <w:sz w:val="28"/>
          <w:szCs w:val="28"/>
          <w:lang w:val="uk-UA"/>
        </w:rPr>
        <w:t>в школі</w:t>
      </w:r>
      <w:r w:rsidRPr="00852696">
        <w:rPr>
          <w:color w:val="000000" w:themeColor="text1"/>
          <w:sz w:val="28"/>
          <w:szCs w:val="28"/>
          <w:lang w:val="uk-UA"/>
        </w:rPr>
        <w:t xml:space="preserve"> навча</w:t>
      </w:r>
      <w:r w:rsidR="005E698D" w:rsidRPr="00852696">
        <w:rPr>
          <w:color w:val="000000" w:themeColor="text1"/>
          <w:sz w:val="28"/>
          <w:szCs w:val="28"/>
          <w:lang w:val="uk-UA"/>
        </w:rPr>
        <w:t>ються 49 учні</w:t>
      </w:r>
      <w:r w:rsidR="000106D4">
        <w:rPr>
          <w:color w:val="000000" w:themeColor="text1"/>
          <w:sz w:val="28"/>
          <w:szCs w:val="28"/>
          <w:lang w:val="uk-UA"/>
        </w:rPr>
        <w:t>в</w:t>
      </w:r>
      <w:r w:rsidR="005E698D" w:rsidRPr="00852696">
        <w:rPr>
          <w:color w:val="000000" w:themeColor="text1"/>
          <w:sz w:val="28"/>
          <w:szCs w:val="28"/>
          <w:lang w:val="uk-UA"/>
        </w:rPr>
        <w:t>,</w:t>
      </w:r>
      <w:r w:rsidR="000106D4">
        <w:rPr>
          <w:color w:val="000000" w:themeColor="text1"/>
          <w:sz w:val="28"/>
          <w:szCs w:val="28"/>
          <w:lang w:val="uk-UA"/>
        </w:rPr>
        <w:t xml:space="preserve"> в дитячому </w:t>
      </w:r>
      <w:r w:rsidR="005E698D" w:rsidRPr="00852696">
        <w:rPr>
          <w:color w:val="000000" w:themeColor="text1"/>
          <w:sz w:val="28"/>
          <w:szCs w:val="28"/>
          <w:lang w:val="uk-UA"/>
        </w:rPr>
        <w:t>сад</w:t>
      </w:r>
      <w:r w:rsidR="000106D4">
        <w:rPr>
          <w:color w:val="000000" w:themeColor="text1"/>
          <w:sz w:val="28"/>
          <w:szCs w:val="28"/>
          <w:lang w:val="uk-UA"/>
        </w:rPr>
        <w:t>ку виховується</w:t>
      </w:r>
      <w:r w:rsidR="005E698D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13 діт</w:t>
      </w:r>
      <w:r w:rsidR="005E698D" w:rsidRPr="00852696">
        <w:rPr>
          <w:color w:val="000000" w:themeColor="text1"/>
          <w:sz w:val="28"/>
          <w:szCs w:val="28"/>
          <w:lang w:val="uk-UA"/>
        </w:rPr>
        <w:t>ей.</w:t>
      </w:r>
      <w:r w:rsidRPr="00852696">
        <w:rPr>
          <w:color w:val="000000" w:themeColor="text1"/>
          <w:sz w:val="28"/>
          <w:szCs w:val="28"/>
          <w:lang w:val="uk-UA"/>
        </w:rPr>
        <w:t xml:space="preserve"> Навчальний заклад відповідає освітнім потребам населення. </w:t>
      </w:r>
      <w:r w:rsidR="005E698D" w:rsidRPr="00852696">
        <w:rPr>
          <w:color w:val="000000" w:themeColor="text1"/>
          <w:sz w:val="28"/>
          <w:szCs w:val="28"/>
          <w:lang w:val="uk-UA"/>
        </w:rPr>
        <w:t xml:space="preserve">В освітньому процесі задіяні </w:t>
      </w:r>
      <w:r w:rsidRPr="00852696">
        <w:rPr>
          <w:color w:val="000000" w:themeColor="text1"/>
          <w:sz w:val="28"/>
          <w:szCs w:val="28"/>
          <w:lang w:val="uk-UA"/>
        </w:rPr>
        <w:t xml:space="preserve">19 </w:t>
      </w:r>
      <w:r w:rsidR="005E698D" w:rsidRPr="00852696">
        <w:rPr>
          <w:color w:val="000000" w:themeColor="text1"/>
          <w:sz w:val="28"/>
          <w:szCs w:val="28"/>
          <w:lang w:val="uk-UA"/>
        </w:rPr>
        <w:t xml:space="preserve">вчителів та 15 осіб </w:t>
      </w:r>
      <w:r w:rsidRPr="00852696">
        <w:rPr>
          <w:color w:val="000000" w:themeColor="text1"/>
          <w:sz w:val="28"/>
          <w:szCs w:val="28"/>
          <w:lang w:val="uk-UA"/>
        </w:rPr>
        <w:t>обслуговуючого персоналу</w:t>
      </w:r>
      <w:r w:rsidR="005E698D" w:rsidRPr="00852696">
        <w:rPr>
          <w:color w:val="000000" w:themeColor="text1"/>
          <w:sz w:val="28"/>
          <w:szCs w:val="28"/>
          <w:lang w:val="uk-UA"/>
        </w:rPr>
        <w:t>.</w:t>
      </w:r>
      <w:r w:rsidRPr="00852696">
        <w:rPr>
          <w:color w:val="000000" w:themeColor="text1"/>
          <w:sz w:val="28"/>
          <w:szCs w:val="28"/>
          <w:lang w:val="uk-UA"/>
        </w:rPr>
        <w:t xml:space="preserve"> </w:t>
      </w:r>
    </w:p>
    <w:p w:rsidR="004610F7" w:rsidRPr="00852696" w:rsidRDefault="004610F7" w:rsidP="005E698D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За рахунок </w:t>
      </w:r>
      <w:r w:rsidR="00990C40">
        <w:rPr>
          <w:color w:val="000000" w:themeColor="text1"/>
          <w:sz w:val="28"/>
          <w:szCs w:val="28"/>
          <w:lang w:val="uk-UA"/>
        </w:rPr>
        <w:t>бюджетних коштів</w:t>
      </w:r>
      <w:r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="00990C40">
        <w:rPr>
          <w:color w:val="000000" w:themeColor="text1"/>
          <w:sz w:val="28"/>
          <w:szCs w:val="28"/>
          <w:lang w:val="uk-UA"/>
        </w:rPr>
        <w:t>у</w:t>
      </w:r>
      <w:r w:rsidRPr="00852696">
        <w:rPr>
          <w:color w:val="000000" w:themeColor="text1"/>
          <w:sz w:val="28"/>
          <w:szCs w:val="28"/>
          <w:lang w:val="uk-UA"/>
        </w:rPr>
        <w:t xml:space="preserve"> 2022 році  виконано поточні ремонти </w:t>
      </w:r>
      <w:r w:rsidR="00990C40">
        <w:rPr>
          <w:color w:val="000000" w:themeColor="text1"/>
          <w:sz w:val="28"/>
          <w:szCs w:val="28"/>
          <w:lang w:val="uk-UA"/>
        </w:rPr>
        <w:t>приміщень закладу освіти</w:t>
      </w:r>
      <w:r w:rsidRPr="00852696">
        <w:rPr>
          <w:color w:val="000000" w:themeColor="text1"/>
          <w:sz w:val="28"/>
          <w:szCs w:val="28"/>
          <w:lang w:val="uk-UA"/>
        </w:rPr>
        <w:t>, придбан</w:t>
      </w:r>
      <w:r w:rsidR="005E698D" w:rsidRPr="00852696">
        <w:rPr>
          <w:color w:val="000000" w:themeColor="text1"/>
          <w:sz w:val="28"/>
          <w:szCs w:val="28"/>
          <w:lang w:val="uk-UA"/>
        </w:rPr>
        <w:t>о</w:t>
      </w:r>
      <w:r w:rsidRPr="00852696">
        <w:rPr>
          <w:color w:val="000000" w:themeColor="text1"/>
          <w:sz w:val="28"/>
          <w:szCs w:val="28"/>
          <w:lang w:val="uk-UA"/>
        </w:rPr>
        <w:t xml:space="preserve"> новорічн</w:t>
      </w:r>
      <w:r w:rsidR="005E698D" w:rsidRPr="00852696">
        <w:rPr>
          <w:color w:val="000000" w:themeColor="text1"/>
          <w:sz w:val="28"/>
          <w:szCs w:val="28"/>
          <w:lang w:val="uk-UA"/>
        </w:rPr>
        <w:t>і</w:t>
      </w:r>
      <w:r w:rsidRPr="00852696">
        <w:rPr>
          <w:color w:val="000000" w:themeColor="text1"/>
          <w:sz w:val="28"/>
          <w:szCs w:val="28"/>
          <w:lang w:val="uk-UA"/>
        </w:rPr>
        <w:t xml:space="preserve"> подарунк</w:t>
      </w:r>
      <w:r w:rsidR="005E698D" w:rsidRPr="00852696">
        <w:rPr>
          <w:color w:val="000000" w:themeColor="text1"/>
          <w:sz w:val="28"/>
          <w:szCs w:val="28"/>
          <w:lang w:val="uk-UA"/>
        </w:rPr>
        <w:t>и.</w:t>
      </w:r>
    </w:p>
    <w:p w:rsidR="000A561C" w:rsidRDefault="000A561C" w:rsidP="005E698D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</w:p>
    <w:p w:rsidR="005E698D" w:rsidRPr="00852696" w:rsidRDefault="005E698D" w:rsidP="005E698D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852696">
        <w:rPr>
          <w:color w:val="000000" w:themeColor="text1"/>
          <w:sz w:val="28"/>
          <w:szCs w:val="28"/>
          <w:u w:val="single"/>
          <w:lang w:val="uk-UA"/>
        </w:rPr>
        <w:t xml:space="preserve">Охорона здоров’я </w:t>
      </w:r>
    </w:p>
    <w:p w:rsidR="004610F7" w:rsidRPr="00852696" w:rsidRDefault="00C97DB8" w:rsidP="005E698D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Жителів</w:t>
      </w:r>
      <w:r w:rsidR="004610F7" w:rsidRPr="00852696">
        <w:rPr>
          <w:color w:val="000000" w:themeColor="text1"/>
          <w:sz w:val="28"/>
          <w:szCs w:val="28"/>
          <w:lang w:val="uk-UA"/>
        </w:rPr>
        <w:t xml:space="preserve"> села  обслуговує </w:t>
      </w:r>
      <w:proofErr w:type="spellStart"/>
      <w:r w:rsidR="004610F7" w:rsidRPr="00852696">
        <w:rPr>
          <w:color w:val="000000" w:themeColor="text1"/>
          <w:sz w:val="28"/>
          <w:szCs w:val="28"/>
          <w:lang w:val="uk-UA"/>
        </w:rPr>
        <w:t>Полошківський</w:t>
      </w:r>
      <w:proofErr w:type="spellEnd"/>
      <w:r w:rsidR="004610F7" w:rsidRPr="00852696">
        <w:rPr>
          <w:color w:val="000000" w:themeColor="text1"/>
          <w:sz w:val="28"/>
          <w:szCs w:val="28"/>
          <w:lang w:val="uk-UA"/>
        </w:rPr>
        <w:t xml:space="preserve"> ФАП. На даний час ФАП укомплектований медичним персоналом, який надає первинну медичну допомогу населенню.</w:t>
      </w:r>
    </w:p>
    <w:p w:rsidR="004610F7" w:rsidRPr="00852696" w:rsidRDefault="004610F7" w:rsidP="005E698D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>У фельдшерському пункті  працює аптека, де можна придбати необхідні ліки, але в недостатній</w:t>
      </w:r>
      <w:r w:rsidRPr="00852696">
        <w:rPr>
          <w:color w:val="000000" w:themeColor="text1"/>
          <w:sz w:val="28"/>
          <w:szCs w:val="28"/>
          <w:lang w:val="uk-UA"/>
        </w:rPr>
        <w:tab/>
        <w:t xml:space="preserve"> кількості. Планується також перехід з газового опалення на тверде опалення.</w:t>
      </w:r>
    </w:p>
    <w:p w:rsidR="000A561C" w:rsidRDefault="000A561C" w:rsidP="005E698D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</w:p>
    <w:p w:rsidR="004610F7" w:rsidRPr="00852696" w:rsidRDefault="004610F7" w:rsidP="005E698D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852696">
        <w:rPr>
          <w:color w:val="000000" w:themeColor="text1"/>
          <w:sz w:val="28"/>
          <w:szCs w:val="28"/>
          <w:u w:val="single"/>
          <w:lang w:val="uk-UA"/>
        </w:rPr>
        <w:t>Культура</w:t>
      </w:r>
    </w:p>
    <w:p w:rsidR="004610F7" w:rsidRPr="00852696" w:rsidRDefault="004610F7" w:rsidP="00ED2DC6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Культурно-масову роботу, направлену на виконання якісного задоволення потреб громадян в аматорській, мистецькій творчості, організації відпочинку і дозвілля населення здійснюють </w:t>
      </w:r>
      <w:proofErr w:type="spellStart"/>
      <w:r w:rsidR="00AE2382">
        <w:rPr>
          <w:color w:val="000000" w:themeColor="text1"/>
          <w:sz w:val="28"/>
          <w:lang w:val="uk-UA"/>
        </w:rPr>
        <w:t>Полошківський</w:t>
      </w:r>
      <w:proofErr w:type="spellEnd"/>
      <w:r w:rsidR="00AE2382">
        <w:rPr>
          <w:color w:val="000000" w:themeColor="text1"/>
          <w:sz w:val="28"/>
          <w:lang w:val="uk-UA"/>
        </w:rPr>
        <w:t xml:space="preserve"> будинок культури – філія КЗ «Центр культури» Глухівської міської ради  та </w:t>
      </w:r>
      <w:proofErr w:type="spellStart"/>
      <w:r w:rsidR="00AE2382">
        <w:rPr>
          <w:color w:val="000000" w:themeColor="text1"/>
          <w:sz w:val="28"/>
          <w:lang w:val="uk-UA"/>
        </w:rPr>
        <w:t>Полошківська</w:t>
      </w:r>
      <w:proofErr w:type="spellEnd"/>
      <w:r w:rsidR="00AE2382">
        <w:rPr>
          <w:color w:val="000000" w:themeColor="text1"/>
          <w:sz w:val="28"/>
          <w:lang w:val="uk-UA"/>
        </w:rPr>
        <w:t xml:space="preserve"> бібліотека – філія КУ «Глухівська публічна </w:t>
      </w:r>
      <w:proofErr w:type="spellStart"/>
      <w:r w:rsidR="00AE2382">
        <w:rPr>
          <w:color w:val="000000" w:themeColor="text1"/>
          <w:sz w:val="28"/>
          <w:lang w:val="uk-UA"/>
        </w:rPr>
        <w:t>бібліоткека</w:t>
      </w:r>
      <w:proofErr w:type="spellEnd"/>
      <w:r w:rsidR="00AE2382">
        <w:rPr>
          <w:color w:val="000000" w:themeColor="text1"/>
          <w:sz w:val="28"/>
          <w:lang w:val="uk-UA"/>
        </w:rPr>
        <w:t>» Глухівської міської ради. Протяг</w:t>
      </w:r>
      <w:r w:rsidRPr="00852696">
        <w:rPr>
          <w:color w:val="000000" w:themeColor="text1"/>
          <w:sz w:val="28"/>
          <w:szCs w:val="28"/>
          <w:lang w:val="uk-UA"/>
        </w:rPr>
        <w:t xml:space="preserve">ом року були організовані культурно-масові заходи згідно </w:t>
      </w:r>
      <w:r w:rsidR="00623322">
        <w:rPr>
          <w:color w:val="000000" w:themeColor="text1"/>
          <w:sz w:val="28"/>
          <w:szCs w:val="28"/>
          <w:lang w:val="uk-UA"/>
        </w:rPr>
        <w:t xml:space="preserve">з </w:t>
      </w:r>
      <w:r w:rsidRPr="00852696">
        <w:rPr>
          <w:color w:val="000000" w:themeColor="text1"/>
          <w:sz w:val="28"/>
          <w:szCs w:val="28"/>
          <w:lang w:val="uk-UA"/>
        </w:rPr>
        <w:t>план</w:t>
      </w:r>
      <w:r w:rsidR="00623322">
        <w:rPr>
          <w:color w:val="000000" w:themeColor="text1"/>
          <w:sz w:val="28"/>
          <w:szCs w:val="28"/>
          <w:lang w:val="uk-UA"/>
        </w:rPr>
        <w:t>ом</w:t>
      </w:r>
      <w:r w:rsidRPr="00852696">
        <w:rPr>
          <w:color w:val="000000" w:themeColor="text1"/>
          <w:sz w:val="28"/>
          <w:szCs w:val="28"/>
          <w:lang w:val="uk-UA"/>
        </w:rPr>
        <w:t xml:space="preserve"> роботи закладів культури.</w:t>
      </w:r>
    </w:p>
    <w:p w:rsidR="004610F7" w:rsidRPr="00852696" w:rsidRDefault="00390406" w:rsidP="00390406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lang w:val="uk-UA"/>
        </w:rPr>
        <w:t>Полошківський</w:t>
      </w:r>
      <w:proofErr w:type="spellEnd"/>
      <w:r>
        <w:rPr>
          <w:color w:val="000000" w:themeColor="text1"/>
          <w:sz w:val="28"/>
          <w:lang w:val="uk-UA"/>
        </w:rPr>
        <w:t xml:space="preserve"> будинок культури – філія КЗ «Центр культури» Глухівської міської ради  </w:t>
      </w:r>
      <w:r w:rsidR="004610F7" w:rsidRPr="00852696">
        <w:rPr>
          <w:color w:val="000000" w:themeColor="text1"/>
          <w:sz w:val="28"/>
          <w:szCs w:val="28"/>
          <w:lang w:val="uk-UA"/>
        </w:rPr>
        <w:t xml:space="preserve">потребує ремонту та утеплення фасаду, заміни вікон та дверей.     </w:t>
      </w:r>
    </w:p>
    <w:p w:rsidR="004610F7" w:rsidRPr="00852696" w:rsidRDefault="004610F7" w:rsidP="00FB3C1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>Будинок культури знаходиться на території Скоропадського парку 4,0 га, який теж потребує покращення території, зелених насаджень, реконструкції огорожі парку та оновлення асфальтного покриття.</w:t>
      </w:r>
    </w:p>
    <w:p w:rsidR="004610F7" w:rsidRPr="00852696" w:rsidRDefault="004610F7" w:rsidP="00FB3C1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>Утримуються в належному стані парк біля сільського Будинку культури та всі спортивні споруди, що знаходяться на території села.</w:t>
      </w:r>
    </w:p>
    <w:p w:rsidR="004610F7" w:rsidRPr="00852696" w:rsidRDefault="004610F7" w:rsidP="004610F7">
      <w:pPr>
        <w:jc w:val="both"/>
        <w:rPr>
          <w:color w:val="000000" w:themeColor="text1"/>
          <w:sz w:val="28"/>
          <w:szCs w:val="28"/>
          <w:lang w:val="uk-UA"/>
        </w:rPr>
      </w:pPr>
    </w:p>
    <w:p w:rsidR="004610F7" w:rsidRPr="00852696" w:rsidRDefault="004610F7" w:rsidP="00FB3C1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u w:val="single"/>
          <w:lang w:val="uk-UA"/>
        </w:rPr>
        <w:t>Житлово-комунальне господарств</w:t>
      </w:r>
      <w:r w:rsidR="00390406">
        <w:rPr>
          <w:color w:val="000000" w:themeColor="text1"/>
          <w:sz w:val="28"/>
          <w:szCs w:val="28"/>
          <w:u w:val="single"/>
          <w:lang w:val="uk-UA"/>
        </w:rPr>
        <w:t>о</w:t>
      </w:r>
    </w:p>
    <w:p w:rsidR="004610F7" w:rsidRPr="00852696" w:rsidRDefault="004610F7" w:rsidP="00FB3C1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 На території </w:t>
      </w:r>
      <w:r w:rsidR="00C97DB8">
        <w:rPr>
          <w:color w:val="000000" w:themeColor="text1"/>
          <w:sz w:val="28"/>
          <w:szCs w:val="28"/>
          <w:lang w:val="uk-UA"/>
        </w:rPr>
        <w:t>старостату</w:t>
      </w:r>
      <w:r w:rsidRPr="00852696">
        <w:rPr>
          <w:color w:val="000000" w:themeColor="text1"/>
          <w:sz w:val="28"/>
          <w:szCs w:val="28"/>
          <w:lang w:val="uk-UA"/>
        </w:rPr>
        <w:t xml:space="preserve"> питанням безперебійного водопостачання займається КП « 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Полошківське</w:t>
      </w:r>
      <w:proofErr w:type="spellEnd"/>
      <w:r w:rsidRPr="00852696">
        <w:rPr>
          <w:color w:val="000000" w:themeColor="text1"/>
          <w:sz w:val="28"/>
          <w:szCs w:val="28"/>
          <w:lang w:val="uk-UA"/>
        </w:rPr>
        <w:t>»</w:t>
      </w:r>
      <w:r w:rsidR="00040A8C">
        <w:rPr>
          <w:color w:val="000000" w:themeColor="text1"/>
          <w:sz w:val="28"/>
          <w:szCs w:val="28"/>
          <w:lang w:val="uk-UA"/>
        </w:rPr>
        <w:t xml:space="preserve"> Глухівської міської ради</w:t>
      </w:r>
      <w:r w:rsidRPr="00852696">
        <w:rPr>
          <w:color w:val="000000" w:themeColor="text1"/>
          <w:sz w:val="28"/>
          <w:szCs w:val="28"/>
          <w:lang w:val="uk-UA"/>
        </w:rPr>
        <w:t xml:space="preserve">, яке забезпечує водою населення 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с.Полошки</w:t>
      </w:r>
      <w:proofErr w:type="spellEnd"/>
      <w:r w:rsidRPr="00852696">
        <w:rPr>
          <w:color w:val="000000" w:themeColor="text1"/>
          <w:sz w:val="28"/>
          <w:szCs w:val="28"/>
          <w:lang w:val="uk-UA"/>
        </w:rPr>
        <w:t>. КП «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Полошківське</w:t>
      </w:r>
      <w:proofErr w:type="spellEnd"/>
      <w:r w:rsidRPr="00852696">
        <w:rPr>
          <w:color w:val="000000" w:themeColor="text1"/>
          <w:sz w:val="28"/>
          <w:szCs w:val="28"/>
          <w:lang w:val="uk-UA"/>
        </w:rPr>
        <w:t xml:space="preserve">» обслуговує 320 домогосподарств. 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Водозабезпечення</w:t>
      </w:r>
      <w:proofErr w:type="spellEnd"/>
      <w:r w:rsidRPr="00852696">
        <w:rPr>
          <w:color w:val="000000" w:themeColor="text1"/>
          <w:sz w:val="28"/>
          <w:szCs w:val="28"/>
          <w:lang w:val="uk-UA"/>
        </w:rPr>
        <w:t xml:space="preserve"> здійснюється 5 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артсвердловинами</w:t>
      </w:r>
      <w:proofErr w:type="spellEnd"/>
      <w:r w:rsidRPr="00852696">
        <w:rPr>
          <w:color w:val="000000" w:themeColor="text1"/>
          <w:sz w:val="28"/>
          <w:szCs w:val="28"/>
          <w:lang w:val="uk-UA"/>
        </w:rPr>
        <w:t xml:space="preserve">. </w:t>
      </w:r>
    </w:p>
    <w:p w:rsidR="004610F7" w:rsidRPr="00852696" w:rsidRDefault="004610F7" w:rsidP="004610F7">
      <w:pPr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>Щоквартально проводиться аналіз води.</w:t>
      </w:r>
    </w:p>
    <w:p w:rsidR="000A561C" w:rsidRDefault="000A561C" w:rsidP="00FB3C12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</w:p>
    <w:p w:rsidR="004610F7" w:rsidRPr="00852696" w:rsidRDefault="004610F7" w:rsidP="00FB3C12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852696">
        <w:rPr>
          <w:color w:val="000000" w:themeColor="text1"/>
          <w:sz w:val="28"/>
          <w:szCs w:val="28"/>
          <w:u w:val="single"/>
          <w:lang w:val="uk-UA"/>
        </w:rPr>
        <w:t>Благоустрій</w:t>
      </w:r>
    </w:p>
    <w:p w:rsidR="004610F7" w:rsidRPr="00852696" w:rsidRDefault="004610F7" w:rsidP="0045642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>Ведеться робота, щодо благоустрою території населеного пункту: були ліквідовані несанкціоновані сміттєзвалища, вирубані чагарники. Наведено лад у парку, біля будинку культури та біля озер.</w:t>
      </w:r>
    </w:p>
    <w:p w:rsidR="004610F7" w:rsidRPr="00852696" w:rsidRDefault="004610F7" w:rsidP="0045642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На </w:t>
      </w:r>
      <w:r w:rsidR="00456424" w:rsidRPr="00852696">
        <w:rPr>
          <w:color w:val="000000" w:themeColor="text1"/>
          <w:sz w:val="28"/>
          <w:szCs w:val="28"/>
          <w:lang w:val="uk-UA"/>
        </w:rPr>
        <w:t>одному з</w:t>
      </w:r>
      <w:r w:rsidRPr="00852696">
        <w:rPr>
          <w:color w:val="000000" w:themeColor="text1"/>
          <w:sz w:val="28"/>
          <w:szCs w:val="28"/>
          <w:lang w:val="uk-UA"/>
        </w:rPr>
        <w:t xml:space="preserve"> кладовищ було пофарбовано металеву огорожу</w:t>
      </w:r>
      <w:r w:rsidR="00456424" w:rsidRPr="00852696">
        <w:rPr>
          <w:color w:val="000000" w:themeColor="text1"/>
          <w:sz w:val="28"/>
          <w:szCs w:val="28"/>
          <w:lang w:val="uk-UA"/>
        </w:rPr>
        <w:t xml:space="preserve">, а на другому-  </w:t>
      </w:r>
      <w:r w:rsidRPr="00852696">
        <w:rPr>
          <w:color w:val="000000" w:themeColor="text1"/>
          <w:sz w:val="28"/>
          <w:szCs w:val="28"/>
          <w:lang w:val="uk-UA"/>
        </w:rPr>
        <w:t xml:space="preserve">встановлені металеві ворота та бетонна огорожа. Окрім цього, на всіх </w:t>
      </w:r>
      <w:r w:rsidRPr="00852696">
        <w:rPr>
          <w:color w:val="000000" w:themeColor="text1"/>
          <w:sz w:val="28"/>
          <w:szCs w:val="28"/>
          <w:lang w:val="uk-UA"/>
        </w:rPr>
        <w:lastRenderedPageBreak/>
        <w:t>кладовищах проводилась розчистка чагарників та</w:t>
      </w:r>
      <w:r w:rsidR="00456424" w:rsidRPr="00852696">
        <w:rPr>
          <w:color w:val="000000" w:themeColor="text1"/>
          <w:sz w:val="28"/>
          <w:szCs w:val="28"/>
          <w:lang w:val="uk-UA"/>
        </w:rPr>
        <w:t xml:space="preserve"> своєчасний</w:t>
      </w:r>
      <w:r w:rsidRPr="0085269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покос</w:t>
      </w:r>
      <w:proofErr w:type="spellEnd"/>
      <w:r w:rsidRPr="00852696">
        <w:rPr>
          <w:color w:val="000000" w:themeColor="text1"/>
          <w:sz w:val="28"/>
          <w:szCs w:val="28"/>
          <w:lang w:val="uk-UA"/>
        </w:rPr>
        <w:t xml:space="preserve"> трави.</w:t>
      </w:r>
    </w:p>
    <w:p w:rsidR="004610F7" w:rsidRPr="00852696" w:rsidRDefault="00456424" w:rsidP="00040A8C">
      <w:pPr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ab/>
      </w:r>
      <w:r w:rsidR="004610F7" w:rsidRPr="00852696">
        <w:rPr>
          <w:color w:val="000000" w:themeColor="text1"/>
          <w:sz w:val="28"/>
          <w:szCs w:val="28"/>
          <w:lang w:val="uk-UA"/>
        </w:rPr>
        <w:t xml:space="preserve">Власними зусиллями </w:t>
      </w:r>
      <w:r w:rsidRPr="00852696">
        <w:rPr>
          <w:color w:val="000000" w:themeColor="text1"/>
          <w:sz w:val="28"/>
          <w:szCs w:val="28"/>
          <w:lang w:val="uk-UA"/>
        </w:rPr>
        <w:t xml:space="preserve">було проведено косметичний ремонт </w:t>
      </w:r>
      <w:r w:rsidR="004610F7" w:rsidRPr="00852696">
        <w:rPr>
          <w:color w:val="000000" w:themeColor="text1"/>
          <w:sz w:val="28"/>
          <w:szCs w:val="28"/>
          <w:lang w:val="uk-UA"/>
        </w:rPr>
        <w:t>на Меморіальн</w:t>
      </w:r>
      <w:r w:rsidRPr="00852696">
        <w:rPr>
          <w:color w:val="000000" w:themeColor="text1"/>
          <w:sz w:val="28"/>
          <w:szCs w:val="28"/>
          <w:lang w:val="uk-UA"/>
        </w:rPr>
        <w:t>ому комплексі загиблим воїнам, а також</w:t>
      </w:r>
      <w:r w:rsidR="004610F7" w:rsidRPr="00852696">
        <w:rPr>
          <w:color w:val="000000" w:themeColor="text1"/>
          <w:sz w:val="28"/>
          <w:szCs w:val="28"/>
          <w:lang w:val="uk-UA"/>
        </w:rPr>
        <w:t xml:space="preserve">  відремонтовано автобусні зупинки, пофарбовано та побілено центральну зупинку.</w:t>
      </w:r>
      <w:r w:rsidR="00040A8C">
        <w:rPr>
          <w:color w:val="000000" w:themeColor="text1"/>
          <w:sz w:val="28"/>
          <w:szCs w:val="28"/>
          <w:lang w:val="uk-UA"/>
        </w:rPr>
        <w:t xml:space="preserve"> Р</w:t>
      </w:r>
      <w:r w:rsidR="004610F7" w:rsidRPr="00852696">
        <w:rPr>
          <w:color w:val="000000" w:themeColor="text1"/>
          <w:sz w:val="28"/>
          <w:szCs w:val="28"/>
          <w:lang w:val="uk-UA"/>
        </w:rPr>
        <w:t>егулярно проводилась заміна електричних лампочок вуличного освітлення.</w:t>
      </w:r>
    </w:p>
    <w:p w:rsidR="004610F7" w:rsidRPr="00852696" w:rsidRDefault="004610F7" w:rsidP="0045642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У зимовий період постійно проводиться очищення доріг від снігу, а в літній період проводиться ямковий ремонт, висипка доріг боєм та підгортання </w:t>
      </w:r>
      <w:r w:rsidR="00456424" w:rsidRPr="00852696">
        <w:rPr>
          <w:color w:val="000000" w:themeColor="text1"/>
          <w:sz w:val="28"/>
          <w:szCs w:val="28"/>
          <w:lang w:val="uk-UA"/>
        </w:rPr>
        <w:t>сміттєзвалищ</w:t>
      </w:r>
      <w:r w:rsidRPr="00852696">
        <w:rPr>
          <w:color w:val="000000" w:themeColor="text1"/>
          <w:sz w:val="28"/>
          <w:szCs w:val="28"/>
          <w:lang w:val="uk-UA"/>
        </w:rPr>
        <w:t xml:space="preserve">. </w:t>
      </w:r>
    </w:p>
    <w:p w:rsidR="004610F7" w:rsidRPr="00852696" w:rsidRDefault="004610F7" w:rsidP="0045642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Проблемним питанням </w:t>
      </w:r>
      <w:proofErr w:type="spellStart"/>
      <w:r w:rsidR="00C97DB8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C97DB8">
        <w:rPr>
          <w:color w:val="000000" w:themeColor="text1"/>
          <w:sz w:val="28"/>
          <w:szCs w:val="28"/>
          <w:lang w:val="uk-UA"/>
        </w:rPr>
        <w:t xml:space="preserve"> округу</w:t>
      </w:r>
      <w:r w:rsidRPr="00852696">
        <w:rPr>
          <w:color w:val="000000" w:themeColor="text1"/>
          <w:sz w:val="28"/>
          <w:szCs w:val="28"/>
          <w:lang w:val="uk-UA"/>
        </w:rPr>
        <w:t xml:space="preserve"> є ремонт доріг</w:t>
      </w:r>
      <w:r w:rsidR="00456424" w:rsidRPr="00852696">
        <w:rPr>
          <w:color w:val="000000" w:themeColor="text1"/>
          <w:sz w:val="28"/>
          <w:szCs w:val="28"/>
          <w:lang w:val="uk-UA"/>
        </w:rPr>
        <w:t>.</w:t>
      </w:r>
    </w:p>
    <w:p w:rsidR="004610F7" w:rsidRPr="00852696" w:rsidRDefault="004610F7" w:rsidP="004610F7">
      <w:pPr>
        <w:jc w:val="both"/>
        <w:rPr>
          <w:color w:val="000000" w:themeColor="text1"/>
          <w:sz w:val="28"/>
          <w:szCs w:val="28"/>
          <w:lang w:val="uk-UA"/>
        </w:rPr>
      </w:pPr>
    </w:p>
    <w:p w:rsidR="004610F7" w:rsidRPr="00852696" w:rsidRDefault="004610F7" w:rsidP="003C51A4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852696">
        <w:rPr>
          <w:color w:val="000000" w:themeColor="text1"/>
          <w:sz w:val="28"/>
          <w:szCs w:val="28"/>
          <w:u w:val="single"/>
          <w:lang w:val="uk-UA"/>
        </w:rPr>
        <w:t>Соціальний захист населення</w:t>
      </w:r>
    </w:p>
    <w:p w:rsidR="00040A8C" w:rsidRDefault="004610F7" w:rsidP="00040A8C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На території 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Полошківського</w:t>
      </w:r>
      <w:proofErr w:type="spellEnd"/>
      <w:r w:rsidR="00852696" w:rsidRPr="0085269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852696">
        <w:rPr>
          <w:color w:val="000000" w:themeColor="text1"/>
          <w:sz w:val="28"/>
          <w:szCs w:val="28"/>
          <w:lang w:val="uk-UA"/>
        </w:rPr>
        <w:t xml:space="preserve"> округу</w:t>
      </w:r>
      <w:r w:rsidR="00040A8C">
        <w:rPr>
          <w:color w:val="000000" w:themeColor="text1"/>
          <w:sz w:val="28"/>
          <w:szCs w:val="28"/>
          <w:lang w:val="uk-UA"/>
        </w:rPr>
        <w:t xml:space="preserve"> Глухівської міської ради</w:t>
      </w:r>
      <w:r w:rsidRPr="00852696">
        <w:rPr>
          <w:color w:val="000000" w:themeColor="text1"/>
          <w:sz w:val="28"/>
          <w:szCs w:val="28"/>
          <w:lang w:val="uk-UA"/>
        </w:rPr>
        <w:t xml:space="preserve"> проживає населення пільгових катего</w:t>
      </w:r>
      <w:r w:rsidR="00C97DB8">
        <w:rPr>
          <w:color w:val="000000" w:themeColor="text1"/>
          <w:sz w:val="28"/>
          <w:szCs w:val="28"/>
          <w:lang w:val="uk-UA"/>
        </w:rPr>
        <w:t xml:space="preserve">рій: учасники бойових дій </w:t>
      </w:r>
      <w:r w:rsidRPr="00852696">
        <w:rPr>
          <w:color w:val="000000" w:themeColor="text1"/>
          <w:sz w:val="28"/>
          <w:szCs w:val="28"/>
          <w:lang w:val="uk-UA"/>
        </w:rPr>
        <w:t xml:space="preserve">–14 </w:t>
      </w:r>
      <w:r w:rsidR="00852696">
        <w:rPr>
          <w:color w:val="000000" w:themeColor="text1"/>
          <w:sz w:val="28"/>
          <w:szCs w:val="28"/>
          <w:lang w:val="uk-UA"/>
        </w:rPr>
        <w:t>осіб</w:t>
      </w:r>
      <w:r w:rsidRPr="00852696">
        <w:rPr>
          <w:color w:val="000000" w:themeColor="text1"/>
          <w:sz w:val="28"/>
          <w:szCs w:val="28"/>
          <w:lang w:val="uk-UA"/>
        </w:rPr>
        <w:t xml:space="preserve">.; учасники Другої світової війни  - 2 </w:t>
      </w:r>
      <w:r w:rsidR="00852696">
        <w:rPr>
          <w:color w:val="000000" w:themeColor="text1"/>
          <w:sz w:val="28"/>
          <w:szCs w:val="28"/>
          <w:lang w:val="uk-UA"/>
        </w:rPr>
        <w:t>особи</w:t>
      </w:r>
      <w:r w:rsidRPr="00852696">
        <w:rPr>
          <w:color w:val="000000" w:themeColor="text1"/>
          <w:sz w:val="28"/>
          <w:szCs w:val="28"/>
          <w:lang w:val="uk-UA"/>
        </w:rPr>
        <w:t xml:space="preserve">,   постраждалі від аварії на ЧАЕС  - 5 </w:t>
      </w:r>
      <w:r w:rsidR="00852696">
        <w:rPr>
          <w:color w:val="000000" w:themeColor="text1"/>
          <w:sz w:val="28"/>
          <w:szCs w:val="28"/>
          <w:lang w:val="uk-UA"/>
        </w:rPr>
        <w:t>осіб</w:t>
      </w:r>
      <w:r w:rsidRPr="00852696">
        <w:rPr>
          <w:color w:val="000000" w:themeColor="text1"/>
          <w:sz w:val="28"/>
          <w:szCs w:val="28"/>
          <w:lang w:val="uk-UA"/>
        </w:rPr>
        <w:t>, воїни-інтернаціоналісти</w:t>
      </w:r>
      <w:r w:rsid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-</w:t>
      </w:r>
      <w:r w:rsid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 xml:space="preserve">2 </w:t>
      </w:r>
      <w:r w:rsidR="00852696">
        <w:rPr>
          <w:color w:val="000000" w:themeColor="text1"/>
          <w:sz w:val="28"/>
          <w:szCs w:val="28"/>
          <w:lang w:val="uk-UA"/>
        </w:rPr>
        <w:t>особи</w:t>
      </w:r>
      <w:r w:rsidRPr="00852696">
        <w:rPr>
          <w:color w:val="000000" w:themeColor="text1"/>
          <w:sz w:val="28"/>
          <w:szCs w:val="28"/>
          <w:lang w:val="uk-UA"/>
        </w:rPr>
        <w:t>, учасники бойових дій на території інших держав</w:t>
      </w:r>
      <w:r w:rsid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-</w:t>
      </w:r>
      <w:r w:rsid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 xml:space="preserve">2 </w:t>
      </w:r>
      <w:r w:rsidR="00852696">
        <w:rPr>
          <w:color w:val="000000" w:themeColor="text1"/>
          <w:sz w:val="28"/>
          <w:szCs w:val="28"/>
          <w:lang w:val="uk-UA"/>
        </w:rPr>
        <w:t>особи</w:t>
      </w:r>
      <w:r w:rsidRPr="00852696">
        <w:rPr>
          <w:color w:val="000000" w:themeColor="text1"/>
          <w:sz w:val="28"/>
          <w:szCs w:val="28"/>
          <w:lang w:val="uk-UA"/>
        </w:rPr>
        <w:t>, матерів-героїнь, які отримали посвідчення</w:t>
      </w:r>
      <w:r w:rsidR="00C97DB8">
        <w:rPr>
          <w:color w:val="000000" w:themeColor="text1"/>
          <w:sz w:val="28"/>
          <w:szCs w:val="28"/>
          <w:lang w:val="uk-UA"/>
        </w:rPr>
        <w:t xml:space="preserve"> – 9 осіб</w:t>
      </w:r>
      <w:r w:rsidRPr="00852696">
        <w:rPr>
          <w:color w:val="000000" w:themeColor="text1"/>
          <w:sz w:val="28"/>
          <w:szCs w:val="28"/>
          <w:lang w:val="uk-UA"/>
        </w:rPr>
        <w:t>, багатодітні сім’ї -</w:t>
      </w:r>
      <w:r w:rsid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6 сімей, в яких виховується  20 дітей, малозабезпечених сімей</w:t>
      </w:r>
      <w:r w:rsid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-</w:t>
      </w:r>
      <w:r w:rsid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7, одиноких матерів - 4.</w:t>
      </w:r>
    </w:p>
    <w:p w:rsidR="004610F7" w:rsidRPr="005C4DE2" w:rsidRDefault="004610F7" w:rsidP="005C4DE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На обслуговуванні в </w:t>
      </w:r>
      <w:r w:rsidR="005C4DE2">
        <w:rPr>
          <w:color w:val="000000" w:themeColor="text1"/>
          <w:sz w:val="28"/>
          <w:szCs w:val="28"/>
          <w:lang w:val="uk-UA"/>
        </w:rPr>
        <w:t xml:space="preserve">КУ </w:t>
      </w:r>
      <w:r w:rsidR="005C4DE2" w:rsidRPr="005C4DE2">
        <w:rPr>
          <w:color w:val="000000" w:themeColor="text1"/>
          <w:sz w:val="28"/>
          <w:szCs w:val="28"/>
          <w:lang w:val="uk-UA"/>
        </w:rPr>
        <w:t>«</w:t>
      </w:r>
      <w:r w:rsidR="005C4DE2">
        <w:rPr>
          <w:color w:val="000000" w:themeColor="text1"/>
          <w:sz w:val="28"/>
          <w:szCs w:val="28"/>
          <w:lang w:val="uk-UA"/>
        </w:rPr>
        <w:t>Ц</w:t>
      </w:r>
      <w:r w:rsidR="005C4DE2" w:rsidRPr="005C4DE2">
        <w:rPr>
          <w:color w:val="000000" w:themeColor="text1"/>
          <w:sz w:val="28"/>
          <w:szCs w:val="28"/>
          <w:lang w:val="uk-UA"/>
        </w:rPr>
        <w:t>е</w:t>
      </w:r>
      <w:r w:rsidR="005C4DE2">
        <w:rPr>
          <w:color w:val="000000" w:themeColor="text1"/>
          <w:sz w:val="28"/>
          <w:szCs w:val="28"/>
          <w:lang w:val="uk-UA"/>
        </w:rPr>
        <w:t>нтр надання соціальних послуг» Г</w:t>
      </w:r>
      <w:r w:rsidR="005C4DE2" w:rsidRPr="005C4DE2">
        <w:rPr>
          <w:color w:val="000000" w:themeColor="text1"/>
          <w:sz w:val="28"/>
          <w:szCs w:val="28"/>
          <w:lang w:val="uk-UA"/>
        </w:rPr>
        <w:t>лухівської міської ради</w:t>
      </w:r>
      <w:r w:rsidR="005C4DE2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оформлені 28 осіб пенсійного віку, яких обслуговують -</w:t>
      </w:r>
      <w:r w:rsidR="00852696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3</w:t>
      </w:r>
      <w:r w:rsidR="00852696">
        <w:rPr>
          <w:color w:val="000000" w:themeColor="text1"/>
          <w:sz w:val="28"/>
          <w:szCs w:val="28"/>
          <w:lang w:val="uk-UA"/>
        </w:rPr>
        <w:t xml:space="preserve"> </w:t>
      </w:r>
      <w:r w:rsidR="005C4DE2">
        <w:rPr>
          <w:color w:val="000000" w:themeColor="text1"/>
          <w:sz w:val="28"/>
          <w:szCs w:val="28"/>
          <w:lang w:val="uk-UA"/>
        </w:rPr>
        <w:t>соціальні працівники.</w:t>
      </w:r>
    </w:p>
    <w:p w:rsidR="00C97DB8" w:rsidRDefault="004610F7" w:rsidP="00852696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Ведеться облік громадян, які користуються соціальними пільгами. Періодично проводиться обстеження умов проживання одиноких громадян, ветеранів війни, </w:t>
      </w:r>
      <w:r w:rsidR="00C97DB8">
        <w:rPr>
          <w:color w:val="000000" w:themeColor="text1"/>
          <w:sz w:val="28"/>
          <w:szCs w:val="28"/>
          <w:lang w:val="uk-UA"/>
        </w:rPr>
        <w:t xml:space="preserve">осіб з </w:t>
      </w:r>
      <w:r w:rsidRPr="00852696">
        <w:rPr>
          <w:color w:val="000000" w:themeColor="text1"/>
          <w:sz w:val="28"/>
          <w:szCs w:val="28"/>
          <w:lang w:val="uk-UA"/>
        </w:rPr>
        <w:t>інвалід</w:t>
      </w:r>
      <w:r w:rsidR="00C97DB8">
        <w:rPr>
          <w:color w:val="000000" w:themeColor="text1"/>
          <w:sz w:val="28"/>
          <w:szCs w:val="28"/>
          <w:lang w:val="uk-UA"/>
        </w:rPr>
        <w:t>ністю</w:t>
      </w:r>
      <w:r w:rsidRPr="00852696">
        <w:rPr>
          <w:color w:val="000000" w:themeColor="text1"/>
          <w:sz w:val="28"/>
          <w:szCs w:val="28"/>
          <w:lang w:val="uk-UA"/>
        </w:rPr>
        <w:t xml:space="preserve">. </w:t>
      </w:r>
    </w:p>
    <w:p w:rsidR="004610F7" w:rsidRPr="00852696" w:rsidRDefault="004610F7" w:rsidP="00852696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>Скарг</w:t>
      </w:r>
      <w:r w:rsidR="00C97DB8">
        <w:rPr>
          <w:color w:val="000000" w:themeColor="text1"/>
          <w:sz w:val="28"/>
          <w:szCs w:val="28"/>
          <w:lang w:val="uk-UA"/>
        </w:rPr>
        <w:t>и</w:t>
      </w:r>
      <w:r w:rsidRPr="00852696">
        <w:rPr>
          <w:color w:val="000000" w:themeColor="text1"/>
          <w:sz w:val="28"/>
          <w:szCs w:val="28"/>
          <w:lang w:val="uk-UA"/>
        </w:rPr>
        <w:t xml:space="preserve"> та зверне</w:t>
      </w:r>
      <w:r w:rsidR="00C97DB8">
        <w:rPr>
          <w:color w:val="000000" w:themeColor="text1"/>
          <w:sz w:val="28"/>
          <w:szCs w:val="28"/>
          <w:lang w:val="uk-UA"/>
        </w:rPr>
        <w:t>ння</w:t>
      </w:r>
      <w:r w:rsidRPr="00852696">
        <w:rPr>
          <w:color w:val="000000" w:themeColor="text1"/>
          <w:sz w:val="28"/>
          <w:szCs w:val="28"/>
          <w:lang w:val="uk-UA"/>
        </w:rPr>
        <w:t xml:space="preserve"> від </w:t>
      </w:r>
      <w:r w:rsidR="00C97DB8">
        <w:rPr>
          <w:color w:val="000000" w:themeColor="text1"/>
          <w:sz w:val="28"/>
          <w:szCs w:val="28"/>
          <w:lang w:val="uk-UA"/>
        </w:rPr>
        <w:t xml:space="preserve"> соціально незахищених верств населення</w:t>
      </w:r>
      <w:r w:rsidRPr="00852696">
        <w:rPr>
          <w:color w:val="000000" w:themeColor="text1"/>
          <w:sz w:val="28"/>
          <w:szCs w:val="28"/>
          <w:lang w:val="uk-UA"/>
        </w:rPr>
        <w:t xml:space="preserve">, що проживають на території </w:t>
      </w:r>
      <w:proofErr w:type="spellStart"/>
      <w:r w:rsidRPr="00852696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852696">
        <w:rPr>
          <w:color w:val="000000" w:themeColor="text1"/>
          <w:sz w:val="28"/>
          <w:szCs w:val="28"/>
          <w:lang w:val="uk-UA"/>
        </w:rPr>
        <w:t xml:space="preserve"> округу з питань соціального захисту населення, не надходило.</w:t>
      </w:r>
    </w:p>
    <w:p w:rsidR="000A561C" w:rsidRDefault="000A561C" w:rsidP="00852696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</w:p>
    <w:p w:rsidR="004610F7" w:rsidRDefault="004610F7" w:rsidP="00852696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852696">
        <w:rPr>
          <w:color w:val="000000" w:themeColor="text1"/>
          <w:sz w:val="28"/>
          <w:szCs w:val="28"/>
          <w:u w:val="single"/>
          <w:lang w:val="uk-UA"/>
        </w:rPr>
        <w:t>Транспортне сполучення</w:t>
      </w:r>
    </w:p>
    <w:p w:rsidR="006C18A9" w:rsidRDefault="006C18A9" w:rsidP="00852696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6C18A9">
        <w:rPr>
          <w:color w:val="000000" w:themeColor="text1"/>
          <w:sz w:val="28"/>
          <w:szCs w:val="28"/>
          <w:lang w:val="uk-UA"/>
        </w:rPr>
        <w:t>Транспортне сполучення між містом та селом забезпечує ФОП Дмитренко О.А.</w:t>
      </w:r>
      <w:r>
        <w:rPr>
          <w:color w:val="000000" w:themeColor="text1"/>
          <w:sz w:val="28"/>
          <w:szCs w:val="28"/>
          <w:lang w:val="uk-UA"/>
        </w:rPr>
        <w:t xml:space="preserve"> у </w:t>
      </w:r>
      <w:r w:rsidR="000A561C">
        <w:rPr>
          <w:color w:val="000000" w:themeColor="text1"/>
          <w:sz w:val="28"/>
          <w:szCs w:val="28"/>
          <w:lang w:val="uk-UA"/>
        </w:rPr>
        <w:t>середу, п’ятницю та неділю по 3 рейси.</w:t>
      </w:r>
    </w:p>
    <w:p w:rsidR="006C18A9" w:rsidRPr="006C18A9" w:rsidRDefault="006C18A9" w:rsidP="00852696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4610F7" w:rsidRPr="00852696" w:rsidRDefault="004610F7" w:rsidP="004610F7">
      <w:pPr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ab/>
        <w:t>Найголовнішим суб`єктом діяльності є люди з усіма їхніми проблемами. Саме цій меті і спрямована робота.</w:t>
      </w:r>
      <w:r w:rsidR="000A561C">
        <w:rPr>
          <w:color w:val="000000" w:themeColor="text1"/>
          <w:sz w:val="28"/>
          <w:szCs w:val="28"/>
          <w:lang w:val="uk-UA"/>
        </w:rPr>
        <w:t xml:space="preserve"> </w:t>
      </w:r>
      <w:r w:rsidRPr="00852696">
        <w:rPr>
          <w:color w:val="000000" w:themeColor="text1"/>
          <w:sz w:val="28"/>
          <w:szCs w:val="28"/>
          <w:lang w:val="uk-UA"/>
        </w:rPr>
        <w:t>Як і в кожній громаді, у нас є багато невирішених питань, над якими ми продовжуємо працювати.</w:t>
      </w:r>
    </w:p>
    <w:p w:rsidR="00450A5C" w:rsidRDefault="00450A5C" w:rsidP="00450A5C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450A5C" w:rsidRDefault="00450A5C" w:rsidP="00450A5C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450A5C" w:rsidRPr="007D2450" w:rsidRDefault="00450A5C" w:rsidP="00450A5C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 xml:space="preserve">Міський  голова                                                                 </w:t>
      </w:r>
      <w:r>
        <w:rPr>
          <w:b/>
          <w:color w:val="000000" w:themeColor="text1"/>
          <w:sz w:val="28"/>
          <w:szCs w:val="28"/>
          <w:lang w:val="uk-UA"/>
        </w:rPr>
        <w:t xml:space="preserve">        </w:t>
      </w:r>
      <w:r w:rsidRPr="007D2450">
        <w:rPr>
          <w:b/>
          <w:color w:val="000000" w:themeColor="text1"/>
          <w:sz w:val="28"/>
          <w:szCs w:val="28"/>
          <w:lang w:val="uk-UA"/>
        </w:rPr>
        <w:t>Надія ВАЙЛО</w:t>
      </w:r>
    </w:p>
    <w:p w:rsidR="00450A5C" w:rsidRPr="007D2450" w:rsidRDefault="00450A5C" w:rsidP="00450A5C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0C765A" w:rsidRPr="00852696" w:rsidRDefault="000C765A" w:rsidP="000C765A">
      <w:pPr>
        <w:jc w:val="both"/>
        <w:rPr>
          <w:color w:val="000000" w:themeColor="text1"/>
          <w:sz w:val="28"/>
          <w:szCs w:val="28"/>
          <w:lang w:val="uk-UA"/>
        </w:rPr>
      </w:pPr>
    </w:p>
    <w:sectPr w:rsidR="000C765A" w:rsidRPr="00852696" w:rsidSect="00173509">
      <w:type w:val="continuous"/>
      <w:pgSz w:w="11907" w:h="16839" w:code="9"/>
      <w:pgMar w:top="567" w:right="567" w:bottom="1134" w:left="1701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2C568C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uk-U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D6406D"/>
    <w:multiLevelType w:val="hybridMultilevel"/>
    <w:tmpl w:val="52723910"/>
    <w:lvl w:ilvl="0" w:tplc="F0243908">
      <w:start w:val="20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4A732DE"/>
    <w:multiLevelType w:val="hybridMultilevel"/>
    <w:tmpl w:val="4E741714"/>
    <w:lvl w:ilvl="0" w:tplc="C1E4D2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7CCD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1C1B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302B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E1A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D6C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E8DD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26B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46C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081A0306"/>
    <w:multiLevelType w:val="multilevel"/>
    <w:tmpl w:val="779644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0CED02A1"/>
    <w:multiLevelType w:val="multilevel"/>
    <w:tmpl w:val="F160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5E0A4C"/>
    <w:multiLevelType w:val="hybridMultilevel"/>
    <w:tmpl w:val="74DCB0CA"/>
    <w:lvl w:ilvl="0" w:tplc="ABEAC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6D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D42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469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61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20C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42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0B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1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1BC0462"/>
    <w:multiLevelType w:val="hybridMultilevel"/>
    <w:tmpl w:val="854A10E8"/>
    <w:lvl w:ilvl="0" w:tplc="0AFCAA1C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7B5355"/>
    <w:multiLevelType w:val="hybridMultilevel"/>
    <w:tmpl w:val="65BC592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1434771"/>
    <w:multiLevelType w:val="hybridMultilevel"/>
    <w:tmpl w:val="1D022F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90A26DA"/>
    <w:multiLevelType w:val="hybridMultilevel"/>
    <w:tmpl w:val="5270EE50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FCF5FD7"/>
    <w:multiLevelType w:val="hybridMultilevel"/>
    <w:tmpl w:val="E94A523A"/>
    <w:lvl w:ilvl="0" w:tplc="079E9A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2006A5"/>
    <w:multiLevelType w:val="multilevel"/>
    <w:tmpl w:val="27B2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592373"/>
    <w:multiLevelType w:val="hybridMultilevel"/>
    <w:tmpl w:val="2DD0E5A0"/>
    <w:lvl w:ilvl="0" w:tplc="A22E6BC6">
      <w:numFmt w:val="bullet"/>
      <w:lvlText w:val="-"/>
      <w:lvlJc w:val="left"/>
      <w:pPr>
        <w:ind w:left="216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F1C5941"/>
    <w:multiLevelType w:val="hybridMultilevel"/>
    <w:tmpl w:val="A8D480E6"/>
    <w:lvl w:ilvl="0" w:tplc="F3245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21A2DF1"/>
    <w:multiLevelType w:val="hybridMultilevel"/>
    <w:tmpl w:val="4DD2F7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2B7356F"/>
    <w:multiLevelType w:val="hybridMultilevel"/>
    <w:tmpl w:val="55C27AF4"/>
    <w:lvl w:ilvl="0" w:tplc="5D389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E677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85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346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AC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5A8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23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FEB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BAA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2BB4EF9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D963590"/>
    <w:multiLevelType w:val="hybridMultilevel"/>
    <w:tmpl w:val="983EFCDA"/>
    <w:lvl w:ilvl="0" w:tplc="C9C2C0D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DB55989"/>
    <w:multiLevelType w:val="hybridMultilevel"/>
    <w:tmpl w:val="3072E31E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3A654E1"/>
    <w:multiLevelType w:val="hybridMultilevel"/>
    <w:tmpl w:val="061016BC"/>
    <w:lvl w:ilvl="0" w:tplc="68DE6514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CF3679"/>
    <w:multiLevelType w:val="hybridMultilevel"/>
    <w:tmpl w:val="67A6B322"/>
    <w:lvl w:ilvl="0" w:tplc="29E206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7837DD2"/>
    <w:multiLevelType w:val="hybridMultilevel"/>
    <w:tmpl w:val="61406136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5523F66"/>
    <w:multiLevelType w:val="hybridMultilevel"/>
    <w:tmpl w:val="DD8E23CE"/>
    <w:lvl w:ilvl="0" w:tplc="F3245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431F5D"/>
    <w:multiLevelType w:val="hybridMultilevel"/>
    <w:tmpl w:val="D0F030DC"/>
    <w:lvl w:ilvl="0" w:tplc="C85C1B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0414F4"/>
    <w:multiLevelType w:val="hybridMultilevel"/>
    <w:tmpl w:val="8FCC02D2"/>
    <w:lvl w:ilvl="0" w:tplc="C296A9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8521BC"/>
    <w:multiLevelType w:val="hybridMultilevel"/>
    <w:tmpl w:val="C0225D04"/>
    <w:lvl w:ilvl="0" w:tplc="5C2C568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CC2FE0"/>
    <w:multiLevelType w:val="hybridMultilevel"/>
    <w:tmpl w:val="9CB41E84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E3C51C3"/>
    <w:multiLevelType w:val="multilevel"/>
    <w:tmpl w:val="C6FA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421B9C"/>
    <w:multiLevelType w:val="hybridMultilevel"/>
    <w:tmpl w:val="A662AC0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BBE6BC3"/>
    <w:multiLevelType w:val="hybridMultilevel"/>
    <w:tmpl w:val="D7AEE768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6">
    <w:abstractNumId w:val="2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5"/>
  </w:num>
  <w:num w:numId="10">
    <w:abstractNumId w:val="16"/>
  </w:num>
  <w:num w:numId="11">
    <w:abstractNumId w:val="4"/>
  </w:num>
  <w:num w:numId="12">
    <w:abstractNumId w:val="14"/>
  </w:num>
  <w:num w:numId="13">
    <w:abstractNumId w:val="7"/>
  </w:num>
  <w:num w:numId="14">
    <w:abstractNumId w:val="31"/>
  </w:num>
  <w:num w:numId="15">
    <w:abstractNumId w:val="32"/>
  </w:num>
  <w:num w:numId="16">
    <w:abstractNumId w:val="15"/>
  </w:num>
  <w:num w:numId="17">
    <w:abstractNumId w:val="20"/>
  </w:num>
  <w:num w:numId="18">
    <w:abstractNumId w:val="17"/>
  </w:num>
  <w:num w:numId="19">
    <w:abstractNumId w:val="29"/>
  </w:num>
  <w:num w:numId="20">
    <w:abstractNumId w:val="27"/>
  </w:num>
  <w:num w:numId="21">
    <w:abstractNumId w:val="28"/>
  </w:num>
  <w:num w:numId="22">
    <w:abstractNumId w:val="1"/>
  </w:num>
  <w:num w:numId="23">
    <w:abstractNumId w:val="2"/>
  </w:num>
  <w:num w:numId="24">
    <w:abstractNumId w:val="3"/>
  </w:num>
  <w:num w:numId="25">
    <w:abstractNumId w:val="11"/>
  </w:num>
  <w:num w:numId="26">
    <w:abstractNumId w:val="30"/>
  </w:num>
  <w:num w:numId="27">
    <w:abstractNumId w:val="10"/>
  </w:num>
  <w:num w:numId="28">
    <w:abstractNumId w:val="21"/>
  </w:num>
  <w:num w:numId="29">
    <w:abstractNumId w:val="6"/>
  </w:num>
  <w:num w:numId="30">
    <w:abstractNumId w:val="22"/>
  </w:num>
  <w:num w:numId="31">
    <w:abstractNumId w:val="8"/>
  </w:num>
  <w:num w:numId="32">
    <w:abstractNumId w:val="26"/>
  </w:num>
  <w:num w:numId="33">
    <w:abstractNumId w:val="18"/>
  </w:num>
  <w:num w:numId="34">
    <w:abstractNumId w:val="5"/>
  </w:num>
  <w:num w:numId="35">
    <w:abstractNumId w:val="24"/>
  </w:num>
  <w:num w:numId="36">
    <w:abstractNumId w:val="13"/>
  </w:num>
  <w:num w:numId="37">
    <w:abstractNumId w:val="19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9E"/>
    <w:rsid w:val="00006F6C"/>
    <w:rsid w:val="000106D4"/>
    <w:rsid w:val="00011B9E"/>
    <w:rsid w:val="00013E81"/>
    <w:rsid w:val="000179CE"/>
    <w:rsid w:val="00026101"/>
    <w:rsid w:val="00026715"/>
    <w:rsid w:val="000277D6"/>
    <w:rsid w:val="000304E0"/>
    <w:rsid w:val="000309E2"/>
    <w:rsid w:val="0003445E"/>
    <w:rsid w:val="00036CE7"/>
    <w:rsid w:val="00040A8C"/>
    <w:rsid w:val="0004135A"/>
    <w:rsid w:val="0005726C"/>
    <w:rsid w:val="000662D9"/>
    <w:rsid w:val="00075DB7"/>
    <w:rsid w:val="00077F97"/>
    <w:rsid w:val="0008152C"/>
    <w:rsid w:val="00083EA3"/>
    <w:rsid w:val="0008735F"/>
    <w:rsid w:val="0009061D"/>
    <w:rsid w:val="0009435B"/>
    <w:rsid w:val="00096AE3"/>
    <w:rsid w:val="00096F63"/>
    <w:rsid w:val="000A561C"/>
    <w:rsid w:val="000A57A8"/>
    <w:rsid w:val="000A6A11"/>
    <w:rsid w:val="000A760F"/>
    <w:rsid w:val="000B11B3"/>
    <w:rsid w:val="000B15CC"/>
    <w:rsid w:val="000B204C"/>
    <w:rsid w:val="000B2CE2"/>
    <w:rsid w:val="000B389E"/>
    <w:rsid w:val="000B5F08"/>
    <w:rsid w:val="000C20CD"/>
    <w:rsid w:val="000C3362"/>
    <w:rsid w:val="000C5218"/>
    <w:rsid w:val="000C765A"/>
    <w:rsid w:val="000D027E"/>
    <w:rsid w:val="000D03A9"/>
    <w:rsid w:val="000D1692"/>
    <w:rsid w:val="000D4476"/>
    <w:rsid w:val="000D583C"/>
    <w:rsid w:val="000D6A22"/>
    <w:rsid w:val="000D6BB2"/>
    <w:rsid w:val="000D6FF8"/>
    <w:rsid w:val="000E4CA0"/>
    <w:rsid w:val="000E68E0"/>
    <w:rsid w:val="000F13E7"/>
    <w:rsid w:val="000F3C05"/>
    <w:rsid w:val="000F405D"/>
    <w:rsid w:val="000F412B"/>
    <w:rsid w:val="00101BD2"/>
    <w:rsid w:val="001022A0"/>
    <w:rsid w:val="00102360"/>
    <w:rsid w:val="001059B6"/>
    <w:rsid w:val="001076DA"/>
    <w:rsid w:val="00110DC0"/>
    <w:rsid w:val="00112C64"/>
    <w:rsid w:val="00113743"/>
    <w:rsid w:val="001175C3"/>
    <w:rsid w:val="00123B44"/>
    <w:rsid w:val="00134F24"/>
    <w:rsid w:val="001379E7"/>
    <w:rsid w:val="0014200C"/>
    <w:rsid w:val="001438F5"/>
    <w:rsid w:val="0015177F"/>
    <w:rsid w:val="00153813"/>
    <w:rsid w:val="00155DDB"/>
    <w:rsid w:val="00165EC3"/>
    <w:rsid w:val="00167BA4"/>
    <w:rsid w:val="00171F7E"/>
    <w:rsid w:val="001727E3"/>
    <w:rsid w:val="00173509"/>
    <w:rsid w:val="00175707"/>
    <w:rsid w:val="001803AC"/>
    <w:rsid w:val="001804F0"/>
    <w:rsid w:val="001820D0"/>
    <w:rsid w:val="0019219D"/>
    <w:rsid w:val="00194AA3"/>
    <w:rsid w:val="00194CC5"/>
    <w:rsid w:val="001A535A"/>
    <w:rsid w:val="001A6700"/>
    <w:rsid w:val="001B5694"/>
    <w:rsid w:val="001C11E2"/>
    <w:rsid w:val="001C2C3B"/>
    <w:rsid w:val="001C3AC1"/>
    <w:rsid w:val="001C5571"/>
    <w:rsid w:val="001D0CA4"/>
    <w:rsid w:val="001D227F"/>
    <w:rsid w:val="001E4A54"/>
    <w:rsid w:val="001E52C2"/>
    <w:rsid w:val="001E6A28"/>
    <w:rsid w:val="001E79DF"/>
    <w:rsid w:val="001F284C"/>
    <w:rsid w:val="001F5DBE"/>
    <w:rsid w:val="00200285"/>
    <w:rsid w:val="00211555"/>
    <w:rsid w:val="0021184A"/>
    <w:rsid w:val="00216DCA"/>
    <w:rsid w:val="00216E39"/>
    <w:rsid w:val="00217C8E"/>
    <w:rsid w:val="00221F2F"/>
    <w:rsid w:val="002244A0"/>
    <w:rsid w:val="002260E4"/>
    <w:rsid w:val="00226975"/>
    <w:rsid w:val="00230F60"/>
    <w:rsid w:val="0023233F"/>
    <w:rsid w:val="00240208"/>
    <w:rsid w:val="00241FE4"/>
    <w:rsid w:val="00242748"/>
    <w:rsid w:val="00246CDE"/>
    <w:rsid w:val="002473F4"/>
    <w:rsid w:val="00254A21"/>
    <w:rsid w:val="00257C18"/>
    <w:rsid w:val="00262B67"/>
    <w:rsid w:val="00271780"/>
    <w:rsid w:val="0027536A"/>
    <w:rsid w:val="00275E85"/>
    <w:rsid w:val="0028435A"/>
    <w:rsid w:val="002879F6"/>
    <w:rsid w:val="00287EC0"/>
    <w:rsid w:val="0029140F"/>
    <w:rsid w:val="00293D70"/>
    <w:rsid w:val="0029505F"/>
    <w:rsid w:val="00297548"/>
    <w:rsid w:val="002A2FD8"/>
    <w:rsid w:val="002A3953"/>
    <w:rsid w:val="002A3C33"/>
    <w:rsid w:val="002A4899"/>
    <w:rsid w:val="002A6FFB"/>
    <w:rsid w:val="002A7C44"/>
    <w:rsid w:val="002A7F86"/>
    <w:rsid w:val="002B3086"/>
    <w:rsid w:val="002B5A47"/>
    <w:rsid w:val="002B5E7E"/>
    <w:rsid w:val="002C334B"/>
    <w:rsid w:val="002C3877"/>
    <w:rsid w:val="002C72F3"/>
    <w:rsid w:val="002D36ED"/>
    <w:rsid w:val="002D4E27"/>
    <w:rsid w:val="002D5EFA"/>
    <w:rsid w:val="002D6F2B"/>
    <w:rsid w:val="002E0B16"/>
    <w:rsid w:val="002E1822"/>
    <w:rsid w:val="002F179B"/>
    <w:rsid w:val="002F27FB"/>
    <w:rsid w:val="002F2B0F"/>
    <w:rsid w:val="002F4045"/>
    <w:rsid w:val="002F4D63"/>
    <w:rsid w:val="002F63FF"/>
    <w:rsid w:val="00301CCD"/>
    <w:rsid w:val="003026F5"/>
    <w:rsid w:val="00316088"/>
    <w:rsid w:val="003259F2"/>
    <w:rsid w:val="00332799"/>
    <w:rsid w:val="00336578"/>
    <w:rsid w:val="003366A2"/>
    <w:rsid w:val="0033740C"/>
    <w:rsid w:val="00341FEF"/>
    <w:rsid w:val="003536DA"/>
    <w:rsid w:val="00360736"/>
    <w:rsid w:val="00364004"/>
    <w:rsid w:val="00371967"/>
    <w:rsid w:val="00372EF6"/>
    <w:rsid w:val="00376095"/>
    <w:rsid w:val="00384659"/>
    <w:rsid w:val="00385DC4"/>
    <w:rsid w:val="00390406"/>
    <w:rsid w:val="00392214"/>
    <w:rsid w:val="0039309B"/>
    <w:rsid w:val="003972AD"/>
    <w:rsid w:val="003A4C17"/>
    <w:rsid w:val="003B03BD"/>
    <w:rsid w:val="003B1AC0"/>
    <w:rsid w:val="003B3BDE"/>
    <w:rsid w:val="003B4600"/>
    <w:rsid w:val="003B7232"/>
    <w:rsid w:val="003C0F05"/>
    <w:rsid w:val="003C27CA"/>
    <w:rsid w:val="003C3D32"/>
    <w:rsid w:val="003C51A4"/>
    <w:rsid w:val="003C5210"/>
    <w:rsid w:val="003C7ED2"/>
    <w:rsid w:val="003D02C8"/>
    <w:rsid w:val="003D54DB"/>
    <w:rsid w:val="003E059E"/>
    <w:rsid w:val="003E3618"/>
    <w:rsid w:val="003F15B2"/>
    <w:rsid w:val="003F6A98"/>
    <w:rsid w:val="00405C2D"/>
    <w:rsid w:val="00406E34"/>
    <w:rsid w:val="00407F34"/>
    <w:rsid w:val="00411619"/>
    <w:rsid w:val="00412B42"/>
    <w:rsid w:val="00412C60"/>
    <w:rsid w:val="00413D21"/>
    <w:rsid w:val="00415FE3"/>
    <w:rsid w:val="0042012E"/>
    <w:rsid w:val="00420555"/>
    <w:rsid w:val="0042498D"/>
    <w:rsid w:val="004251B8"/>
    <w:rsid w:val="00440C11"/>
    <w:rsid w:val="00447EF7"/>
    <w:rsid w:val="00450550"/>
    <w:rsid w:val="004508BC"/>
    <w:rsid w:val="00450A5C"/>
    <w:rsid w:val="00456424"/>
    <w:rsid w:val="004610F7"/>
    <w:rsid w:val="004664AE"/>
    <w:rsid w:val="00467283"/>
    <w:rsid w:val="00483EB4"/>
    <w:rsid w:val="0048545D"/>
    <w:rsid w:val="004A3178"/>
    <w:rsid w:val="004A503B"/>
    <w:rsid w:val="004A7E6B"/>
    <w:rsid w:val="004B1641"/>
    <w:rsid w:val="004B2042"/>
    <w:rsid w:val="004B3883"/>
    <w:rsid w:val="004B401C"/>
    <w:rsid w:val="004B7EFB"/>
    <w:rsid w:val="004C5398"/>
    <w:rsid w:val="004D6F90"/>
    <w:rsid w:val="004E1610"/>
    <w:rsid w:val="004E51D9"/>
    <w:rsid w:val="004E7EE2"/>
    <w:rsid w:val="004E7FF1"/>
    <w:rsid w:val="004F06B8"/>
    <w:rsid w:val="004F0D85"/>
    <w:rsid w:val="004F0DDF"/>
    <w:rsid w:val="00505266"/>
    <w:rsid w:val="005066F9"/>
    <w:rsid w:val="005101C4"/>
    <w:rsid w:val="00515F6F"/>
    <w:rsid w:val="00521980"/>
    <w:rsid w:val="00522AFC"/>
    <w:rsid w:val="00532E36"/>
    <w:rsid w:val="00541BEF"/>
    <w:rsid w:val="00542634"/>
    <w:rsid w:val="00554C97"/>
    <w:rsid w:val="0056091C"/>
    <w:rsid w:val="00565421"/>
    <w:rsid w:val="005679CE"/>
    <w:rsid w:val="00570DB1"/>
    <w:rsid w:val="00575940"/>
    <w:rsid w:val="00581A08"/>
    <w:rsid w:val="00583BF1"/>
    <w:rsid w:val="00583DF3"/>
    <w:rsid w:val="00583FE7"/>
    <w:rsid w:val="00591089"/>
    <w:rsid w:val="00593314"/>
    <w:rsid w:val="005A255E"/>
    <w:rsid w:val="005A29C4"/>
    <w:rsid w:val="005A2B16"/>
    <w:rsid w:val="005A5FF5"/>
    <w:rsid w:val="005B491B"/>
    <w:rsid w:val="005B5607"/>
    <w:rsid w:val="005B7417"/>
    <w:rsid w:val="005C0062"/>
    <w:rsid w:val="005C2E85"/>
    <w:rsid w:val="005C3CE9"/>
    <w:rsid w:val="005C4292"/>
    <w:rsid w:val="005C4DE2"/>
    <w:rsid w:val="005C63BB"/>
    <w:rsid w:val="005D1683"/>
    <w:rsid w:val="005D5C1B"/>
    <w:rsid w:val="005D5F54"/>
    <w:rsid w:val="005E601C"/>
    <w:rsid w:val="005E698D"/>
    <w:rsid w:val="005E6B0A"/>
    <w:rsid w:val="005F0589"/>
    <w:rsid w:val="0060486F"/>
    <w:rsid w:val="006065E2"/>
    <w:rsid w:val="006075B3"/>
    <w:rsid w:val="006124C0"/>
    <w:rsid w:val="006207A6"/>
    <w:rsid w:val="00623322"/>
    <w:rsid w:val="00625297"/>
    <w:rsid w:val="00631D4F"/>
    <w:rsid w:val="0064228C"/>
    <w:rsid w:val="00644E3D"/>
    <w:rsid w:val="00646120"/>
    <w:rsid w:val="00647686"/>
    <w:rsid w:val="0065521F"/>
    <w:rsid w:val="006569D8"/>
    <w:rsid w:val="00660896"/>
    <w:rsid w:val="006629E2"/>
    <w:rsid w:val="00663815"/>
    <w:rsid w:val="006700F3"/>
    <w:rsid w:val="0067718A"/>
    <w:rsid w:val="00680D62"/>
    <w:rsid w:val="006826C0"/>
    <w:rsid w:val="006831B2"/>
    <w:rsid w:val="006837F5"/>
    <w:rsid w:val="00687CB2"/>
    <w:rsid w:val="00692A93"/>
    <w:rsid w:val="00693FD9"/>
    <w:rsid w:val="00695885"/>
    <w:rsid w:val="00697F3D"/>
    <w:rsid w:val="006A2DCA"/>
    <w:rsid w:val="006B055F"/>
    <w:rsid w:val="006B3F04"/>
    <w:rsid w:val="006B5812"/>
    <w:rsid w:val="006C17E8"/>
    <w:rsid w:val="006C18A9"/>
    <w:rsid w:val="006C47EE"/>
    <w:rsid w:val="006C486F"/>
    <w:rsid w:val="006D1FAA"/>
    <w:rsid w:val="006D22AD"/>
    <w:rsid w:val="006D2341"/>
    <w:rsid w:val="006D3879"/>
    <w:rsid w:val="006D525F"/>
    <w:rsid w:val="006E131E"/>
    <w:rsid w:val="006E68C5"/>
    <w:rsid w:val="006F1048"/>
    <w:rsid w:val="006F6CB1"/>
    <w:rsid w:val="006F7C89"/>
    <w:rsid w:val="00701FB9"/>
    <w:rsid w:val="00702C11"/>
    <w:rsid w:val="00704479"/>
    <w:rsid w:val="00705408"/>
    <w:rsid w:val="00707278"/>
    <w:rsid w:val="00710C98"/>
    <w:rsid w:val="00711609"/>
    <w:rsid w:val="007122DE"/>
    <w:rsid w:val="0071379D"/>
    <w:rsid w:val="00714B44"/>
    <w:rsid w:val="0071543D"/>
    <w:rsid w:val="00716819"/>
    <w:rsid w:val="007310F4"/>
    <w:rsid w:val="00731850"/>
    <w:rsid w:val="00737DC2"/>
    <w:rsid w:val="00746103"/>
    <w:rsid w:val="00746A10"/>
    <w:rsid w:val="00746F37"/>
    <w:rsid w:val="0074798A"/>
    <w:rsid w:val="007560F3"/>
    <w:rsid w:val="00761024"/>
    <w:rsid w:val="007637E2"/>
    <w:rsid w:val="00770BA9"/>
    <w:rsid w:val="00774BA5"/>
    <w:rsid w:val="00774D36"/>
    <w:rsid w:val="00782F3E"/>
    <w:rsid w:val="0079242E"/>
    <w:rsid w:val="007957C2"/>
    <w:rsid w:val="007979A4"/>
    <w:rsid w:val="007A3221"/>
    <w:rsid w:val="007A65D2"/>
    <w:rsid w:val="007A6F5E"/>
    <w:rsid w:val="007B1116"/>
    <w:rsid w:val="007B4A62"/>
    <w:rsid w:val="007B769A"/>
    <w:rsid w:val="007B7758"/>
    <w:rsid w:val="007C113E"/>
    <w:rsid w:val="007C572A"/>
    <w:rsid w:val="007C5941"/>
    <w:rsid w:val="007C6BF7"/>
    <w:rsid w:val="007C6FCB"/>
    <w:rsid w:val="007C75C2"/>
    <w:rsid w:val="007D0D46"/>
    <w:rsid w:val="007D234D"/>
    <w:rsid w:val="007D2450"/>
    <w:rsid w:val="007D2C23"/>
    <w:rsid w:val="007D4F65"/>
    <w:rsid w:val="007D6F98"/>
    <w:rsid w:val="007E10D8"/>
    <w:rsid w:val="007E1589"/>
    <w:rsid w:val="007E2A3A"/>
    <w:rsid w:val="007E2B44"/>
    <w:rsid w:val="007E4A51"/>
    <w:rsid w:val="007E4D6C"/>
    <w:rsid w:val="007E69B6"/>
    <w:rsid w:val="007E77AB"/>
    <w:rsid w:val="007F0F0B"/>
    <w:rsid w:val="007F204A"/>
    <w:rsid w:val="00801390"/>
    <w:rsid w:val="00802416"/>
    <w:rsid w:val="008074AB"/>
    <w:rsid w:val="0080790A"/>
    <w:rsid w:val="00810481"/>
    <w:rsid w:val="00811589"/>
    <w:rsid w:val="008251C6"/>
    <w:rsid w:val="00826E56"/>
    <w:rsid w:val="008277C3"/>
    <w:rsid w:val="008301F0"/>
    <w:rsid w:val="00830C0D"/>
    <w:rsid w:val="00841C56"/>
    <w:rsid w:val="00844625"/>
    <w:rsid w:val="0084614D"/>
    <w:rsid w:val="00846FF9"/>
    <w:rsid w:val="00852179"/>
    <w:rsid w:val="00852696"/>
    <w:rsid w:val="008528B7"/>
    <w:rsid w:val="008542B9"/>
    <w:rsid w:val="008570D0"/>
    <w:rsid w:val="00866778"/>
    <w:rsid w:val="008679D6"/>
    <w:rsid w:val="00871CA6"/>
    <w:rsid w:val="00873FAE"/>
    <w:rsid w:val="00876FE6"/>
    <w:rsid w:val="00882AB8"/>
    <w:rsid w:val="00886F3F"/>
    <w:rsid w:val="00891F51"/>
    <w:rsid w:val="00893744"/>
    <w:rsid w:val="008A16E1"/>
    <w:rsid w:val="008A2761"/>
    <w:rsid w:val="008A3A8D"/>
    <w:rsid w:val="008B277C"/>
    <w:rsid w:val="008B2EF7"/>
    <w:rsid w:val="008B61B7"/>
    <w:rsid w:val="008C01E4"/>
    <w:rsid w:val="008D0165"/>
    <w:rsid w:val="008D2024"/>
    <w:rsid w:val="008D2994"/>
    <w:rsid w:val="008D2BA8"/>
    <w:rsid w:val="008D6BF2"/>
    <w:rsid w:val="008D77FC"/>
    <w:rsid w:val="008E1334"/>
    <w:rsid w:val="008E4254"/>
    <w:rsid w:val="008E575B"/>
    <w:rsid w:val="008F09DA"/>
    <w:rsid w:val="008F3C4E"/>
    <w:rsid w:val="008F71DD"/>
    <w:rsid w:val="009037DA"/>
    <w:rsid w:val="009107AB"/>
    <w:rsid w:val="009114E0"/>
    <w:rsid w:val="00915A2A"/>
    <w:rsid w:val="00916AA2"/>
    <w:rsid w:val="00916B27"/>
    <w:rsid w:val="0092135D"/>
    <w:rsid w:val="009220B3"/>
    <w:rsid w:val="00924EBF"/>
    <w:rsid w:val="00935F73"/>
    <w:rsid w:val="00936832"/>
    <w:rsid w:val="009372B2"/>
    <w:rsid w:val="00937A6A"/>
    <w:rsid w:val="00937CD8"/>
    <w:rsid w:val="00943F56"/>
    <w:rsid w:val="0094446D"/>
    <w:rsid w:val="009515EC"/>
    <w:rsid w:val="00955C60"/>
    <w:rsid w:val="009633D6"/>
    <w:rsid w:val="00965D5D"/>
    <w:rsid w:val="00974F13"/>
    <w:rsid w:val="009750E6"/>
    <w:rsid w:val="0097702B"/>
    <w:rsid w:val="00982408"/>
    <w:rsid w:val="00983652"/>
    <w:rsid w:val="00984E8A"/>
    <w:rsid w:val="00990C40"/>
    <w:rsid w:val="009952F6"/>
    <w:rsid w:val="009A04A0"/>
    <w:rsid w:val="009A0F7D"/>
    <w:rsid w:val="009A188E"/>
    <w:rsid w:val="009A2900"/>
    <w:rsid w:val="009A3164"/>
    <w:rsid w:val="009B22F0"/>
    <w:rsid w:val="009B362F"/>
    <w:rsid w:val="009B4A19"/>
    <w:rsid w:val="009B7537"/>
    <w:rsid w:val="009C1009"/>
    <w:rsid w:val="009C61EC"/>
    <w:rsid w:val="009D08B2"/>
    <w:rsid w:val="009D0C24"/>
    <w:rsid w:val="009D3144"/>
    <w:rsid w:val="009E29AD"/>
    <w:rsid w:val="009E4A72"/>
    <w:rsid w:val="009F0FA2"/>
    <w:rsid w:val="009F5A6D"/>
    <w:rsid w:val="009F60FC"/>
    <w:rsid w:val="00A04B6E"/>
    <w:rsid w:val="00A05F36"/>
    <w:rsid w:val="00A10AAD"/>
    <w:rsid w:val="00A1688C"/>
    <w:rsid w:val="00A203C0"/>
    <w:rsid w:val="00A221CC"/>
    <w:rsid w:val="00A22F32"/>
    <w:rsid w:val="00A24148"/>
    <w:rsid w:val="00A25177"/>
    <w:rsid w:val="00A31F6E"/>
    <w:rsid w:val="00A37049"/>
    <w:rsid w:val="00A43639"/>
    <w:rsid w:val="00A5071E"/>
    <w:rsid w:val="00A52932"/>
    <w:rsid w:val="00A53244"/>
    <w:rsid w:val="00A5627F"/>
    <w:rsid w:val="00A575F3"/>
    <w:rsid w:val="00A608A3"/>
    <w:rsid w:val="00A72015"/>
    <w:rsid w:val="00A72416"/>
    <w:rsid w:val="00A74738"/>
    <w:rsid w:val="00A804EB"/>
    <w:rsid w:val="00A86388"/>
    <w:rsid w:val="00A865F4"/>
    <w:rsid w:val="00A875ED"/>
    <w:rsid w:val="00A92F21"/>
    <w:rsid w:val="00A93961"/>
    <w:rsid w:val="00A97A7E"/>
    <w:rsid w:val="00AA10B9"/>
    <w:rsid w:val="00AB0CDA"/>
    <w:rsid w:val="00AB1BB8"/>
    <w:rsid w:val="00AB2DD7"/>
    <w:rsid w:val="00AB6E9E"/>
    <w:rsid w:val="00AC172F"/>
    <w:rsid w:val="00AC590D"/>
    <w:rsid w:val="00AC5CFF"/>
    <w:rsid w:val="00AD20E8"/>
    <w:rsid w:val="00AD4B20"/>
    <w:rsid w:val="00AD68DF"/>
    <w:rsid w:val="00AE2382"/>
    <w:rsid w:val="00AF07FA"/>
    <w:rsid w:val="00AF3A51"/>
    <w:rsid w:val="00AF6DA2"/>
    <w:rsid w:val="00AF72CB"/>
    <w:rsid w:val="00B01673"/>
    <w:rsid w:val="00B03AA8"/>
    <w:rsid w:val="00B075D0"/>
    <w:rsid w:val="00B079C4"/>
    <w:rsid w:val="00B10B5F"/>
    <w:rsid w:val="00B1574A"/>
    <w:rsid w:val="00B17E45"/>
    <w:rsid w:val="00B20283"/>
    <w:rsid w:val="00B20D9E"/>
    <w:rsid w:val="00B24570"/>
    <w:rsid w:val="00B31729"/>
    <w:rsid w:val="00B31FA5"/>
    <w:rsid w:val="00B32FE5"/>
    <w:rsid w:val="00B3561F"/>
    <w:rsid w:val="00B36AD6"/>
    <w:rsid w:val="00B36E22"/>
    <w:rsid w:val="00B37709"/>
    <w:rsid w:val="00B43A81"/>
    <w:rsid w:val="00B45077"/>
    <w:rsid w:val="00B474F0"/>
    <w:rsid w:val="00B53033"/>
    <w:rsid w:val="00B6102F"/>
    <w:rsid w:val="00B61736"/>
    <w:rsid w:val="00B66CAA"/>
    <w:rsid w:val="00B67103"/>
    <w:rsid w:val="00B86A96"/>
    <w:rsid w:val="00B86EF9"/>
    <w:rsid w:val="00B958C4"/>
    <w:rsid w:val="00BA68AB"/>
    <w:rsid w:val="00BB78D5"/>
    <w:rsid w:val="00BC1B96"/>
    <w:rsid w:val="00BC2D9E"/>
    <w:rsid w:val="00BC355E"/>
    <w:rsid w:val="00BD1DEE"/>
    <w:rsid w:val="00BD21E4"/>
    <w:rsid w:val="00BD333C"/>
    <w:rsid w:val="00BD5C15"/>
    <w:rsid w:val="00BD746E"/>
    <w:rsid w:val="00BE04F0"/>
    <w:rsid w:val="00BE4373"/>
    <w:rsid w:val="00BE653F"/>
    <w:rsid w:val="00BE6E27"/>
    <w:rsid w:val="00BE7FB1"/>
    <w:rsid w:val="00BF21C7"/>
    <w:rsid w:val="00C040F1"/>
    <w:rsid w:val="00C05373"/>
    <w:rsid w:val="00C05EA1"/>
    <w:rsid w:val="00C05F64"/>
    <w:rsid w:val="00C10933"/>
    <w:rsid w:val="00C10E85"/>
    <w:rsid w:val="00C12103"/>
    <w:rsid w:val="00C149BA"/>
    <w:rsid w:val="00C15162"/>
    <w:rsid w:val="00C17F9E"/>
    <w:rsid w:val="00C3097A"/>
    <w:rsid w:val="00C348DE"/>
    <w:rsid w:val="00C35090"/>
    <w:rsid w:val="00C406F4"/>
    <w:rsid w:val="00C6306D"/>
    <w:rsid w:val="00C733AF"/>
    <w:rsid w:val="00C81120"/>
    <w:rsid w:val="00C8639A"/>
    <w:rsid w:val="00C870B6"/>
    <w:rsid w:val="00C900F6"/>
    <w:rsid w:val="00C90941"/>
    <w:rsid w:val="00C92562"/>
    <w:rsid w:val="00C9397C"/>
    <w:rsid w:val="00C96869"/>
    <w:rsid w:val="00C97DB8"/>
    <w:rsid w:val="00CA7390"/>
    <w:rsid w:val="00CA7C12"/>
    <w:rsid w:val="00CC036B"/>
    <w:rsid w:val="00CD3994"/>
    <w:rsid w:val="00CE0EB9"/>
    <w:rsid w:val="00CE32C5"/>
    <w:rsid w:val="00CF5D97"/>
    <w:rsid w:val="00D0689F"/>
    <w:rsid w:val="00D07FB9"/>
    <w:rsid w:val="00D104B4"/>
    <w:rsid w:val="00D1407E"/>
    <w:rsid w:val="00D14477"/>
    <w:rsid w:val="00D14A1D"/>
    <w:rsid w:val="00D165EF"/>
    <w:rsid w:val="00D170B2"/>
    <w:rsid w:val="00D17DF8"/>
    <w:rsid w:val="00D2144D"/>
    <w:rsid w:val="00D3014F"/>
    <w:rsid w:val="00D32441"/>
    <w:rsid w:val="00D33002"/>
    <w:rsid w:val="00D34C21"/>
    <w:rsid w:val="00D53222"/>
    <w:rsid w:val="00D56E1D"/>
    <w:rsid w:val="00D60AC1"/>
    <w:rsid w:val="00D61CD8"/>
    <w:rsid w:val="00D6204A"/>
    <w:rsid w:val="00D67F60"/>
    <w:rsid w:val="00D74225"/>
    <w:rsid w:val="00D74D2A"/>
    <w:rsid w:val="00D771E2"/>
    <w:rsid w:val="00D82AAC"/>
    <w:rsid w:val="00D83CE4"/>
    <w:rsid w:val="00D86690"/>
    <w:rsid w:val="00D875EB"/>
    <w:rsid w:val="00D933CC"/>
    <w:rsid w:val="00D965A9"/>
    <w:rsid w:val="00DA41C7"/>
    <w:rsid w:val="00DA5907"/>
    <w:rsid w:val="00DA609F"/>
    <w:rsid w:val="00DB49CB"/>
    <w:rsid w:val="00DB746B"/>
    <w:rsid w:val="00DC06B9"/>
    <w:rsid w:val="00DC1F3F"/>
    <w:rsid w:val="00DC254A"/>
    <w:rsid w:val="00DC2D86"/>
    <w:rsid w:val="00DC766C"/>
    <w:rsid w:val="00DD10BE"/>
    <w:rsid w:val="00DD22C4"/>
    <w:rsid w:val="00DD2D36"/>
    <w:rsid w:val="00DD656B"/>
    <w:rsid w:val="00DD6908"/>
    <w:rsid w:val="00DD6E78"/>
    <w:rsid w:val="00DD7ABC"/>
    <w:rsid w:val="00DE08A3"/>
    <w:rsid w:val="00DE1991"/>
    <w:rsid w:val="00DE3C4C"/>
    <w:rsid w:val="00DE3DD7"/>
    <w:rsid w:val="00DE6442"/>
    <w:rsid w:val="00DF0FF1"/>
    <w:rsid w:val="00DF23E1"/>
    <w:rsid w:val="00E01203"/>
    <w:rsid w:val="00E04FDF"/>
    <w:rsid w:val="00E06758"/>
    <w:rsid w:val="00E10876"/>
    <w:rsid w:val="00E10E21"/>
    <w:rsid w:val="00E13B18"/>
    <w:rsid w:val="00E21A1A"/>
    <w:rsid w:val="00E26205"/>
    <w:rsid w:val="00E26538"/>
    <w:rsid w:val="00E31835"/>
    <w:rsid w:val="00E32223"/>
    <w:rsid w:val="00E33DB1"/>
    <w:rsid w:val="00E3447C"/>
    <w:rsid w:val="00E42365"/>
    <w:rsid w:val="00E430A1"/>
    <w:rsid w:val="00E5005A"/>
    <w:rsid w:val="00E50CBB"/>
    <w:rsid w:val="00E55156"/>
    <w:rsid w:val="00E56B7B"/>
    <w:rsid w:val="00E6161C"/>
    <w:rsid w:val="00E63628"/>
    <w:rsid w:val="00E64438"/>
    <w:rsid w:val="00E70BE4"/>
    <w:rsid w:val="00E77B1C"/>
    <w:rsid w:val="00E8050A"/>
    <w:rsid w:val="00E82904"/>
    <w:rsid w:val="00E82E96"/>
    <w:rsid w:val="00E8424D"/>
    <w:rsid w:val="00E84573"/>
    <w:rsid w:val="00E858B4"/>
    <w:rsid w:val="00E8622B"/>
    <w:rsid w:val="00E911B5"/>
    <w:rsid w:val="00E9204E"/>
    <w:rsid w:val="00E93227"/>
    <w:rsid w:val="00EA019E"/>
    <w:rsid w:val="00EA1BF7"/>
    <w:rsid w:val="00EA338C"/>
    <w:rsid w:val="00EA65B9"/>
    <w:rsid w:val="00EA77A7"/>
    <w:rsid w:val="00EB37D2"/>
    <w:rsid w:val="00EC04E0"/>
    <w:rsid w:val="00EC0ABB"/>
    <w:rsid w:val="00EC1D00"/>
    <w:rsid w:val="00EC2B73"/>
    <w:rsid w:val="00EC54CA"/>
    <w:rsid w:val="00EC7864"/>
    <w:rsid w:val="00ED248B"/>
    <w:rsid w:val="00ED2DC6"/>
    <w:rsid w:val="00EE15D8"/>
    <w:rsid w:val="00EE377A"/>
    <w:rsid w:val="00EE38C2"/>
    <w:rsid w:val="00EE4AA9"/>
    <w:rsid w:val="00EE6DB2"/>
    <w:rsid w:val="00EE7677"/>
    <w:rsid w:val="00EF130C"/>
    <w:rsid w:val="00EF202A"/>
    <w:rsid w:val="00EF4918"/>
    <w:rsid w:val="00EF75DF"/>
    <w:rsid w:val="00F00FB4"/>
    <w:rsid w:val="00F03EB1"/>
    <w:rsid w:val="00F04E5A"/>
    <w:rsid w:val="00F11555"/>
    <w:rsid w:val="00F14858"/>
    <w:rsid w:val="00F16DAF"/>
    <w:rsid w:val="00F22C75"/>
    <w:rsid w:val="00F25F67"/>
    <w:rsid w:val="00F26DE0"/>
    <w:rsid w:val="00F27CB3"/>
    <w:rsid w:val="00F30CAB"/>
    <w:rsid w:val="00F3299F"/>
    <w:rsid w:val="00F4380B"/>
    <w:rsid w:val="00F45375"/>
    <w:rsid w:val="00F5148C"/>
    <w:rsid w:val="00F52CB4"/>
    <w:rsid w:val="00F5592D"/>
    <w:rsid w:val="00F604EB"/>
    <w:rsid w:val="00F61181"/>
    <w:rsid w:val="00F6188D"/>
    <w:rsid w:val="00F65A63"/>
    <w:rsid w:val="00F7168E"/>
    <w:rsid w:val="00F749A2"/>
    <w:rsid w:val="00F807B4"/>
    <w:rsid w:val="00F845C5"/>
    <w:rsid w:val="00F9113D"/>
    <w:rsid w:val="00F933C3"/>
    <w:rsid w:val="00F95DDB"/>
    <w:rsid w:val="00F95E09"/>
    <w:rsid w:val="00FA3052"/>
    <w:rsid w:val="00FA59AA"/>
    <w:rsid w:val="00FA6AC4"/>
    <w:rsid w:val="00FA7DEA"/>
    <w:rsid w:val="00FB0C20"/>
    <w:rsid w:val="00FB29ED"/>
    <w:rsid w:val="00FB3C12"/>
    <w:rsid w:val="00FB6C91"/>
    <w:rsid w:val="00FC03B8"/>
    <w:rsid w:val="00FC4927"/>
    <w:rsid w:val="00FC5972"/>
    <w:rsid w:val="00FC61BC"/>
    <w:rsid w:val="00FC6FA7"/>
    <w:rsid w:val="00FD4417"/>
    <w:rsid w:val="00FE4B20"/>
    <w:rsid w:val="00FF1F76"/>
    <w:rsid w:val="00FF1F7B"/>
    <w:rsid w:val="00FF2F12"/>
    <w:rsid w:val="00FF3CC1"/>
    <w:rsid w:val="00FF3E84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483EB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83EB4"/>
    <w:rPr>
      <w:sz w:val="20"/>
      <w:szCs w:val="20"/>
    </w:rPr>
  </w:style>
  <w:style w:type="character" w:styleId="aa">
    <w:name w:val="Hyperlink"/>
    <w:basedOn w:val="a0"/>
    <w:uiPriority w:val="99"/>
    <w:unhideWhenUsed/>
    <w:rsid w:val="00984E8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84E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uk">
    <w:name w:val="buk"/>
    <w:basedOn w:val="a0"/>
    <w:rsid w:val="00984E8A"/>
  </w:style>
  <w:style w:type="character" w:styleId="ac">
    <w:name w:val="FollowedHyperlink"/>
    <w:basedOn w:val="a0"/>
    <w:uiPriority w:val="99"/>
    <w:semiHidden/>
    <w:unhideWhenUsed/>
    <w:rsid w:val="00CC036B"/>
    <w:rPr>
      <w:color w:val="800080" w:themeColor="followedHyperlink"/>
      <w:u w:val="single"/>
    </w:rPr>
  </w:style>
  <w:style w:type="paragraph" w:styleId="ad">
    <w:name w:val="List Paragraph"/>
    <w:basedOn w:val="a"/>
    <w:link w:val="ae"/>
    <w:uiPriority w:val="34"/>
    <w:qFormat/>
    <w:rsid w:val="007116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5521F"/>
  </w:style>
  <w:style w:type="paragraph" w:styleId="af">
    <w:name w:val="No Spacing"/>
    <w:link w:val="af0"/>
    <w:uiPriority w:val="1"/>
    <w:qFormat/>
    <w:rsid w:val="00B20283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510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xfmc1">
    <w:name w:val="xfmc1"/>
    <w:basedOn w:val="a"/>
    <w:rsid w:val="00570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81166320">
    <w:name w:val="xfm_81166320"/>
    <w:basedOn w:val="a0"/>
    <w:rsid w:val="00BD746E"/>
  </w:style>
  <w:style w:type="paragraph" w:customStyle="1" w:styleId="af1">
    <w:name w:val="Содержимое таблицы"/>
    <w:basedOn w:val="a"/>
    <w:rsid w:val="001F5DBE"/>
    <w:pPr>
      <w:suppressLineNumbers/>
      <w:suppressAutoHyphens/>
      <w:autoSpaceDN/>
      <w:adjustRightInd/>
    </w:pPr>
    <w:rPr>
      <w:lang w:eastAsia="ar-SA"/>
    </w:rPr>
  </w:style>
  <w:style w:type="paragraph" w:customStyle="1" w:styleId="1829">
    <w:name w:val="1829"/>
    <w:aliases w:val="baiaagaaboqcaaadtguaaavcbqaaaaaaaaaaaaaaaaaaaaaaaaaaaaaaaaaaaaaaaaaaaaaaaaaaaaaaaaaaaaaaaaaaaaaaaaaaaaaaaaaaaaaaaaaaaaaaaaaaaaaaaaaaaaaaaaaaaaaaaaaaaaaaaaaaaaaaaaaaaaaaaaaaaaaaaaaaaaaaaaaaaaaaaaaaaaaaaaaaaaaaaaaaaaaaaaaaaaaaaaaaaaaa"/>
    <w:basedOn w:val="a"/>
    <w:rsid w:val="005052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173509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f3">
    <w:name w:val="Название Знак"/>
    <w:basedOn w:val="a0"/>
    <w:link w:val="af2"/>
    <w:rsid w:val="00173509"/>
    <w:rPr>
      <w:b/>
      <w:sz w:val="28"/>
      <w:szCs w:val="28"/>
      <w:lang w:val="uk-UA"/>
    </w:rPr>
  </w:style>
  <w:style w:type="character" w:customStyle="1" w:styleId="ae">
    <w:name w:val="Абзац списка Знак"/>
    <w:link w:val="ad"/>
    <w:uiPriority w:val="34"/>
    <w:locked/>
    <w:rsid w:val="00C040F1"/>
    <w:rPr>
      <w:rFonts w:ascii="Calibri" w:eastAsia="Calibri" w:hAnsi="Calibri"/>
      <w:lang w:eastAsia="en-US"/>
    </w:rPr>
  </w:style>
  <w:style w:type="character" w:customStyle="1" w:styleId="2">
    <w:name w:val="Основной текст (2)_"/>
    <w:basedOn w:val="a0"/>
    <w:link w:val="20"/>
    <w:rsid w:val="005B56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607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</w:rPr>
  </w:style>
  <w:style w:type="character" w:customStyle="1" w:styleId="docdata">
    <w:name w:val="docdata"/>
    <w:aliases w:val="docy,v5,5090,baiaagaaboqcaaadfbaaaauieaaaaaaaaaaaaaaaaaaaaaaaaaaaaaaaaaaaaaaaaaaaaaaaaaaaaaaaaaaaaaaaaaaaaaaaaaaaaaaaaaaaaaaaaaaaaaaaaaaaaaaaaaaaaaaaaaaaaaaaaaaaaaaaaaaaaaaaaaaaaaaaaaaaaaaaaaaaaaaaaaaaaaaaaaaaaaaaaaaaaaaaaaaaaaaaaaaaaaaaaaaaaaaa"/>
    <w:rsid w:val="00EC0ABB"/>
  </w:style>
  <w:style w:type="character" w:customStyle="1" w:styleId="af0">
    <w:name w:val="Без интервала Знак"/>
    <w:link w:val="af"/>
    <w:uiPriority w:val="99"/>
    <w:locked/>
    <w:rsid w:val="00F26DE0"/>
    <w:rPr>
      <w:rFonts w:asciiTheme="minorHAnsi" w:eastAsiaTheme="minorEastAsia" w:hAnsiTheme="minorHAnsi" w:cstheme="minorBidi"/>
    </w:rPr>
  </w:style>
  <w:style w:type="paragraph" w:styleId="21">
    <w:name w:val="Body Text 2"/>
    <w:basedOn w:val="a"/>
    <w:link w:val="22"/>
    <w:rsid w:val="008D2B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2BA8"/>
    <w:rPr>
      <w:sz w:val="20"/>
      <w:szCs w:val="20"/>
    </w:rPr>
  </w:style>
  <w:style w:type="paragraph" w:styleId="23">
    <w:name w:val="Body Text Indent 2"/>
    <w:basedOn w:val="a"/>
    <w:link w:val="24"/>
    <w:rsid w:val="008D2B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8D2BA8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C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03B8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483EB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83EB4"/>
    <w:rPr>
      <w:sz w:val="20"/>
      <w:szCs w:val="20"/>
    </w:rPr>
  </w:style>
  <w:style w:type="character" w:styleId="aa">
    <w:name w:val="Hyperlink"/>
    <w:basedOn w:val="a0"/>
    <w:uiPriority w:val="99"/>
    <w:unhideWhenUsed/>
    <w:rsid w:val="00984E8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84E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uk">
    <w:name w:val="buk"/>
    <w:basedOn w:val="a0"/>
    <w:rsid w:val="00984E8A"/>
  </w:style>
  <w:style w:type="character" w:styleId="ac">
    <w:name w:val="FollowedHyperlink"/>
    <w:basedOn w:val="a0"/>
    <w:uiPriority w:val="99"/>
    <w:semiHidden/>
    <w:unhideWhenUsed/>
    <w:rsid w:val="00CC036B"/>
    <w:rPr>
      <w:color w:val="800080" w:themeColor="followedHyperlink"/>
      <w:u w:val="single"/>
    </w:rPr>
  </w:style>
  <w:style w:type="paragraph" w:styleId="ad">
    <w:name w:val="List Paragraph"/>
    <w:basedOn w:val="a"/>
    <w:link w:val="ae"/>
    <w:uiPriority w:val="34"/>
    <w:qFormat/>
    <w:rsid w:val="007116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5521F"/>
  </w:style>
  <w:style w:type="paragraph" w:styleId="af">
    <w:name w:val="No Spacing"/>
    <w:link w:val="af0"/>
    <w:uiPriority w:val="1"/>
    <w:qFormat/>
    <w:rsid w:val="00B20283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510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xfmc1">
    <w:name w:val="xfmc1"/>
    <w:basedOn w:val="a"/>
    <w:rsid w:val="00570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81166320">
    <w:name w:val="xfm_81166320"/>
    <w:basedOn w:val="a0"/>
    <w:rsid w:val="00BD746E"/>
  </w:style>
  <w:style w:type="paragraph" w:customStyle="1" w:styleId="af1">
    <w:name w:val="Содержимое таблицы"/>
    <w:basedOn w:val="a"/>
    <w:rsid w:val="001F5DBE"/>
    <w:pPr>
      <w:suppressLineNumbers/>
      <w:suppressAutoHyphens/>
      <w:autoSpaceDN/>
      <w:adjustRightInd/>
    </w:pPr>
    <w:rPr>
      <w:lang w:eastAsia="ar-SA"/>
    </w:rPr>
  </w:style>
  <w:style w:type="paragraph" w:customStyle="1" w:styleId="1829">
    <w:name w:val="1829"/>
    <w:aliases w:val="baiaagaaboqcaaadtguaaavcbqaaaaaaaaaaaaaaaaaaaaaaaaaaaaaaaaaaaaaaaaaaaaaaaaaaaaaaaaaaaaaaaaaaaaaaaaaaaaaaaaaaaaaaaaaaaaaaaaaaaaaaaaaaaaaaaaaaaaaaaaaaaaaaaaaaaaaaaaaaaaaaaaaaaaaaaaaaaaaaaaaaaaaaaaaaaaaaaaaaaaaaaaaaaaaaaaaaaaaaaaaaaaaa"/>
    <w:basedOn w:val="a"/>
    <w:rsid w:val="005052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173509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f3">
    <w:name w:val="Название Знак"/>
    <w:basedOn w:val="a0"/>
    <w:link w:val="af2"/>
    <w:rsid w:val="00173509"/>
    <w:rPr>
      <w:b/>
      <w:sz w:val="28"/>
      <w:szCs w:val="28"/>
      <w:lang w:val="uk-UA"/>
    </w:rPr>
  </w:style>
  <w:style w:type="character" w:customStyle="1" w:styleId="ae">
    <w:name w:val="Абзац списка Знак"/>
    <w:link w:val="ad"/>
    <w:uiPriority w:val="34"/>
    <w:locked/>
    <w:rsid w:val="00C040F1"/>
    <w:rPr>
      <w:rFonts w:ascii="Calibri" w:eastAsia="Calibri" w:hAnsi="Calibri"/>
      <w:lang w:eastAsia="en-US"/>
    </w:rPr>
  </w:style>
  <w:style w:type="character" w:customStyle="1" w:styleId="2">
    <w:name w:val="Основной текст (2)_"/>
    <w:basedOn w:val="a0"/>
    <w:link w:val="20"/>
    <w:rsid w:val="005B56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607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</w:rPr>
  </w:style>
  <w:style w:type="character" w:customStyle="1" w:styleId="docdata">
    <w:name w:val="docdata"/>
    <w:aliases w:val="docy,v5,5090,baiaagaaboqcaaadfbaaaauieaaaaaaaaaaaaaaaaaaaaaaaaaaaaaaaaaaaaaaaaaaaaaaaaaaaaaaaaaaaaaaaaaaaaaaaaaaaaaaaaaaaaaaaaaaaaaaaaaaaaaaaaaaaaaaaaaaaaaaaaaaaaaaaaaaaaaaaaaaaaaaaaaaaaaaaaaaaaaaaaaaaaaaaaaaaaaaaaaaaaaaaaaaaaaaaaaaaaaaaaaaaaaaa"/>
    <w:rsid w:val="00EC0ABB"/>
  </w:style>
  <w:style w:type="character" w:customStyle="1" w:styleId="af0">
    <w:name w:val="Без интервала Знак"/>
    <w:link w:val="af"/>
    <w:uiPriority w:val="99"/>
    <w:locked/>
    <w:rsid w:val="00F26DE0"/>
    <w:rPr>
      <w:rFonts w:asciiTheme="minorHAnsi" w:eastAsiaTheme="minorEastAsia" w:hAnsiTheme="minorHAnsi" w:cstheme="minorBidi"/>
    </w:rPr>
  </w:style>
  <w:style w:type="paragraph" w:styleId="21">
    <w:name w:val="Body Text 2"/>
    <w:basedOn w:val="a"/>
    <w:link w:val="22"/>
    <w:rsid w:val="008D2B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2BA8"/>
    <w:rPr>
      <w:sz w:val="20"/>
      <w:szCs w:val="20"/>
    </w:rPr>
  </w:style>
  <w:style w:type="paragraph" w:styleId="23">
    <w:name w:val="Body Text Indent 2"/>
    <w:basedOn w:val="a"/>
    <w:link w:val="24"/>
    <w:rsid w:val="008D2B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8D2BA8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C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03B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2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9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7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02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4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31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8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005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326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4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6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5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37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01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7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0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4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BBB6D-CEA1-4BED-9646-09E6EE560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5131</TotalTime>
  <Pages>5</Pages>
  <Words>1709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Олена</dc:creator>
  <cp:lastModifiedBy>RePack by Diakov</cp:lastModifiedBy>
  <cp:revision>509</cp:revision>
  <cp:lastPrinted>2023-06-14T12:21:00Z</cp:lastPrinted>
  <dcterms:created xsi:type="dcterms:W3CDTF">2021-05-21T12:45:00Z</dcterms:created>
  <dcterms:modified xsi:type="dcterms:W3CDTF">2023-06-20T08:31:00Z</dcterms:modified>
</cp:coreProperties>
</file>