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EA3" w:rsidRPr="002B0FFF" w:rsidRDefault="00173509" w:rsidP="00173509">
      <w:pPr>
        <w:pStyle w:val="af2"/>
      </w:pPr>
      <w:r w:rsidRPr="002B0FFF">
        <w:rPr>
          <w:noProof/>
          <w:lang w:val="ru-RU"/>
        </w:rPr>
        <w:drawing>
          <wp:anchor distT="0" distB="0" distL="114300" distR="114300" simplePos="0" relativeHeight="251657728" behindDoc="0" locked="0" layoutInCell="1" allowOverlap="1" wp14:anchorId="62B12394" wp14:editId="40AED921">
            <wp:simplePos x="0" y="0"/>
            <wp:positionH relativeFrom="column">
              <wp:posOffset>2835910</wp:posOffset>
            </wp:positionH>
            <wp:positionV relativeFrom="paragraph">
              <wp:posOffset>-15875</wp:posOffset>
            </wp:positionV>
            <wp:extent cx="450215" cy="571500"/>
            <wp:effectExtent l="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2B0FFF">
        <w:t xml:space="preserve"> </w:t>
      </w:r>
    </w:p>
    <w:p w:rsidR="00173509" w:rsidRPr="002B0FFF" w:rsidRDefault="00173509" w:rsidP="00173509">
      <w:pPr>
        <w:pStyle w:val="af2"/>
      </w:pPr>
      <w:r w:rsidRPr="002B0FFF">
        <w:t>ГЛУХІВСЬКА МІСЬКА РАДА СУМСЬКОЇ ОБЛАСТІ</w:t>
      </w:r>
    </w:p>
    <w:p w:rsidR="00173509" w:rsidRPr="002B0FFF" w:rsidRDefault="00173509" w:rsidP="00173509">
      <w:pPr>
        <w:pStyle w:val="af2"/>
      </w:pPr>
      <w:r w:rsidRPr="002B0FFF">
        <w:t>ВОСЬМЕ СКЛИКАННЯ</w:t>
      </w:r>
    </w:p>
    <w:p w:rsidR="00173509" w:rsidRPr="002B0FFF" w:rsidRDefault="0092251F" w:rsidP="00173509">
      <w:pPr>
        <w:pStyle w:val="af2"/>
      </w:pPr>
      <w:r w:rsidRPr="002B0FFF">
        <w:t>ТРИДЦЯТЬ ШОСТА</w:t>
      </w:r>
      <w:r w:rsidR="00173509" w:rsidRPr="002B0FFF">
        <w:t xml:space="preserve"> СЕСІЯ</w:t>
      </w:r>
    </w:p>
    <w:p w:rsidR="00173509" w:rsidRPr="002B0FFF" w:rsidRDefault="00173509" w:rsidP="00173509">
      <w:pPr>
        <w:pStyle w:val="af2"/>
      </w:pPr>
      <w:r w:rsidRPr="002B0FFF">
        <w:t>ПЕРШЕ ПЛЕНАРНЕ ЗАСІДАННЯ</w:t>
      </w:r>
    </w:p>
    <w:p w:rsidR="00173509" w:rsidRPr="002B0FFF" w:rsidRDefault="00173509" w:rsidP="00173509">
      <w:pPr>
        <w:pStyle w:val="af2"/>
        <w:spacing w:line="360" w:lineRule="auto"/>
        <w:rPr>
          <w:bCs/>
          <w:sz w:val="32"/>
        </w:rPr>
      </w:pPr>
      <w:r w:rsidRPr="002B0FFF">
        <w:rPr>
          <w:bCs/>
          <w:sz w:val="32"/>
        </w:rPr>
        <w:t xml:space="preserve">Р І Ш Е Н </w:t>
      </w:r>
      <w:proofErr w:type="spellStart"/>
      <w:r w:rsidRPr="002B0FFF">
        <w:rPr>
          <w:bCs/>
          <w:sz w:val="32"/>
        </w:rPr>
        <w:t>Н</w:t>
      </w:r>
      <w:proofErr w:type="spellEnd"/>
      <w:r w:rsidRPr="002B0FFF">
        <w:rPr>
          <w:bCs/>
          <w:sz w:val="32"/>
        </w:rPr>
        <w:t xml:space="preserve"> Я </w:t>
      </w:r>
    </w:p>
    <w:p w:rsidR="00173509" w:rsidRPr="002B0FFF" w:rsidRDefault="004758DC" w:rsidP="00173509">
      <w:pPr>
        <w:rPr>
          <w:sz w:val="28"/>
          <w:szCs w:val="28"/>
          <w:lang w:val="uk-UA"/>
        </w:rPr>
      </w:pPr>
      <w:r>
        <w:rPr>
          <w:sz w:val="28"/>
          <w:szCs w:val="28"/>
          <w:lang w:val="uk-UA"/>
        </w:rPr>
        <w:t xml:space="preserve">  </w:t>
      </w:r>
      <w:r w:rsidR="00173509" w:rsidRPr="002B0FFF">
        <w:rPr>
          <w:sz w:val="28"/>
          <w:szCs w:val="28"/>
          <w:lang w:val="uk-UA"/>
        </w:rPr>
        <w:t xml:space="preserve"> </w:t>
      </w:r>
      <w:r>
        <w:rPr>
          <w:sz w:val="28"/>
          <w:szCs w:val="28"/>
          <w:lang w:val="uk-UA"/>
        </w:rPr>
        <w:t>29.03.2024</w:t>
      </w:r>
      <w:r w:rsidR="00173509" w:rsidRPr="002B0FFF">
        <w:rPr>
          <w:sz w:val="28"/>
          <w:szCs w:val="28"/>
          <w:lang w:val="uk-UA"/>
        </w:rPr>
        <w:t xml:space="preserve"> </w:t>
      </w:r>
      <w:r w:rsidR="00173509" w:rsidRPr="002B0FFF">
        <w:rPr>
          <w:b/>
          <w:sz w:val="28"/>
          <w:szCs w:val="28"/>
          <w:lang w:val="uk-UA"/>
        </w:rPr>
        <w:t xml:space="preserve">                                </w:t>
      </w:r>
      <w:r>
        <w:rPr>
          <w:b/>
          <w:sz w:val="28"/>
          <w:szCs w:val="28"/>
          <w:lang w:val="uk-UA"/>
        </w:rPr>
        <w:t xml:space="preserve"> </w:t>
      </w:r>
      <w:r w:rsidR="00173509" w:rsidRPr="002B0FFF">
        <w:rPr>
          <w:b/>
          <w:sz w:val="28"/>
          <w:szCs w:val="28"/>
          <w:lang w:val="uk-UA"/>
        </w:rPr>
        <w:t xml:space="preserve">   </w:t>
      </w:r>
      <w:r w:rsidR="00173509" w:rsidRPr="002B0FFF">
        <w:rPr>
          <w:sz w:val="28"/>
          <w:szCs w:val="28"/>
          <w:lang w:val="uk-UA"/>
        </w:rPr>
        <w:t>м. Глухів</w:t>
      </w:r>
      <w:r w:rsidR="00173509" w:rsidRPr="002B0FFF">
        <w:rPr>
          <w:b/>
          <w:sz w:val="28"/>
          <w:szCs w:val="28"/>
          <w:lang w:val="uk-UA"/>
        </w:rPr>
        <w:t xml:space="preserve"> </w:t>
      </w:r>
      <w:r w:rsidR="00173509" w:rsidRPr="002B0FFF">
        <w:rPr>
          <w:b/>
          <w:sz w:val="28"/>
          <w:szCs w:val="28"/>
          <w:lang w:val="uk-UA"/>
        </w:rPr>
        <w:tab/>
        <w:t xml:space="preserve">          </w:t>
      </w:r>
      <w:r w:rsidR="00173509" w:rsidRPr="002B0FFF">
        <w:rPr>
          <w:sz w:val="28"/>
          <w:szCs w:val="28"/>
          <w:lang w:val="uk-UA"/>
        </w:rPr>
        <w:t xml:space="preserve">               № </w:t>
      </w:r>
      <w:r>
        <w:rPr>
          <w:sz w:val="28"/>
          <w:szCs w:val="28"/>
          <w:lang w:val="uk-UA"/>
        </w:rPr>
        <w:t>806</w:t>
      </w:r>
    </w:p>
    <w:p w:rsidR="00173509" w:rsidRPr="002B0FFF" w:rsidRDefault="00173509" w:rsidP="00173509">
      <w:pPr>
        <w:rPr>
          <w:b/>
          <w:sz w:val="26"/>
          <w:szCs w:val="26"/>
          <w:lang w:val="uk-UA"/>
        </w:rPr>
      </w:pPr>
      <w:r w:rsidRPr="002B0FFF">
        <w:rPr>
          <w:b/>
          <w:sz w:val="26"/>
          <w:szCs w:val="26"/>
          <w:lang w:val="uk-UA"/>
        </w:rPr>
        <w:t xml:space="preserve"> </w:t>
      </w:r>
    </w:p>
    <w:p w:rsidR="00173509" w:rsidRPr="002B0FFF" w:rsidRDefault="00173509" w:rsidP="00173509">
      <w:pPr>
        <w:rPr>
          <w:b/>
          <w:sz w:val="26"/>
          <w:szCs w:val="26"/>
          <w:lang w:val="uk-UA"/>
        </w:rPr>
      </w:pPr>
    </w:p>
    <w:p w:rsidR="00C90941" w:rsidRPr="002B0FFF" w:rsidRDefault="00C90941" w:rsidP="00173509">
      <w:pPr>
        <w:pStyle w:val="1"/>
        <w:rPr>
          <w:i w:val="0"/>
          <w:iCs w:val="0"/>
          <w:color w:val="000000"/>
          <w:sz w:val="28"/>
          <w:szCs w:val="28"/>
        </w:rPr>
      </w:pPr>
      <w:r w:rsidRPr="002B0FFF">
        <w:rPr>
          <w:i w:val="0"/>
          <w:iCs w:val="0"/>
          <w:color w:val="000000"/>
          <w:sz w:val="28"/>
          <w:szCs w:val="28"/>
        </w:rPr>
        <w:t>Про з</w:t>
      </w:r>
      <w:r w:rsidR="008B61B7" w:rsidRPr="002B0FFF">
        <w:rPr>
          <w:i w:val="0"/>
          <w:iCs w:val="0"/>
          <w:color w:val="000000"/>
          <w:sz w:val="28"/>
          <w:szCs w:val="28"/>
        </w:rPr>
        <w:t xml:space="preserve">віт міського голови </w:t>
      </w:r>
    </w:p>
    <w:p w:rsidR="00173509" w:rsidRPr="002B0FFF" w:rsidRDefault="008B61B7" w:rsidP="00173509">
      <w:pPr>
        <w:pStyle w:val="1"/>
        <w:rPr>
          <w:i w:val="0"/>
          <w:iCs w:val="0"/>
          <w:color w:val="000000"/>
          <w:sz w:val="28"/>
          <w:szCs w:val="28"/>
        </w:rPr>
      </w:pPr>
      <w:r w:rsidRPr="002B0FFF">
        <w:rPr>
          <w:i w:val="0"/>
          <w:iCs w:val="0"/>
          <w:color w:val="000000"/>
          <w:sz w:val="28"/>
          <w:szCs w:val="28"/>
        </w:rPr>
        <w:t>про роботу за 202</w:t>
      </w:r>
      <w:r w:rsidR="00953B58" w:rsidRPr="002B0FFF">
        <w:rPr>
          <w:i w:val="0"/>
          <w:iCs w:val="0"/>
          <w:color w:val="000000"/>
          <w:sz w:val="28"/>
          <w:szCs w:val="28"/>
        </w:rPr>
        <w:t>3</w:t>
      </w:r>
      <w:r w:rsidRPr="002B0FFF">
        <w:rPr>
          <w:i w:val="0"/>
          <w:iCs w:val="0"/>
          <w:color w:val="000000"/>
          <w:sz w:val="28"/>
          <w:szCs w:val="28"/>
        </w:rPr>
        <w:t xml:space="preserve"> рік</w:t>
      </w:r>
    </w:p>
    <w:p w:rsidR="00173509" w:rsidRPr="002B0FFF" w:rsidRDefault="00173509" w:rsidP="00173509">
      <w:pPr>
        <w:shd w:val="clear" w:color="auto" w:fill="FFFFFF"/>
        <w:tabs>
          <w:tab w:val="left" w:pos="709"/>
        </w:tabs>
        <w:spacing w:line="276" w:lineRule="auto"/>
        <w:jc w:val="both"/>
        <w:rPr>
          <w:b/>
          <w:lang w:val="uk-UA"/>
        </w:rPr>
      </w:pPr>
    </w:p>
    <w:p w:rsidR="00173509" w:rsidRPr="002B0FFF" w:rsidRDefault="00173509" w:rsidP="00173509">
      <w:pPr>
        <w:jc w:val="both"/>
        <w:rPr>
          <w:color w:val="000000"/>
          <w:sz w:val="28"/>
          <w:szCs w:val="28"/>
          <w:lang w:val="uk-UA"/>
        </w:rPr>
      </w:pPr>
      <w:r w:rsidRPr="002B0FFF">
        <w:rPr>
          <w:color w:val="000000"/>
          <w:sz w:val="28"/>
          <w:szCs w:val="28"/>
          <w:lang w:val="uk-UA"/>
        </w:rPr>
        <w:tab/>
      </w:r>
      <w:r w:rsidR="007D6F98" w:rsidRPr="002B0FFF">
        <w:rPr>
          <w:color w:val="000000"/>
          <w:sz w:val="28"/>
          <w:szCs w:val="28"/>
          <w:lang w:val="uk-UA"/>
        </w:rPr>
        <w:t>Розглянувши звіт міського голови про роб</w:t>
      </w:r>
      <w:r w:rsidR="000B204C" w:rsidRPr="002B0FFF">
        <w:rPr>
          <w:color w:val="000000"/>
          <w:sz w:val="28"/>
          <w:szCs w:val="28"/>
          <w:lang w:val="uk-UA"/>
        </w:rPr>
        <w:t>от</w:t>
      </w:r>
      <w:r w:rsidR="007D6F98" w:rsidRPr="002B0FFF">
        <w:rPr>
          <w:color w:val="000000"/>
          <w:sz w:val="28"/>
          <w:szCs w:val="28"/>
          <w:lang w:val="uk-UA"/>
        </w:rPr>
        <w:t>у за 202</w:t>
      </w:r>
      <w:r w:rsidR="0092251F" w:rsidRPr="002B0FFF">
        <w:rPr>
          <w:color w:val="000000"/>
          <w:sz w:val="28"/>
          <w:szCs w:val="28"/>
          <w:lang w:val="uk-UA"/>
        </w:rPr>
        <w:t>3</w:t>
      </w:r>
      <w:r w:rsidR="007D6F98" w:rsidRPr="002B0FFF">
        <w:rPr>
          <w:color w:val="000000"/>
          <w:sz w:val="28"/>
          <w:szCs w:val="28"/>
          <w:lang w:val="uk-UA"/>
        </w:rPr>
        <w:t xml:space="preserve"> рік, відповідно до </w:t>
      </w:r>
      <w:r w:rsidR="008B61B7" w:rsidRPr="002B0FFF">
        <w:rPr>
          <w:color w:val="000000"/>
          <w:sz w:val="28"/>
          <w:szCs w:val="28"/>
          <w:lang w:val="uk-UA"/>
        </w:rPr>
        <w:t xml:space="preserve">статті 42 </w:t>
      </w:r>
      <w:r w:rsidRPr="002B0FFF">
        <w:rPr>
          <w:color w:val="000000"/>
          <w:sz w:val="28"/>
          <w:szCs w:val="28"/>
          <w:lang w:val="uk-UA"/>
        </w:rPr>
        <w:t>Закону України «Про місцеве самоврядування в Україні»,</w:t>
      </w:r>
      <w:r w:rsidR="007D6F98" w:rsidRPr="002B0FFF">
        <w:rPr>
          <w:color w:val="000000"/>
          <w:sz w:val="28"/>
          <w:szCs w:val="28"/>
          <w:lang w:val="uk-UA"/>
        </w:rPr>
        <w:t xml:space="preserve"> керуючись статтею 25 та частиною першою статті 59 «Про місцеве самоврядування в Україні»</w:t>
      </w:r>
      <w:r w:rsidR="000B204C" w:rsidRPr="002B0FFF">
        <w:rPr>
          <w:color w:val="000000"/>
          <w:sz w:val="28"/>
          <w:szCs w:val="28"/>
          <w:lang w:val="uk-UA"/>
        </w:rPr>
        <w:t>,</w:t>
      </w:r>
      <w:r w:rsidRPr="002B0FFF">
        <w:rPr>
          <w:color w:val="000000"/>
          <w:sz w:val="28"/>
          <w:szCs w:val="28"/>
          <w:lang w:val="uk-UA"/>
        </w:rPr>
        <w:t xml:space="preserve"> </w:t>
      </w:r>
      <w:r w:rsidRPr="002B0FFF">
        <w:rPr>
          <w:b/>
          <w:color w:val="000000"/>
          <w:sz w:val="28"/>
          <w:szCs w:val="28"/>
          <w:lang w:val="uk-UA"/>
        </w:rPr>
        <w:t>міська  рада ВИРІШИЛА:</w:t>
      </w:r>
    </w:p>
    <w:p w:rsidR="00C040F1" w:rsidRPr="002B0FFF" w:rsidRDefault="00C040F1" w:rsidP="00C040F1">
      <w:pPr>
        <w:ind w:firstLine="720"/>
        <w:jc w:val="both"/>
        <w:rPr>
          <w:color w:val="000000"/>
          <w:sz w:val="28"/>
          <w:szCs w:val="28"/>
          <w:lang w:val="uk-UA"/>
        </w:rPr>
      </w:pPr>
      <w:r w:rsidRPr="002B0FFF">
        <w:rPr>
          <w:color w:val="000000"/>
          <w:sz w:val="28"/>
          <w:szCs w:val="28"/>
          <w:lang w:val="uk-UA"/>
        </w:rPr>
        <w:t xml:space="preserve">1. </w:t>
      </w:r>
      <w:r w:rsidR="007D6F98" w:rsidRPr="002B0FFF">
        <w:rPr>
          <w:color w:val="000000"/>
          <w:sz w:val="28"/>
          <w:szCs w:val="28"/>
          <w:lang w:val="uk-UA"/>
        </w:rPr>
        <w:t>З</w:t>
      </w:r>
      <w:r w:rsidR="00C90941" w:rsidRPr="002B0FFF">
        <w:rPr>
          <w:color w:val="000000"/>
          <w:sz w:val="28"/>
          <w:szCs w:val="28"/>
          <w:lang w:val="uk-UA"/>
        </w:rPr>
        <w:t>віт</w:t>
      </w:r>
      <w:r w:rsidR="00E858B4" w:rsidRPr="002B0FFF">
        <w:rPr>
          <w:color w:val="000000"/>
          <w:sz w:val="28"/>
          <w:szCs w:val="28"/>
          <w:lang w:val="uk-UA"/>
        </w:rPr>
        <w:t xml:space="preserve"> міськ</w:t>
      </w:r>
      <w:r w:rsidR="00C90941" w:rsidRPr="002B0FFF">
        <w:rPr>
          <w:color w:val="000000"/>
          <w:sz w:val="28"/>
          <w:szCs w:val="28"/>
          <w:lang w:val="uk-UA"/>
        </w:rPr>
        <w:t>ого г</w:t>
      </w:r>
      <w:r w:rsidR="00E858B4" w:rsidRPr="002B0FFF">
        <w:rPr>
          <w:color w:val="000000"/>
          <w:sz w:val="28"/>
          <w:szCs w:val="28"/>
          <w:lang w:val="uk-UA"/>
        </w:rPr>
        <w:t>олов</w:t>
      </w:r>
      <w:r w:rsidR="00C90941" w:rsidRPr="002B0FFF">
        <w:rPr>
          <w:color w:val="000000"/>
          <w:sz w:val="28"/>
          <w:szCs w:val="28"/>
          <w:lang w:val="uk-UA"/>
        </w:rPr>
        <w:t>и про</w:t>
      </w:r>
      <w:r w:rsidR="00E858B4" w:rsidRPr="002B0FFF">
        <w:rPr>
          <w:color w:val="000000"/>
          <w:sz w:val="28"/>
          <w:szCs w:val="28"/>
          <w:lang w:val="uk-UA"/>
        </w:rPr>
        <w:t xml:space="preserve"> робот</w:t>
      </w:r>
      <w:r w:rsidR="00C90941" w:rsidRPr="002B0FFF">
        <w:rPr>
          <w:color w:val="000000"/>
          <w:sz w:val="28"/>
          <w:szCs w:val="28"/>
          <w:lang w:val="uk-UA"/>
        </w:rPr>
        <w:t>у</w:t>
      </w:r>
      <w:r w:rsidR="00E858B4" w:rsidRPr="002B0FFF">
        <w:rPr>
          <w:color w:val="000000"/>
          <w:sz w:val="28"/>
          <w:szCs w:val="28"/>
          <w:lang w:val="uk-UA"/>
        </w:rPr>
        <w:t xml:space="preserve"> </w:t>
      </w:r>
      <w:r w:rsidR="00631D4F" w:rsidRPr="002B0FFF">
        <w:rPr>
          <w:color w:val="000000"/>
          <w:sz w:val="28"/>
          <w:szCs w:val="28"/>
          <w:lang w:val="uk-UA"/>
        </w:rPr>
        <w:t>за 202</w:t>
      </w:r>
      <w:r w:rsidR="0092251F" w:rsidRPr="002B0FFF">
        <w:rPr>
          <w:color w:val="000000"/>
          <w:sz w:val="28"/>
          <w:szCs w:val="28"/>
          <w:lang w:val="uk-UA"/>
        </w:rPr>
        <w:t>3</w:t>
      </w:r>
      <w:r w:rsidR="00631D4F" w:rsidRPr="002B0FFF">
        <w:rPr>
          <w:color w:val="000000"/>
          <w:sz w:val="28"/>
          <w:szCs w:val="28"/>
          <w:lang w:val="uk-UA"/>
        </w:rPr>
        <w:t xml:space="preserve"> </w:t>
      </w:r>
      <w:r w:rsidR="007E4A51" w:rsidRPr="002B0FFF">
        <w:rPr>
          <w:color w:val="000000"/>
          <w:sz w:val="28"/>
          <w:szCs w:val="28"/>
          <w:lang w:val="uk-UA"/>
        </w:rPr>
        <w:t>рік</w:t>
      </w:r>
      <w:r w:rsidR="00173509" w:rsidRPr="002B0FFF">
        <w:rPr>
          <w:color w:val="000000"/>
          <w:sz w:val="28"/>
          <w:szCs w:val="28"/>
          <w:lang w:val="uk-UA"/>
        </w:rPr>
        <w:t xml:space="preserve"> </w:t>
      </w:r>
      <w:r w:rsidR="00E858B4" w:rsidRPr="002B0FFF">
        <w:rPr>
          <w:color w:val="000000"/>
          <w:sz w:val="28"/>
          <w:szCs w:val="28"/>
          <w:lang w:val="uk-UA"/>
        </w:rPr>
        <w:t xml:space="preserve">взяти до відома </w:t>
      </w:r>
      <w:r w:rsidR="000E68E0" w:rsidRPr="002B0FFF">
        <w:rPr>
          <w:color w:val="000000"/>
          <w:sz w:val="28"/>
          <w:szCs w:val="28"/>
          <w:lang w:val="uk-UA"/>
        </w:rPr>
        <w:t>(додається).</w:t>
      </w:r>
    </w:p>
    <w:p w:rsidR="00C040F1" w:rsidRPr="002B0FFF" w:rsidRDefault="00B45077" w:rsidP="00C040F1">
      <w:pPr>
        <w:ind w:firstLine="720"/>
        <w:jc w:val="both"/>
        <w:rPr>
          <w:color w:val="000000"/>
          <w:sz w:val="28"/>
          <w:szCs w:val="28"/>
          <w:lang w:val="uk-UA"/>
        </w:rPr>
      </w:pPr>
      <w:r w:rsidRPr="002B0FFF">
        <w:rPr>
          <w:color w:val="000000"/>
          <w:sz w:val="28"/>
          <w:szCs w:val="28"/>
          <w:lang w:val="uk-UA"/>
        </w:rPr>
        <w:t xml:space="preserve">2. </w:t>
      </w:r>
      <w:r w:rsidR="007D6F98" w:rsidRPr="002B0FFF">
        <w:rPr>
          <w:color w:val="000000"/>
          <w:sz w:val="28"/>
          <w:szCs w:val="28"/>
          <w:lang w:val="uk-UA"/>
        </w:rPr>
        <w:t xml:space="preserve">Відділу з питань </w:t>
      </w:r>
      <w:r w:rsidR="00924EBF" w:rsidRPr="002B0FFF">
        <w:rPr>
          <w:color w:val="000000"/>
          <w:sz w:val="28"/>
          <w:szCs w:val="28"/>
          <w:lang w:val="uk-UA"/>
        </w:rPr>
        <w:t>інформаційної та правоохоронної діяльності апарату Глухівської міської</w:t>
      </w:r>
      <w:r w:rsidR="000B204C" w:rsidRPr="002B0FFF">
        <w:rPr>
          <w:color w:val="000000"/>
          <w:sz w:val="28"/>
          <w:szCs w:val="28"/>
          <w:lang w:val="uk-UA"/>
        </w:rPr>
        <w:t xml:space="preserve"> ради та </w:t>
      </w:r>
      <w:r w:rsidR="004F3C0B">
        <w:rPr>
          <w:color w:val="000000"/>
          <w:sz w:val="28"/>
          <w:szCs w:val="28"/>
          <w:lang w:val="uk-UA"/>
        </w:rPr>
        <w:t xml:space="preserve">її </w:t>
      </w:r>
      <w:r w:rsidR="000B204C" w:rsidRPr="002B0FFF">
        <w:rPr>
          <w:color w:val="000000"/>
          <w:sz w:val="28"/>
          <w:szCs w:val="28"/>
          <w:lang w:val="uk-UA"/>
        </w:rPr>
        <w:t>виконавчого комітету (</w:t>
      </w:r>
      <w:r w:rsidR="00924EBF" w:rsidRPr="002B0FFF">
        <w:rPr>
          <w:color w:val="000000"/>
          <w:sz w:val="28"/>
          <w:szCs w:val="28"/>
          <w:lang w:val="uk-UA"/>
        </w:rPr>
        <w:t xml:space="preserve">начальник – </w:t>
      </w:r>
      <w:proofErr w:type="spellStart"/>
      <w:r w:rsidR="00924EBF" w:rsidRPr="002B0FFF">
        <w:rPr>
          <w:color w:val="000000"/>
          <w:sz w:val="28"/>
          <w:szCs w:val="28"/>
          <w:lang w:val="uk-UA"/>
        </w:rPr>
        <w:t>Дєдіщева</w:t>
      </w:r>
      <w:proofErr w:type="spellEnd"/>
      <w:r w:rsidR="00924EBF" w:rsidRPr="002B0FFF">
        <w:rPr>
          <w:color w:val="000000"/>
          <w:sz w:val="28"/>
          <w:szCs w:val="28"/>
          <w:lang w:val="uk-UA"/>
        </w:rPr>
        <w:t xml:space="preserve"> І.М.) </w:t>
      </w:r>
      <w:r w:rsidR="00E858B4" w:rsidRPr="002B0FFF">
        <w:rPr>
          <w:color w:val="000000"/>
          <w:sz w:val="28"/>
          <w:szCs w:val="28"/>
          <w:lang w:val="uk-UA"/>
        </w:rPr>
        <w:t xml:space="preserve">оприлюднити </w:t>
      </w:r>
      <w:r w:rsidR="0080790A" w:rsidRPr="002B0FFF">
        <w:rPr>
          <w:color w:val="000000"/>
          <w:sz w:val="28"/>
          <w:szCs w:val="28"/>
          <w:lang w:val="uk-UA"/>
        </w:rPr>
        <w:t>звіт міського голови про роботу за 202</w:t>
      </w:r>
      <w:r w:rsidR="0092251F" w:rsidRPr="002B0FFF">
        <w:rPr>
          <w:color w:val="000000"/>
          <w:sz w:val="28"/>
          <w:szCs w:val="28"/>
          <w:lang w:val="uk-UA"/>
        </w:rPr>
        <w:t>3</w:t>
      </w:r>
      <w:r w:rsidR="0080790A" w:rsidRPr="002B0FFF">
        <w:rPr>
          <w:color w:val="000000"/>
          <w:sz w:val="28"/>
          <w:szCs w:val="28"/>
          <w:lang w:val="uk-UA"/>
        </w:rPr>
        <w:t xml:space="preserve"> рік </w:t>
      </w:r>
      <w:r w:rsidR="00E858B4" w:rsidRPr="002B0FFF">
        <w:rPr>
          <w:color w:val="000000"/>
          <w:sz w:val="28"/>
          <w:szCs w:val="28"/>
          <w:lang w:val="uk-UA"/>
        </w:rPr>
        <w:t>на офіційному веб</w:t>
      </w:r>
      <w:r w:rsidR="0080790A" w:rsidRPr="002B0FFF">
        <w:rPr>
          <w:color w:val="000000"/>
          <w:sz w:val="28"/>
          <w:szCs w:val="28"/>
          <w:lang w:val="uk-UA"/>
        </w:rPr>
        <w:t>-сайті Глухівської міської ради.</w:t>
      </w:r>
    </w:p>
    <w:p w:rsidR="00E858B4" w:rsidRPr="002B0FFF" w:rsidRDefault="00E858B4" w:rsidP="00C040F1">
      <w:pPr>
        <w:ind w:firstLine="720"/>
        <w:jc w:val="both"/>
        <w:rPr>
          <w:color w:val="000000"/>
          <w:sz w:val="28"/>
          <w:szCs w:val="28"/>
          <w:lang w:val="uk-UA"/>
        </w:rPr>
      </w:pPr>
      <w:r w:rsidRPr="002B0FFF">
        <w:rPr>
          <w:color w:val="000000"/>
          <w:sz w:val="28"/>
          <w:szCs w:val="28"/>
          <w:lang w:val="uk-UA"/>
        </w:rPr>
        <w:t>3.</w:t>
      </w:r>
      <w:r w:rsidR="00953B58" w:rsidRPr="002B0FFF">
        <w:rPr>
          <w:color w:val="000000"/>
          <w:sz w:val="28"/>
          <w:szCs w:val="28"/>
          <w:lang w:val="uk-UA"/>
        </w:rPr>
        <w:t xml:space="preserve"> </w:t>
      </w:r>
      <w:r w:rsidRPr="002B0FFF">
        <w:rPr>
          <w:color w:val="000000"/>
          <w:sz w:val="28"/>
          <w:szCs w:val="28"/>
          <w:lang w:val="uk-UA"/>
        </w:rPr>
        <w:t>Контроль за виконанням цього рішення покласти на голів постійних комісій міської ради.</w:t>
      </w:r>
    </w:p>
    <w:p w:rsidR="007E4A51" w:rsidRPr="002B0FFF" w:rsidRDefault="007E4A51" w:rsidP="000E68E0">
      <w:pPr>
        <w:jc w:val="both"/>
        <w:rPr>
          <w:color w:val="000000"/>
          <w:sz w:val="28"/>
          <w:szCs w:val="28"/>
          <w:lang w:val="uk-UA"/>
        </w:rPr>
      </w:pPr>
    </w:p>
    <w:p w:rsidR="000C765A" w:rsidRPr="002B0FFF" w:rsidRDefault="00A74738" w:rsidP="000E68E0">
      <w:pPr>
        <w:jc w:val="both"/>
        <w:rPr>
          <w:color w:val="000000"/>
          <w:sz w:val="28"/>
          <w:szCs w:val="28"/>
          <w:lang w:val="uk-UA"/>
        </w:rPr>
      </w:pPr>
      <w:r w:rsidRPr="002B0FFF">
        <w:rPr>
          <w:color w:val="000000"/>
          <w:sz w:val="28"/>
          <w:szCs w:val="28"/>
          <w:lang w:val="uk-UA"/>
        </w:rPr>
        <w:tab/>
      </w:r>
    </w:p>
    <w:p w:rsidR="000C765A" w:rsidRPr="002B0FFF" w:rsidRDefault="000C765A" w:rsidP="000E68E0">
      <w:pPr>
        <w:jc w:val="both"/>
        <w:rPr>
          <w:color w:val="000000"/>
          <w:sz w:val="28"/>
          <w:szCs w:val="28"/>
          <w:lang w:val="uk-UA"/>
        </w:rPr>
      </w:pPr>
    </w:p>
    <w:p w:rsidR="000C765A" w:rsidRPr="002B0FFF" w:rsidRDefault="000C765A" w:rsidP="000C765A">
      <w:pPr>
        <w:jc w:val="both"/>
        <w:rPr>
          <w:b/>
          <w:color w:val="000000"/>
          <w:sz w:val="28"/>
          <w:szCs w:val="28"/>
          <w:lang w:val="uk-UA"/>
        </w:rPr>
      </w:pPr>
      <w:r w:rsidRPr="002B0FFF">
        <w:rPr>
          <w:b/>
          <w:color w:val="000000"/>
          <w:sz w:val="28"/>
          <w:szCs w:val="28"/>
          <w:lang w:val="uk-UA"/>
        </w:rPr>
        <w:t>Міський  голова                                                                 Надія ВАЙЛО</w:t>
      </w:r>
    </w:p>
    <w:p w:rsidR="000C765A" w:rsidRPr="002B0FFF" w:rsidRDefault="000C765A" w:rsidP="000C765A">
      <w:pPr>
        <w:jc w:val="both"/>
        <w:rPr>
          <w:b/>
          <w:color w:val="000000"/>
          <w:sz w:val="28"/>
          <w:szCs w:val="28"/>
          <w:lang w:val="uk-UA"/>
        </w:rPr>
      </w:pPr>
    </w:p>
    <w:p w:rsidR="00483EB4" w:rsidRPr="002B0FFF" w:rsidRDefault="00483EB4">
      <w:pPr>
        <w:widowControl/>
        <w:autoSpaceDE/>
        <w:autoSpaceDN/>
        <w:adjustRightInd/>
        <w:spacing w:after="200" w:line="276" w:lineRule="auto"/>
        <w:rPr>
          <w:color w:val="000000"/>
          <w:sz w:val="28"/>
          <w:szCs w:val="28"/>
          <w:lang w:val="uk-UA"/>
        </w:rPr>
      </w:pPr>
      <w:r w:rsidRPr="002B0FFF">
        <w:rPr>
          <w:color w:val="000000"/>
          <w:sz w:val="28"/>
          <w:szCs w:val="28"/>
          <w:lang w:val="uk-UA"/>
        </w:rPr>
        <w:br w:type="page"/>
      </w:r>
    </w:p>
    <w:p w:rsidR="00173509" w:rsidRPr="002B0FFF" w:rsidRDefault="00173509" w:rsidP="0029140F">
      <w:pPr>
        <w:ind w:firstLine="6237"/>
        <w:jc w:val="both"/>
        <w:rPr>
          <w:color w:val="000000"/>
          <w:sz w:val="28"/>
          <w:szCs w:val="28"/>
          <w:lang w:val="uk-UA"/>
        </w:rPr>
        <w:sectPr w:rsidR="00173509" w:rsidRPr="002B0FFF" w:rsidSect="00083EA3">
          <w:type w:val="continuous"/>
          <w:pgSz w:w="11907" w:h="16839" w:code="9"/>
          <w:pgMar w:top="1134" w:right="567" w:bottom="1134" w:left="1701" w:header="709" w:footer="709" w:gutter="0"/>
          <w:cols w:space="60"/>
          <w:noEndnote/>
          <w:docGrid w:linePitch="272"/>
        </w:sectPr>
      </w:pPr>
    </w:p>
    <w:p w:rsidR="00483EB4" w:rsidRPr="002B0FFF" w:rsidRDefault="00483EB4" w:rsidP="0029140F">
      <w:pPr>
        <w:ind w:firstLine="6237"/>
        <w:jc w:val="both"/>
        <w:rPr>
          <w:color w:val="000000"/>
          <w:sz w:val="28"/>
          <w:szCs w:val="28"/>
          <w:lang w:val="uk-UA"/>
        </w:rPr>
      </w:pPr>
      <w:r w:rsidRPr="002B0FFF">
        <w:rPr>
          <w:color w:val="000000"/>
          <w:sz w:val="28"/>
          <w:szCs w:val="28"/>
          <w:lang w:val="uk-UA"/>
        </w:rPr>
        <w:lastRenderedPageBreak/>
        <w:t>Додаток</w:t>
      </w:r>
    </w:p>
    <w:p w:rsidR="00483EB4" w:rsidRPr="002B0FFF" w:rsidRDefault="00483EB4" w:rsidP="00173509">
      <w:pPr>
        <w:ind w:firstLine="6237"/>
        <w:jc w:val="both"/>
        <w:rPr>
          <w:color w:val="000000"/>
          <w:sz w:val="28"/>
          <w:szCs w:val="28"/>
          <w:lang w:val="uk-UA"/>
        </w:rPr>
      </w:pPr>
      <w:r w:rsidRPr="002B0FFF">
        <w:rPr>
          <w:color w:val="000000"/>
          <w:sz w:val="28"/>
          <w:szCs w:val="28"/>
          <w:lang w:val="uk-UA"/>
        </w:rPr>
        <w:t xml:space="preserve">до </w:t>
      </w:r>
      <w:r w:rsidR="00782F3E" w:rsidRPr="002B0FFF">
        <w:rPr>
          <w:color w:val="000000"/>
          <w:sz w:val="28"/>
          <w:szCs w:val="28"/>
          <w:lang w:val="uk-UA"/>
        </w:rPr>
        <w:t>р</w:t>
      </w:r>
      <w:r w:rsidRPr="002B0FFF">
        <w:rPr>
          <w:color w:val="000000"/>
          <w:sz w:val="28"/>
          <w:szCs w:val="28"/>
          <w:lang w:val="uk-UA"/>
        </w:rPr>
        <w:t xml:space="preserve">ішення </w:t>
      </w:r>
      <w:r w:rsidR="00173509" w:rsidRPr="002B0FFF">
        <w:rPr>
          <w:color w:val="000000"/>
          <w:sz w:val="28"/>
          <w:szCs w:val="28"/>
          <w:lang w:val="uk-UA"/>
        </w:rPr>
        <w:t>міської ради</w:t>
      </w:r>
    </w:p>
    <w:p w:rsidR="00483EB4" w:rsidRPr="002B0FFF" w:rsidRDefault="004758DC" w:rsidP="0029140F">
      <w:pPr>
        <w:ind w:firstLine="6237"/>
        <w:jc w:val="both"/>
        <w:rPr>
          <w:color w:val="000000"/>
          <w:sz w:val="28"/>
          <w:szCs w:val="28"/>
          <w:lang w:val="uk-UA"/>
        </w:rPr>
      </w:pPr>
      <w:r>
        <w:rPr>
          <w:color w:val="000000"/>
          <w:sz w:val="28"/>
          <w:szCs w:val="28"/>
          <w:lang w:val="uk-UA"/>
        </w:rPr>
        <w:t>29.03.2024</w:t>
      </w:r>
      <w:bookmarkStart w:id="0" w:name="_GoBack"/>
      <w:bookmarkEnd w:id="0"/>
      <w:r w:rsidR="00483EB4" w:rsidRPr="002B0FFF">
        <w:rPr>
          <w:color w:val="000000"/>
          <w:sz w:val="28"/>
          <w:szCs w:val="28"/>
          <w:lang w:val="uk-UA"/>
        </w:rPr>
        <w:t xml:space="preserve">   №</w:t>
      </w:r>
      <w:r w:rsidR="000B2CE2" w:rsidRPr="002B0FFF">
        <w:rPr>
          <w:color w:val="000000"/>
          <w:sz w:val="28"/>
          <w:szCs w:val="28"/>
          <w:lang w:val="uk-UA"/>
        </w:rPr>
        <w:t xml:space="preserve"> </w:t>
      </w:r>
      <w:r>
        <w:rPr>
          <w:color w:val="000000"/>
          <w:sz w:val="28"/>
          <w:szCs w:val="28"/>
          <w:lang w:val="uk-UA"/>
        </w:rPr>
        <w:t>806</w:t>
      </w:r>
    </w:p>
    <w:p w:rsidR="00483EB4" w:rsidRPr="002B0FFF" w:rsidRDefault="00483EB4" w:rsidP="0029140F">
      <w:pPr>
        <w:jc w:val="both"/>
        <w:rPr>
          <w:b/>
          <w:color w:val="000000"/>
          <w:sz w:val="28"/>
          <w:szCs w:val="28"/>
          <w:lang w:val="uk-UA"/>
        </w:rPr>
      </w:pPr>
    </w:p>
    <w:p w:rsidR="00782F3E" w:rsidRPr="002B0FFF" w:rsidRDefault="00782F3E" w:rsidP="0029140F">
      <w:pPr>
        <w:jc w:val="both"/>
        <w:rPr>
          <w:b/>
          <w:color w:val="000000"/>
          <w:sz w:val="28"/>
          <w:szCs w:val="28"/>
          <w:lang w:val="uk-UA"/>
        </w:rPr>
      </w:pPr>
    </w:p>
    <w:p w:rsidR="00C90941" w:rsidRPr="002B0FFF" w:rsidRDefault="00B17E45" w:rsidP="00173509">
      <w:pPr>
        <w:jc w:val="center"/>
        <w:rPr>
          <w:b/>
          <w:color w:val="000000"/>
          <w:sz w:val="28"/>
          <w:szCs w:val="28"/>
          <w:lang w:val="uk-UA"/>
        </w:rPr>
      </w:pPr>
      <w:r w:rsidRPr="002B0FFF">
        <w:rPr>
          <w:b/>
          <w:color w:val="000000"/>
          <w:sz w:val="28"/>
          <w:szCs w:val="28"/>
          <w:lang w:val="uk-UA"/>
        </w:rPr>
        <w:t xml:space="preserve">Звіт міського голови </w:t>
      </w:r>
    </w:p>
    <w:p w:rsidR="00483EB4" w:rsidRPr="002B0FFF" w:rsidRDefault="00B17E45" w:rsidP="00C90941">
      <w:pPr>
        <w:jc w:val="center"/>
        <w:rPr>
          <w:b/>
          <w:color w:val="000000"/>
          <w:sz w:val="28"/>
          <w:szCs w:val="28"/>
          <w:lang w:val="uk-UA"/>
        </w:rPr>
      </w:pPr>
      <w:r w:rsidRPr="002B0FFF">
        <w:rPr>
          <w:b/>
          <w:color w:val="000000"/>
          <w:sz w:val="28"/>
          <w:szCs w:val="28"/>
          <w:lang w:val="uk-UA"/>
        </w:rPr>
        <w:t>про роботу за 202</w:t>
      </w:r>
      <w:r w:rsidR="00E63FD9" w:rsidRPr="002B0FFF">
        <w:rPr>
          <w:b/>
          <w:color w:val="000000"/>
          <w:sz w:val="28"/>
          <w:szCs w:val="28"/>
          <w:lang w:val="uk-UA"/>
        </w:rPr>
        <w:t>3</w:t>
      </w:r>
      <w:r w:rsidRPr="002B0FFF">
        <w:rPr>
          <w:b/>
          <w:color w:val="000000"/>
          <w:sz w:val="28"/>
          <w:szCs w:val="28"/>
          <w:lang w:val="uk-UA"/>
        </w:rPr>
        <w:t xml:space="preserve"> рік</w:t>
      </w:r>
    </w:p>
    <w:p w:rsidR="00483EB4" w:rsidRPr="002B0FFF" w:rsidRDefault="00483EB4" w:rsidP="0029140F">
      <w:pPr>
        <w:jc w:val="both"/>
        <w:rPr>
          <w:b/>
          <w:color w:val="000000"/>
          <w:sz w:val="28"/>
          <w:szCs w:val="28"/>
          <w:lang w:val="uk-UA"/>
        </w:rPr>
      </w:pPr>
    </w:p>
    <w:p w:rsidR="00FC03B8" w:rsidRPr="002B0FFF" w:rsidRDefault="00FC03B8" w:rsidP="00FC03B8">
      <w:pPr>
        <w:ind w:firstLine="720"/>
        <w:jc w:val="both"/>
        <w:rPr>
          <w:sz w:val="28"/>
          <w:lang w:val="uk-UA"/>
        </w:rPr>
      </w:pPr>
      <w:r w:rsidRPr="002B0FFF">
        <w:rPr>
          <w:sz w:val="28"/>
          <w:lang w:val="uk-UA"/>
        </w:rPr>
        <w:t>Відповідно до статті 42 Закону України «Про місцеве самоврядування в Україні» щороку</w:t>
      </w:r>
      <w:r w:rsidR="003B0248">
        <w:rPr>
          <w:sz w:val="28"/>
          <w:lang w:val="uk-UA"/>
        </w:rPr>
        <w:t xml:space="preserve"> міський голова звітує про </w:t>
      </w:r>
      <w:r w:rsidRPr="002B0FFF">
        <w:rPr>
          <w:sz w:val="28"/>
          <w:lang w:val="uk-UA"/>
        </w:rPr>
        <w:t>роботу перед територіальною громадою</w:t>
      </w:r>
      <w:r w:rsidR="00B678B2">
        <w:rPr>
          <w:sz w:val="28"/>
          <w:lang w:val="uk-UA"/>
        </w:rPr>
        <w:t>.</w:t>
      </w:r>
      <w:r w:rsidRPr="002B0FFF">
        <w:rPr>
          <w:sz w:val="28"/>
          <w:lang w:val="uk-UA"/>
        </w:rPr>
        <w:t xml:space="preserve"> </w:t>
      </w:r>
    </w:p>
    <w:p w:rsidR="0092251F" w:rsidRPr="002B0FFF" w:rsidRDefault="0092251F" w:rsidP="0092251F">
      <w:pPr>
        <w:ind w:firstLine="720"/>
        <w:jc w:val="both"/>
        <w:rPr>
          <w:sz w:val="28"/>
          <w:lang w:val="uk-UA"/>
        </w:rPr>
      </w:pPr>
      <w:r w:rsidRPr="002B0FFF">
        <w:rPr>
          <w:sz w:val="28"/>
          <w:lang w:val="uk-UA"/>
        </w:rPr>
        <w:t xml:space="preserve">Сьогодні ми підбиваємо підсумки 2023 року, який наша громада як і вся </w:t>
      </w:r>
      <w:r w:rsidR="003B0248">
        <w:rPr>
          <w:sz w:val="28"/>
          <w:lang w:val="uk-UA"/>
        </w:rPr>
        <w:t>Україна,</w:t>
      </w:r>
      <w:r w:rsidRPr="002B0FFF">
        <w:rPr>
          <w:sz w:val="28"/>
          <w:lang w:val="uk-UA"/>
        </w:rPr>
        <w:t xml:space="preserve"> провела у стані війни. Зважаючи на всі складнощі воєнного часу, громада живе у напруженому, але стабільному ритмі.</w:t>
      </w:r>
    </w:p>
    <w:p w:rsidR="0092251F" w:rsidRPr="002B0FFF" w:rsidRDefault="0092251F" w:rsidP="0092251F">
      <w:pPr>
        <w:ind w:firstLine="720"/>
        <w:jc w:val="both"/>
        <w:rPr>
          <w:sz w:val="28"/>
          <w:lang w:val="uk-UA"/>
        </w:rPr>
      </w:pPr>
      <w:r w:rsidRPr="002B0FFF">
        <w:rPr>
          <w:sz w:val="28"/>
          <w:lang w:val="uk-UA"/>
        </w:rPr>
        <w:t>Війна продовжує ставити перед нами нові завдання і виклики, але пріоритетом залишаються підтримка військових, безпека, відбудова та соціальна сфера.</w:t>
      </w:r>
    </w:p>
    <w:p w:rsidR="0092251F" w:rsidRPr="002B0FFF" w:rsidRDefault="0092251F" w:rsidP="0092251F">
      <w:pPr>
        <w:ind w:firstLine="720"/>
        <w:jc w:val="both"/>
        <w:rPr>
          <w:sz w:val="28"/>
          <w:lang w:val="uk-UA"/>
        </w:rPr>
      </w:pPr>
      <w:r w:rsidRPr="002B0FFF">
        <w:rPr>
          <w:sz w:val="28"/>
          <w:lang w:val="uk-UA"/>
        </w:rPr>
        <w:t>Головними завданнями також були інвестиційні проекти, міжнародна співпраця, відбудова, сучасна медицина, надійна соціальна підтримка, якісна освіта, відновлення інфраструктури.</w:t>
      </w:r>
    </w:p>
    <w:p w:rsidR="0092251F" w:rsidRPr="002B0FFF" w:rsidRDefault="0092251F" w:rsidP="0092251F">
      <w:pPr>
        <w:ind w:firstLine="720"/>
        <w:jc w:val="both"/>
        <w:rPr>
          <w:sz w:val="28"/>
          <w:lang w:val="uk-UA"/>
        </w:rPr>
      </w:pPr>
      <w:r w:rsidRPr="002B0FFF">
        <w:rPr>
          <w:sz w:val="28"/>
          <w:lang w:val="uk-UA"/>
        </w:rPr>
        <w:t>2023 рік – це рік ОБОРОНИ, СТІЙКОСТІ ТА ТУРБОТИ.</w:t>
      </w:r>
    </w:p>
    <w:p w:rsidR="0092251F" w:rsidRPr="002B0FFF" w:rsidRDefault="0092251F" w:rsidP="0092251F">
      <w:pPr>
        <w:ind w:firstLine="720"/>
        <w:jc w:val="both"/>
        <w:rPr>
          <w:sz w:val="28"/>
          <w:lang w:val="uk-UA"/>
        </w:rPr>
      </w:pPr>
      <w:r w:rsidRPr="002B0FFF">
        <w:rPr>
          <w:sz w:val="28"/>
          <w:lang w:val="uk-UA"/>
        </w:rPr>
        <w:t>Давайте будемо слухати одне одного, чути одне одного. Я завжди налаштована на плідну співпрацю та на діалог з усіма.</w:t>
      </w:r>
    </w:p>
    <w:p w:rsidR="0092251F" w:rsidRPr="002B0FFF" w:rsidRDefault="0092251F" w:rsidP="0092251F">
      <w:pPr>
        <w:ind w:firstLine="720"/>
        <w:jc w:val="both"/>
        <w:rPr>
          <w:sz w:val="28"/>
          <w:lang w:val="uk-UA"/>
        </w:rPr>
      </w:pPr>
      <w:r w:rsidRPr="002B0FFF">
        <w:rPr>
          <w:sz w:val="28"/>
          <w:lang w:val="uk-UA"/>
        </w:rPr>
        <w:t xml:space="preserve">Дякую усім жителям громади за активну громадську позицію, небайдужість, силу духу та вірність інтересам громади та України. Вдячна кожному, хто допомагав </w:t>
      </w:r>
      <w:r w:rsidR="003B0248">
        <w:rPr>
          <w:sz w:val="28"/>
          <w:lang w:val="uk-UA"/>
        </w:rPr>
        <w:t>у</w:t>
      </w:r>
      <w:r w:rsidRPr="002B0FFF">
        <w:rPr>
          <w:sz w:val="28"/>
          <w:lang w:val="uk-UA"/>
        </w:rPr>
        <w:t xml:space="preserve"> цей нелегкий період практичними справами, своїм досвідом, конструктивними порадами та зауваженнями. Закликаю всіх і надалі працювати з повною </w:t>
      </w:r>
      <w:r w:rsidR="00B678B2" w:rsidRPr="002B0FFF">
        <w:rPr>
          <w:sz w:val="28"/>
          <w:lang w:val="uk-UA"/>
        </w:rPr>
        <w:t>віддач</w:t>
      </w:r>
      <w:r w:rsidR="00B678B2">
        <w:rPr>
          <w:sz w:val="28"/>
          <w:lang w:val="uk-UA"/>
        </w:rPr>
        <w:t>е</w:t>
      </w:r>
      <w:r w:rsidR="00B678B2" w:rsidRPr="002B0FFF">
        <w:rPr>
          <w:sz w:val="28"/>
          <w:lang w:val="uk-UA"/>
        </w:rPr>
        <w:t>ю</w:t>
      </w:r>
      <w:r w:rsidR="00953B58" w:rsidRPr="002B0FFF">
        <w:rPr>
          <w:sz w:val="28"/>
          <w:lang w:val="uk-UA"/>
        </w:rPr>
        <w:t>.</w:t>
      </w:r>
    </w:p>
    <w:p w:rsidR="0092251F" w:rsidRPr="002B0FFF" w:rsidRDefault="0092251F" w:rsidP="0092251F">
      <w:pPr>
        <w:ind w:firstLine="720"/>
        <w:jc w:val="both"/>
        <w:rPr>
          <w:sz w:val="28"/>
          <w:lang w:val="uk-UA"/>
        </w:rPr>
      </w:pPr>
      <w:r w:rsidRPr="002B0FFF">
        <w:rPr>
          <w:sz w:val="28"/>
          <w:lang w:val="uk-UA"/>
        </w:rPr>
        <w:t xml:space="preserve">У 2023 році відбулося 28 </w:t>
      </w:r>
      <w:r w:rsidR="003B0248" w:rsidRPr="002B0FFF">
        <w:rPr>
          <w:sz w:val="28"/>
          <w:lang w:val="uk-UA"/>
        </w:rPr>
        <w:t>засідань</w:t>
      </w:r>
      <w:r w:rsidRPr="002B0FFF">
        <w:rPr>
          <w:sz w:val="28"/>
          <w:lang w:val="uk-UA"/>
        </w:rPr>
        <w:t xml:space="preserve"> виконавчого комітету: ухвалено 385 рішення. Скликано 11 сесій Глухівської міської ради, на яких прийнято 19</w:t>
      </w:r>
      <w:r w:rsidR="00B678B2">
        <w:rPr>
          <w:sz w:val="28"/>
          <w:lang w:val="uk-UA"/>
        </w:rPr>
        <w:t xml:space="preserve">3 рішення. Крім того, </w:t>
      </w:r>
      <w:r w:rsidRPr="002B0FFF">
        <w:rPr>
          <w:sz w:val="28"/>
          <w:lang w:val="uk-UA"/>
        </w:rPr>
        <w:t xml:space="preserve">щопонеділка </w:t>
      </w:r>
      <w:r w:rsidR="003B0248">
        <w:rPr>
          <w:sz w:val="28"/>
          <w:lang w:val="uk-UA"/>
        </w:rPr>
        <w:t>проходять</w:t>
      </w:r>
      <w:r w:rsidRPr="002B0FFF">
        <w:rPr>
          <w:sz w:val="28"/>
          <w:lang w:val="uk-UA"/>
        </w:rPr>
        <w:t xml:space="preserve"> апаратні наради при міському</w:t>
      </w:r>
      <w:r w:rsidR="00B678B2">
        <w:rPr>
          <w:sz w:val="28"/>
          <w:lang w:val="uk-UA"/>
        </w:rPr>
        <w:t xml:space="preserve"> голові</w:t>
      </w:r>
      <w:r w:rsidRPr="002B0FFF">
        <w:rPr>
          <w:sz w:val="28"/>
          <w:lang w:val="uk-UA"/>
        </w:rPr>
        <w:t>.</w:t>
      </w:r>
    </w:p>
    <w:p w:rsidR="00FC03B8" w:rsidRPr="002B0FFF" w:rsidRDefault="00FC03B8" w:rsidP="00FC03B8">
      <w:pPr>
        <w:ind w:firstLine="720"/>
        <w:jc w:val="both"/>
        <w:rPr>
          <w:sz w:val="28"/>
          <w:lang w:val="uk-UA"/>
        </w:rPr>
      </w:pPr>
      <w:r w:rsidRPr="002B0FFF">
        <w:rPr>
          <w:sz w:val="28"/>
          <w:lang w:val="uk-UA"/>
        </w:rPr>
        <w:t>З метою планування напрямків розвитку Глухівської міської ради розроблено та затверджено Програму економічного та соціального розвитку Глухівської міської ради на рік, основним завданням в якій визначено формування спроможно</w:t>
      </w:r>
      <w:r w:rsidR="00B678B2">
        <w:rPr>
          <w:sz w:val="28"/>
          <w:lang w:val="uk-UA"/>
        </w:rPr>
        <w:t>сті</w:t>
      </w:r>
      <w:r w:rsidRPr="002B0FFF">
        <w:rPr>
          <w:sz w:val="28"/>
          <w:lang w:val="uk-UA"/>
        </w:rPr>
        <w:t xml:space="preserve"> громади, захист населення, ефективне використання ресурсного потенціалу території</w:t>
      </w:r>
      <w:r w:rsidR="00B678B2">
        <w:rPr>
          <w:sz w:val="28"/>
          <w:lang w:val="uk-UA"/>
        </w:rPr>
        <w:t>.</w:t>
      </w:r>
    </w:p>
    <w:p w:rsidR="00E55156" w:rsidRPr="002B0FFF" w:rsidRDefault="0092251F" w:rsidP="00FC03B8">
      <w:pPr>
        <w:ind w:firstLine="720"/>
        <w:jc w:val="both"/>
        <w:rPr>
          <w:sz w:val="28"/>
          <w:szCs w:val="28"/>
          <w:lang w:val="uk-UA"/>
        </w:rPr>
      </w:pPr>
      <w:r w:rsidRPr="002B0FFF">
        <w:rPr>
          <w:sz w:val="28"/>
          <w:lang w:val="uk-UA"/>
        </w:rPr>
        <w:t>В</w:t>
      </w:r>
      <w:r w:rsidR="00E55156" w:rsidRPr="002B0FFF">
        <w:rPr>
          <w:sz w:val="28"/>
          <w:szCs w:val="28"/>
          <w:lang w:val="uk-UA"/>
        </w:rPr>
        <w:t xml:space="preserve"> умовах воєнного стану бюджет Глухівської міської територіальної громади за 202</w:t>
      </w:r>
      <w:r w:rsidRPr="002B0FFF">
        <w:rPr>
          <w:sz w:val="28"/>
          <w:szCs w:val="28"/>
          <w:lang w:val="uk-UA"/>
        </w:rPr>
        <w:t>3</w:t>
      </w:r>
      <w:r w:rsidR="00E55156" w:rsidRPr="002B0FFF">
        <w:rPr>
          <w:sz w:val="28"/>
          <w:szCs w:val="28"/>
          <w:lang w:val="uk-UA"/>
        </w:rPr>
        <w:t xml:space="preserve"> рік виконаний на </w:t>
      </w:r>
      <w:r w:rsidR="00EA2FB7" w:rsidRPr="002B0FFF">
        <w:rPr>
          <w:sz w:val="28"/>
          <w:szCs w:val="28"/>
          <w:lang w:val="uk-UA"/>
        </w:rPr>
        <w:t>104</w:t>
      </w:r>
      <w:r w:rsidR="00E55156" w:rsidRPr="002B0FFF">
        <w:rPr>
          <w:sz w:val="28"/>
          <w:szCs w:val="28"/>
          <w:lang w:val="uk-UA"/>
        </w:rPr>
        <w:t>,</w:t>
      </w:r>
      <w:r w:rsidR="00EA2FB7" w:rsidRPr="002B0FFF">
        <w:rPr>
          <w:sz w:val="28"/>
          <w:szCs w:val="28"/>
          <w:lang w:val="uk-UA"/>
        </w:rPr>
        <w:t>1</w:t>
      </w:r>
      <w:r w:rsidR="00E55156" w:rsidRPr="002B0FFF">
        <w:rPr>
          <w:sz w:val="28"/>
          <w:szCs w:val="28"/>
          <w:lang w:val="uk-UA"/>
        </w:rPr>
        <w:t xml:space="preserve">%. </w:t>
      </w:r>
    </w:p>
    <w:p w:rsidR="007B1116" w:rsidRPr="002B0FFF" w:rsidRDefault="00E55156" w:rsidP="00EA2FB7">
      <w:pPr>
        <w:ind w:firstLine="567"/>
        <w:jc w:val="both"/>
        <w:rPr>
          <w:sz w:val="28"/>
          <w:szCs w:val="28"/>
          <w:lang w:val="uk-UA"/>
        </w:rPr>
      </w:pPr>
      <w:r w:rsidRPr="002B0FFF">
        <w:rPr>
          <w:sz w:val="28"/>
          <w:szCs w:val="28"/>
          <w:lang w:val="uk-UA"/>
        </w:rPr>
        <w:t>Загальні доходи бюджету склали 3</w:t>
      </w:r>
      <w:r w:rsidR="00EA2FB7" w:rsidRPr="002B0FFF">
        <w:rPr>
          <w:sz w:val="28"/>
          <w:szCs w:val="28"/>
          <w:lang w:val="uk-UA"/>
        </w:rPr>
        <w:t>42,9</w:t>
      </w:r>
      <w:r w:rsidRPr="002B0FFF">
        <w:rPr>
          <w:sz w:val="28"/>
          <w:szCs w:val="28"/>
          <w:lang w:val="uk-UA"/>
        </w:rPr>
        <w:t xml:space="preserve"> млн. грн. </w:t>
      </w:r>
    </w:p>
    <w:p w:rsidR="00EA2FB7" w:rsidRPr="002B0FFF" w:rsidRDefault="00EA2FB7" w:rsidP="000B5F08">
      <w:pPr>
        <w:ind w:firstLine="567"/>
        <w:jc w:val="both"/>
        <w:rPr>
          <w:sz w:val="28"/>
          <w:szCs w:val="28"/>
          <w:lang w:val="uk-UA"/>
        </w:rPr>
      </w:pPr>
      <w:r w:rsidRPr="002B0FFF">
        <w:rPr>
          <w:sz w:val="28"/>
          <w:szCs w:val="28"/>
          <w:lang w:val="uk-UA"/>
        </w:rPr>
        <w:t xml:space="preserve">Доходи  бюджету Глухівської міської територіальної громади за 2023 рік склали </w:t>
      </w:r>
      <w:r w:rsidR="00953B58" w:rsidRPr="002B0FFF">
        <w:rPr>
          <w:sz w:val="28"/>
          <w:szCs w:val="28"/>
          <w:lang w:val="uk-UA"/>
        </w:rPr>
        <w:t>–</w:t>
      </w:r>
      <w:r w:rsidRPr="002B0FFF">
        <w:rPr>
          <w:sz w:val="28"/>
          <w:szCs w:val="28"/>
          <w:lang w:val="uk-UA"/>
        </w:rPr>
        <w:t xml:space="preserve"> 342</w:t>
      </w:r>
      <w:r w:rsidR="00953B58" w:rsidRPr="002B0FFF">
        <w:rPr>
          <w:sz w:val="28"/>
          <w:szCs w:val="28"/>
          <w:lang w:val="uk-UA"/>
        </w:rPr>
        <w:t>,9</w:t>
      </w:r>
      <w:r w:rsidRPr="002B0FFF">
        <w:rPr>
          <w:sz w:val="28"/>
          <w:szCs w:val="28"/>
          <w:lang w:val="uk-UA"/>
        </w:rPr>
        <w:t xml:space="preserve"> </w:t>
      </w:r>
      <w:r w:rsidR="00953B58" w:rsidRPr="002B0FFF">
        <w:rPr>
          <w:sz w:val="28"/>
          <w:szCs w:val="28"/>
          <w:lang w:val="uk-UA"/>
        </w:rPr>
        <w:t>млн.</w:t>
      </w:r>
      <w:r w:rsidRPr="002B0FFF">
        <w:rPr>
          <w:sz w:val="28"/>
          <w:szCs w:val="28"/>
          <w:lang w:val="uk-UA"/>
        </w:rPr>
        <w:t xml:space="preserve"> грн. або 100,4 % до річного плану в т.ч. до загального фонду надійшло </w:t>
      </w:r>
      <w:r w:rsidR="00953B58" w:rsidRPr="002B0FFF">
        <w:rPr>
          <w:sz w:val="28"/>
          <w:szCs w:val="28"/>
          <w:lang w:val="uk-UA"/>
        </w:rPr>
        <w:t>–</w:t>
      </w:r>
      <w:r w:rsidRPr="002B0FFF">
        <w:rPr>
          <w:sz w:val="28"/>
          <w:szCs w:val="28"/>
          <w:lang w:val="uk-UA"/>
        </w:rPr>
        <w:t xml:space="preserve"> 310</w:t>
      </w:r>
      <w:r w:rsidR="00953B58" w:rsidRPr="002B0FFF">
        <w:rPr>
          <w:sz w:val="28"/>
          <w:szCs w:val="28"/>
          <w:lang w:val="uk-UA"/>
        </w:rPr>
        <w:t>,5 млн.</w:t>
      </w:r>
      <w:r w:rsidRPr="002B0FFF">
        <w:rPr>
          <w:sz w:val="28"/>
          <w:szCs w:val="28"/>
          <w:lang w:val="uk-UA"/>
        </w:rPr>
        <w:t xml:space="preserve"> грн. або 104,1%, спеціального фонду </w:t>
      </w:r>
      <w:r w:rsidR="00953B58" w:rsidRPr="002B0FFF">
        <w:rPr>
          <w:sz w:val="28"/>
          <w:szCs w:val="28"/>
          <w:lang w:val="uk-UA"/>
        </w:rPr>
        <w:t>–</w:t>
      </w:r>
      <w:r w:rsidRPr="002B0FFF">
        <w:rPr>
          <w:sz w:val="28"/>
          <w:szCs w:val="28"/>
          <w:lang w:val="uk-UA"/>
        </w:rPr>
        <w:t xml:space="preserve"> 32</w:t>
      </w:r>
      <w:r w:rsidR="00953B58" w:rsidRPr="002B0FFF">
        <w:rPr>
          <w:sz w:val="28"/>
          <w:szCs w:val="28"/>
          <w:lang w:val="uk-UA"/>
        </w:rPr>
        <w:t>,3 млн.</w:t>
      </w:r>
      <w:r w:rsidRPr="002B0FFF">
        <w:rPr>
          <w:sz w:val="28"/>
          <w:szCs w:val="28"/>
          <w:lang w:val="uk-UA"/>
        </w:rPr>
        <w:t xml:space="preserve"> грн. або 74,8 %. </w:t>
      </w:r>
    </w:p>
    <w:p w:rsidR="000B5F08" w:rsidRPr="002B0FFF" w:rsidRDefault="003B0248" w:rsidP="000B5F08">
      <w:pPr>
        <w:ind w:firstLine="567"/>
        <w:jc w:val="both"/>
        <w:rPr>
          <w:sz w:val="28"/>
          <w:szCs w:val="28"/>
          <w:lang w:val="uk-UA"/>
        </w:rPr>
      </w:pPr>
      <w:r>
        <w:rPr>
          <w:sz w:val="28"/>
          <w:szCs w:val="28"/>
          <w:lang w:val="uk-UA"/>
        </w:rPr>
        <w:t>У</w:t>
      </w:r>
      <w:r w:rsidR="00FC03B8" w:rsidRPr="002B0FFF">
        <w:rPr>
          <w:sz w:val="28"/>
          <w:szCs w:val="28"/>
          <w:lang w:val="uk-UA"/>
        </w:rPr>
        <w:t xml:space="preserve"> структурі видатків суттєвий відсоток складають видатки на освіту </w:t>
      </w:r>
      <w:r w:rsidR="00EA2FB7" w:rsidRPr="002B0FFF">
        <w:rPr>
          <w:sz w:val="28"/>
          <w:szCs w:val="28"/>
          <w:lang w:val="uk-UA"/>
        </w:rPr>
        <w:t>44,9</w:t>
      </w:r>
      <w:r w:rsidR="00FC03B8" w:rsidRPr="002B0FFF">
        <w:rPr>
          <w:sz w:val="28"/>
          <w:szCs w:val="28"/>
          <w:lang w:val="uk-UA"/>
        </w:rPr>
        <w:t xml:space="preserve">%, соціальний захист  та соціальне забезпечення </w:t>
      </w:r>
      <w:r w:rsidR="00EA2FB7" w:rsidRPr="002B0FFF">
        <w:rPr>
          <w:sz w:val="28"/>
          <w:szCs w:val="28"/>
          <w:lang w:val="uk-UA"/>
        </w:rPr>
        <w:t>–</w:t>
      </w:r>
      <w:r w:rsidR="00FC03B8" w:rsidRPr="002B0FFF">
        <w:rPr>
          <w:sz w:val="28"/>
          <w:szCs w:val="28"/>
          <w:lang w:val="uk-UA"/>
        </w:rPr>
        <w:t xml:space="preserve"> </w:t>
      </w:r>
      <w:r w:rsidR="00EA2FB7" w:rsidRPr="002B0FFF">
        <w:rPr>
          <w:sz w:val="28"/>
          <w:szCs w:val="28"/>
          <w:lang w:val="uk-UA"/>
        </w:rPr>
        <w:t>5,8</w:t>
      </w:r>
      <w:r w:rsidR="00FC03B8" w:rsidRPr="002B0FFF">
        <w:rPr>
          <w:sz w:val="28"/>
          <w:szCs w:val="28"/>
          <w:lang w:val="uk-UA"/>
        </w:rPr>
        <w:t xml:space="preserve">%, житлово-комунальне господарство </w:t>
      </w:r>
      <w:r w:rsidR="00EA2FB7" w:rsidRPr="002B0FFF">
        <w:rPr>
          <w:sz w:val="28"/>
          <w:szCs w:val="28"/>
          <w:lang w:val="uk-UA"/>
        </w:rPr>
        <w:t>–</w:t>
      </w:r>
      <w:r w:rsidR="00FC03B8" w:rsidRPr="002B0FFF">
        <w:rPr>
          <w:sz w:val="28"/>
          <w:szCs w:val="28"/>
          <w:lang w:val="uk-UA"/>
        </w:rPr>
        <w:t xml:space="preserve"> </w:t>
      </w:r>
      <w:r w:rsidR="00EA2FB7" w:rsidRPr="002B0FFF">
        <w:rPr>
          <w:sz w:val="28"/>
          <w:szCs w:val="28"/>
          <w:lang w:val="uk-UA"/>
        </w:rPr>
        <w:t>4,5</w:t>
      </w:r>
      <w:r w:rsidR="00FC03B8" w:rsidRPr="002B0FFF">
        <w:rPr>
          <w:sz w:val="28"/>
          <w:szCs w:val="28"/>
          <w:lang w:val="uk-UA"/>
        </w:rPr>
        <w:t xml:space="preserve">%, </w:t>
      </w:r>
      <w:r w:rsidR="00EA2FB7" w:rsidRPr="002B0FFF">
        <w:rPr>
          <w:sz w:val="28"/>
          <w:szCs w:val="28"/>
          <w:lang w:val="uk-UA"/>
        </w:rPr>
        <w:t xml:space="preserve">економічна діяльність – 16,9 </w:t>
      </w:r>
      <w:r w:rsidR="00FC03B8" w:rsidRPr="002B0FFF">
        <w:rPr>
          <w:sz w:val="28"/>
          <w:szCs w:val="28"/>
          <w:lang w:val="uk-UA"/>
        </w:rPr>
        <w:t>%.</w:t>
      </w:r>
    </w:p>
    <w:p w:rsidR="002B015D" w:rsidRPr="002B0FFF" w:rsidRDefault="002B015D" w:rsidP="000B5F08">
      <w:pPr>
        <w:ind w:firstLine="567"/>
        <w:jc w:val="both"/>
        <w:rPr>
          <w:sz w:val="28"/>
          <w:szCs w:val="28"/>
          <w:lang w:val="uk-UA"/>
        </w:rPr>
      </w:pPr>
      <w:r w:rsidRPr="002B0FFF">
        <w:rPr>
          <w:sz w:val="28"/>
          <w:szCs w:val="28"/>
          <w:lang w:val="uk-UA"/>
        </w:rPr>
        <w:lastRenderedPageBreak/>
        <w:t xml:space="preserve">На підтримку </w:t>
      </w:r>
      <w:r w:rsidR="003B0248">
        <w:rPr>
          <w:sz w:val="28"/>
          <w:szCs w:val="28"/>
          <w:lang w:val="uk-UA"/>
        </w:rPr>
        <w:t>С</w:t>
      </w:r>
      <w:r w:rsidRPr="002B0FFF">
        <w:rPr>
          <w:sz w:val="28"/>
          <w:szCs w:val="28"/>
          <w:lang w:val="uk-UA"/>
        </w:rPr>
        <w:t xml:space="preserve">ил оборони та подолання наслідків війни направлено 10,6 % усіх видатків бюджету, це 34,8 </w:t>
      </w:r>
      <w:proofErr w:type="spellStart"/>
      <w:r w:rsidRPr="002B0FFF">
        <w:rPr>
          <w:sz w:val="28"/>
          <w:szCs w:val="28"/>
          <w:lang w:val="uk-UA"/>
        </w:rPr>
        <w:t>млн.грн</w:t>
      </w:r>
      <w:proofErr w:type="spellEnd"/>
      <w:r w:rsidRPr="002B0FFF">
        <w:rPr>
          <w:sz w:val="28"/>
          <w:szCs w:val="28"/>
          <w:lang w:val="uk-UA"/>
        </w:rPr>
        <w:t>.</w:t>
      </w:r>
    </w:p>
    <w:p w:rsidR="000B5F08" w:rsidRPr="002B0FFF" w:rsidRDefault="002B015D" w:rsidP="000B5F08">
      <w:pPr>
        <w:ind w:firstLine="567"/>
        <w:jc w:val="both"/>
        <w:rPr>
          <w:sz w:val="28"/>
          <w:szCs w:val="28"/>
          <w:lang w:val="uk-UA"/>
        </w:rPr>
      </w:pPr>
      <w:r w:rsidRPr="002B0FFF">
        <w:rPr>
          <w:bCs/>
          <w:sz w:val="28"/>
          <w:szCs w:val="28"/>
          <w:lang w:val="uk-UA"/>
        </w:rPr>
        <w:t>Увага</w:t>
      </w:r>
      <w:r w:rsidR="00E21A1A" w:rsidRPr="002B0FFF">
        <w:rPr>
          <w:bCs/>
          <w:sz w:val="28"/>
          <w:szCs w:val="28"/>
          <w:lang w:val="uk-UA"/>
        </w:rPr>
        <w:t xml:space="preserve"> приділяється комунальним підприємствам</w:t>
      </w:r>
      <w:r w:rsidR="000B5F08" w:rsidRPr="002B0FFF">
        <w:rPr>
          <w:sz w:val="28"/>
          <w:szCs w:val="28"/>
          <w:lang w:val="uk-UA"/>
        </w:rPr>
        <w:t xml:space="preserve">. </w:t>
      </w:r>
      <w:r w:rsidR="00E21A1A" w:rsidRPr="002B0FFF">
        <w:rPr>
          <w:sz w:val="28"/>
          <w:szCs w:val="28"/>
          <w:lang w:val="uk-UA"/>
        </w:rPr>
        <w:t xml:space="preserve">Суттєву фінансову підтримку отримали комунальні підприємства міста у сумі </w:t>
      </w:r>
      <w:r w:rsidRPr="002B0FFF">
        <w:rPr>
          <w:sz w:val="28"/>
          <w:szCs w:val="28"/>
          <w:lang w:val="uk-UA"/>
        </w:rPr>
        <w:t>4,9</w:t>
      </w:r>
      <w:r w:rsidR="00E21A1A" w:rsidRPr="002B0FFF">
        <w:rPr>
          <w:sz w:val="28"/>
          <w:szCs w:val="28"/>
          <w:lang w:val="uk-UA"/>
        </w:rPr>
        <w:t xml:space="preserve"> млн. гривень. </w:t>
      </w:r>
      <w:r w:rsidR="007B1116" w:rsidRPr="002B0FFF">
        <w:rPr>
          <w:sz w:val="28"/>
          <w:szCs w:val="28"/>
          <w:lang w:val="uk-UA"/>
        </w:rPr>
        <w:t xml:space="preserve">Це поповнення статутних фондів об’єктів критичної інфраструктури </w:t>
      </w:r>
      <w:r w:rsidR="00B678B2">
        <w:rPr>
          <w:sz w:val="28"/>
          <w:szCs w:val="28"/>
          <w:lang w:val="uk-UA"/>
        </w:rPr>
        <w:t xml:space="preserve">                                   </w:t>
      </w:r>
      <w:r w:rsidR="007B1116" w:rsidRPr="002B0FFF">
        <w:rPr>
          <w:sz w:val="28"/>
          <w:szCs w:val="28"/>
          <w:lang w:val="uk-UA"/>
        </w:rPr>
        <w:t xml:space="preserve">КП </w:t>
      </w:r>
      <w:r w:rsidR="00B678B2">
        <w:rPr>
          <w:sz w:val="28"/>
          <w:szCs w:val="28"/>
          <w:lang w:val="uk-UA"/>
        </w:rPr>
        <w:t>«Глухівський т</w:t>
      </w:r>
      <w:r w:rsidR="007B1116" w:rsidRPr="002B0FFF">
        <w:rPr>
          <w:sz w:val="28"/>
          <w:szCs w:val="28"/>
          <w:lang w:val="uk-UA"/>
        </w:rPr>
        <w:t xml:space="preserve">епловий район» - </w:t>
      </w:r>
      <w:r w:rsidRPr="002B0FFF">
        <w:rPr>
          <w:sz w:val="28"/>
          <w:szCs w:val="28"/>
          <w:lang w:val="uk-UA"/>
        </w:rPr>
        <w:t>1,95</w:t>
      </w:r>
      <w:r w:rsidR="007B1116" w:rsidRPr="002B0FFF">
        <w:rPr>
          <w:sz w:val="28"/>
          <w:szCs w:val="28"/>
          <w:lang w:val="uk-UA"/>
        </w:rPr>
        <w:t xml:space="preserve"> млн. грн.</w:t>
      </w:r>
      <w:r w:rsidRPr="002B0FFF">
        <w:rPr>
          <w:sz w:val="28"/>
          <w:szCs w:val="28"/>
          <w:lang w:val="uk-UA"/>
        </w:rPr>
        <w:t xml:space="preserve"> (виготовлення ПКД по котельні по вул. Ковпака, 7)</w:t>
      </w:r>
      <w:r w:rsidR="007B1116" w:rsidRPr="002B0FFF">
        <w:rPr>
          <w:sz w:val="28"/>
          <w:szCs w:val="28"/>
          <w:lang w:val="uk-UA"/>
        </w:rPr>
        <w:t>, КП «Глухівський водоканал» -</w:t>
      </w:r>
      <w:r w:rsidRPr="002B0FFF">
        <w:rPr>
          <w:sz w:val="28"/>
          <w:szCs w:val="28"/>
          <w:lang w:val="uk-UA"/>
        </w:rPr>
        <w:t xml:space="preserve"> </w:t>
      </w:r>
      <w:r w:rsidR="000B5F08" w:rsidRPr="002B0FFF">
        <w:rPr>
          <w:sz w:val="28"/>
          <w:szCs w:val="28"/>
          <w:lang w:val="uk-UA"/>
        </w:rPr>
        <w:t xml:space="preserve">2,9 </w:t>
      </w:r>
      <w:proofErr w:type="spellStart"/>
      <w:r w:rsidR="000B5F08" w:rsidRPr="002B0FFF">
        <w:rPr>
          <w:sz w:val="28"/>
          <w:szCs w:val="28"/>
          <w:lang w:val="uk-UA"/>
        </w:rPr>
        <w:t>млн.грн</w:t>
      </w:r>
      <w:proofErr w:type="spellEnd"/>
      <w:r w:rsidR="000B5F08" w:rsidRPr="002B0FFF">
        <w:rPr>
          <w:sz w:val="28"/>
          <w:szCs w:val="28"/>
          <w:lang w:val="uk-UA"/>
        </w:rPr>
        <w:t xml:space="preserve">. </w:t>
      </w:r>
      <w:r w:rsidR="00B678B2">
        <w:rPr>
          <w:sz w:val="28"/>
          <w:szCs w:val="28"/>
          <w:lang w:val="uk-UA"/>
        </w:rPr>
        <w:t xml:space="preserve">                        </w:t>
      </w:r>
      <w:r w:rsidR="000B5F08" w:rsidRPr="002B0FFF">
        <w:rPr>
          <w:sz w:val="28"/>
          <w:szCs w:val="28"/>
          <w:lang w:val="uk-UA"/>
        </w:rPr>
        <w:t>(</w:t>
      </w:r>
      <w:r w:rsidRPr="002B0FFF">
        <w:rPr>
          <w:sz w:val="28"/>
          <w:szCs w:val="28"/>
          <w:lang w:val="uk-UA"/>
        </w:rPr>
        <w:t xml:space="preserve">на проектування водоводу довжиною 2,5 км. по вул. Джерельна в м. Глухів, виконання проектних робіт (Стадія РП) «Реконструкція  </w:t>
      </w:r>
      <w:proofErr w:type="spellStart"/>
      <w:r w:rsidRPr="002B0FFF">
        <w:rPr>
          <w:sz w:val="28"/>
          <w:szCs w:val="28"/>
          <w:lang w:val="uk-UA"/>
        </w:rPr>
        <w:t>аеротенок</w:t>
      </w:r>
      <w:proofErr w:type="spellEnd"/>
      <w:r w:rsidRPr="002B0FFF">
        <w:rPr>
          <w:sz w:val="28"/>
          <w:szCs w:val="28"/>
          <w:lang w:val="uk-UA"/>
        </w:rPr>
        <w:t xml:space="preserve"> та повітродувок очистки стоків вул. </w:t>
      </w:r>
      <w:proofErr w:type="spellStart"/>
      <w:r w:rsidRPr="002B0FFF">
        <w:rPr>
          <w:sz w:val="28"/>
          <w:szCs w:val="28"/>
          <w:lang w:val="uk-UA"/>
        </w:rPr>
        <w:t>Жужоми</w:t>
      </w:r>
      <w:proofErr w:type="spellEnd"/>
      <w:r w:rsidRPr="002B0FFF">
        <w:rPr>
          <w:sz w:val="28"/>
          <w:szCs w:val="28"/>
          <w:lang w:val="uk-UA"/>
        </w:rPr>
        <w:t>»</w:t>
      </w:r>
      <w:r w:rsidR="000B5F08" w:rsidRPr="002B0FFF">
        <w:rPr>
          <w:sz w:val="28"/>
          <w:szCs w:val="28"/>
          <w:lang w:val="uk-UA"/>
        </w:rPr>
        <w:t>).</w:t>
      </w:r>
    </w:p>
    <w:p w:rsidR="00645F8B" w:rsidRPr="002B0FFF" w:rsidRDefault="00645F8B" w:rsidP="00645F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color w:val="000000"/>
          <w:sz w:val="28"/>
          <w:szCs w:val="28"/>
          <w:lang w:val="uk-UA" w:eastAsia="uk-UA"/>
        </w:rPr>
      </w:pPr>
      <w:r w:rsidRPr="002B0FFF">
        <w:rPr>
          <w:color w:val="000000"/>
          <w:sz w:val="28"/>
          <w:szCs w:val="28"/>
          <w:lang w:val="uk-UA" w:eastAsia="uk-UA"/>
        </w:rPr>
        <w:t xml:space="preserve">Для залучення додаткових ресурсів у розвиток громади реалізується Програма з реагування та оновлення в рамках </w:t>
      </w:r>
      <w:proofErr w:type="spellStart"/>
      <w:r w:rsidRPr="002B0FFF">
        <w:rPr>
          <w:color w:val="000000"/>
          <w:sz w:val="28"/>
          <w:szCs w:val="28"/>
          <w:lang w:val="uk-UA" w:eastAsia="uk-UA"/>
        </w:rPr>
        <w:t>проєкту</w:t>
      </w:r>
      <w:proofErr w:type="spellEnd"/>
      <w:r w:rsidRPr="002B0FFF">
        <w:rPr>
          <w:color w:val="000000"/>
          <w:sz w:val="28"/>
          <w:szCs w:val="28"/>
          <w:lang w:val="uk-UA" w:eastAsia="uk-UA"/>
        </w:rPr>
        <w:t xml:space="preserve"> «Мери за економічне зростання» (M4EG): проект «</w:t>
      </w:r>
      <w:proofErr w:type="spellStart"/>
      <w:r w:rsidRPr="002B0FFF">
        <w:rPr>
          <w:color w:val="000000"/>
          <w:sz w:val="28"/>
          <w:szCs w:val="28"/>
          <w:lang w:val="uk-UA" w:eastAsia="uk-UA"/>
        </w:rPr>
        <w:t>Прихисток</w:t>
      </w:r>
      <w:proofErr w:type="spellEnd"/>
      <w:r w:rsidRPr="002B0FFF">
        <w:rPr>
          <w:color w:val="000000"/>
          <w:sz w:val="28"/>
          <w:szCs w:val="28"/>
          <w:lang w:val="uk-UA" w:eastAsia="uk-UA"/>
        </w:rPr>
        <w:t xml:space="preserve">» для розміщення внутрішньо-переміщених осіб шляхом створення соціального житла, </w:t>
      </w:r>
      <w:proofErr w:type="spellStart"/>
      <w:r w:rsidRPr="002B0FFF">
        <w:rPr>
          <w:color w:val="000000"/>
          <w:sz w:val="28"/>
          <w:szCs w:val="28"/>
          <w:lang w:val="uk-UA" w:eastAsia="uk-UA"/>
        </w:rPr>
        <w:t>проєкт</w:t>
      </w:r>
      <w:proofErr w:type="spellEnd"/>
      <w:r w:rsidRPr="002B0FFF">
        <w:rPr>
          <w:color w:val="000000"/>
          <w:sz w:val="28"/>
          <w:szCs w:val="28"/>
          <w:lang w:val="uk-UA" w:eastAsia="uk-UA"/>
        </w:rPr>
        <w:t xml:space="preserve"> «Людський вимір: Ефективне управління за допомогою даних та залучення громади»</w:t>
      </w:r>
      <w:r w:rsidR="00953B58" w:rsidRPr="002B0FFF">
        <w:rPr>
          <w:color w:val="000000"/>
          <w:sz w:val="28"/>
          <w:szCs w:val="28"/>
          <w:lang w:val="uk-UA" w:eastAsia="uk-UA"/>
        </w:rPr>
        <w:t xml:space="preserve"> </w:t>
      </w:r>
      <w:r w:rsidRPr="002B0FFF">
        <w:rPr>
          <w:color w:val="000000"/>
          <w:sz w:val="28"/>
          <w:szCs w:val="28"/>
          <w:lang w:val="uk-UA" w:eastAsia="uk-UA"/>
        </w:rPr>
        <w:t>(спільно з відділом молоді та спорту за сприяння міжнародної організації з міграції (МОМ) та фінансування Міністерства закордонних справ, торгівлі та розвитку Канади створюється молодіжний простір на міському стадіоні «Дружба»</w:t>
      </w:r>
      <w:r w:rsidR="00953B58" w:rsidRPr="002B0FFF">
        <w:rPr>
          <w:color w:val="000000"/>
          <w:sz w:val="28"/>
          <w:szCs w:val="28"/>
          <w:lang w:val="uk-UA" w:eastAsia="uk-UA"/>
        </w:rPr>
        <w:t>).</w:t>
      </w:r>
      <w:r w:rsidRPr="002B0FFF">
        <w:rPr>
          <w:color w:val="000000"/>
          <w:sz w:val="28"/>
          <w:szCs w:val="28"/>
          <w:lang w:val="uk-UA" w:eastAsia="uk-UA"/>
        </w:rPr>
        <w:t xml:space="preserve"> У співпраці з закладами освіти (ДНЗ «Ромашка», МЦПО) підготовлені та подані заявки на участь в конкурсі для втілення </w:t>
      </w:r>
      <w:proofErr w:type="spellStart"/>
      <w:r w:rsidRPr="002B0FFF">
        <w:rPr>
          <w:color w:val="000000"/>
          <w:sz w:val="28"/>
          <w:szCs w:val="28"/>
          <w:lang w:val="uk-UA" w:eastAsia="uk-UA"/>
        </w:rPr>
        <w:t>проєктів</w:t>
      </w:r>
      <w:proofErr w:type="spellEnd"/>
      <w:r w:rsidRPr="002B0FFF">
        <w:rPr>
          <w:color w:val="000000"/>
          <w:sz w:val="28"/>
          <w:szCs w:val="28"/>
          <w:lang w:val="uk-UA" w:eastAsia="uk-UA"/>
        </w:rPr>
        <w:t xml:space="preserve"> з відновлюваної енергетики в межах </w:t>
      </w:r>
      <w:proofErr w:type="spellStart"/>
      <w:r w:rsidRPr="002B0FFF">
        <w:rPr>
          <w:color w:val="000000"/>
          <w:sz w:val="28"/>
          <w:szCs w:val="28"/>
          <w:lang w:val="uk-UA" w:eastAsia="uk-UA"/>
        </w:rPr>
        <w:t>проєкту</w:t>
      </w:r>
      <w:proofErr w:type="spellEnd"/>
      <w:r w:rsidRPr="002B0FFF">
        <w:rPr>
          <w:color w:val="000000"/>
          <w:sz w:val="28"/>
          <w:szCs w:val="28"/>
          <w:lang w:val="uk-UA" w:eastAsia="uk-UA"/>
        </w:rPr>
        <w:t xml:space="preserve"> "Відновлювана енергетика для стійкої України", який реалізує консорціум громадських організацій (</w:t>
      </w:r>
      <w:proofErr w:type="spellStart"/>
      <w:r w:rsidRPr="002B0FFF">
        <w:rPr>
          <w:color w:val="000000"/>
          <w:sz w:val="28"/>
          <w:szCs w:val="28"/>
          <w:lang w:val="uk-UA" w:eastAsia="uk-UA"/>
        </w:rPr>
        <w:t>Екоклуб</w:t>
      </w:r>
      <w:proofErr w:type="spellEnd"/>
      <w:r w:rsidRPr="002B0FFF">
        <w:rPr>
          <w:color w:val="000000"/>
          <w:sz w:val="28"/>
          <w:szCs w:val="28"/>
          <w:lang w:val="uk-UA" w:eastAsia="uk-UA"/>
        </w:rPr>
        <w:t xml:space="preserve">, </w:t>
      </w:r>
      <w:proofErr w:type="spellStart"/>
      <w:r w:rsidRPr="002B0FFF">
        <w:rPr>
          <w:color w:val="000000"/>
          <w:sz w:val="28"/>
          <w:szCs w:val="28"/>
          <w:lang w:val="uk-UA" w:eastAsia="uk-UA"/>
        </w:rPr>
        <w:t>Екодія</w:t>
      </w:r>
      <w:proofErr w:type="spellEnd"/>
      <w:r w:rsidRPr="002B0FFF">
        <w:rPr>
          <w:color w:val="000000"/>
          <w:sz w:val="28"/>
          <w:szCs w:val="28"/>
          <w:lang w:val="uk-UA" w:eastAsia="uk-UA"/>
        </w:rPr>
        <w:t xml:space="preserve">, </w:t>
      </w:r>
      <w:proofErr w:type="spellStart"/>
      <w:r w:rsidRPr="002B0FFF">
        <w:rPr>
          <w:color w:val="000000"/>
          <w:sz w:val="28"/>
          <w:szCs w:val="28"/>
          <w:lang w:val="uk-UA" w:eastAsia="uk-UA"/>
        </w:rPr>
        <w:t>Energy</w:t>
      </w:r>
      <w:proofErr w:type="spellEnd"/>
      <w:r w:rsidRPr="002B0FFF">
        <w:rPr>
          <w:color w:val="000000"/>
          <w:sz w:val="28"/>
          <w:szCs w:val="28"/>
          <w:lang w:val="uk-UA" w:eastAsia="uk-UA"/>
        </w:rPr>
        <w:t xml:space="preserve"> </w:t>
      </w:r>
      <w:proofErr w:type="spellStart"/>
      <w:r w:rsidRPr="002B0FFF">
        <w:rPr>
          <w:color w:val="000000"/>
          <w:sz w:val="28"/>
          <w:szCs w:val="28"/>
          <w:lang w:val="uk-UA" w:eastAsia="uk-UA"/>
        </w:rPr>
        <w:t>Act</w:t>
      </w:r>
      <w:proofErr w:type="spellEnd"/>
      <w:r w:rsidRPr="002B0FFF">
        <w:rPr>
          <w:color w:val="000000"/>
          <w:sz w:val="28"/>
          <w:szCs w:val="28"/>
          <w:lang w:val="uk-UA" w:eastAsia="uk-UA"/>
        </w:rPr>
        <w:t xml:space="preserve"> </w:t>
      </w:r>
      <w:proofErr w:type="spellStart"/>
      <w:r w:rsidRPr="002B0FFF">
        <w:rPr>
          <w:color w:val="000000"/>
          <w:sz w:val="28"/>
          <w:szCs w:val="28"/>
          <w:lang w:val="uk-UA" w:eastAsia="uk-UA"/>
        </w:rPr>
        <w:t>For</w:t>
      </w:r>
      <w:proofErr w:type="spellEnd"/>
      <w:r w:rsidRPr="002B0FFF">
        <w:rPr>
          <w:color w:val="000000"/>
          <w:sz w:val="28"/>
          <w:szCs w:val="28"/>
          <w:lang w:val="uk-UA" w:eastAsia="uk-UA"/>
        </w:rPr>
        <w:t xml:space="preserve"> </w:t>
      </w:r>
      <w:proofErr w:type="spellStart"/>
      <w:r w:rsidRPr="002B0FFF">
        <w:rPr>
          <w:color w:val="000000"/>
          <w:sz w:val="28"/>
          <w:szCs w:val="28"/>
          <w:lang w:val="uk-UA" w:eastAsia="uk-UA"/>
        </w:rPr>
        <w:t>Ukraine</w:t>
      </w:r>
      <w:proofErr w:type="spellEnd"/>
      <w:r w:rsidRPr="002B0FFF">
        <w:rPr>
          <w:color w:val="000000"/>
          <w:sz w:val="28"/>
          <w:szCs w:val="28"/>
          <w:lang w:val="uk-UA" w:eastAsia="uk-UA"/>
        </w:rPr>
        <w:t xml:space="preserve"> </w:t>
      </w:r>
      <w:proofErr w:type="spellStart"/>
      <w:r w:rsidRPr="002B0FFF">
        <w:rPr>
          <w:color w:val="000000"/>
          <w:sz w:val="28"/>
          <w:szCs w:val="28"/>
          <w:lang w:val="uk-UA" w:eastAsia="uk-UA"/>
        </w:rPr>
        <w:t>Foundation</w:t>
      </w:r>
      <w:proofErr w:type="spellEnd"/>
      <w:r w:rsidRPr="002B0FFF">
        <w:rPr>
          <w:color w:val="000000"/>
          <w:sz w:val="28"/>
          <w:szCs w:val="28"/>
          <w:lang w:val="uk-UA" w:eastAsia="uk-UA"/>
        </w:rPr>
        <w:t xml:space="preserve">, </w:t>
      </w:r>
      <w:proofErr w:type="spellStart"/>
      <w:r w:rsidRPr="002B0FFF">
        <w:rPr>
          <w:color w:val="000000"/>
          <w:sz w:val="28"/>
          <w:szCs w:val="28"/>
          <w:lang w:val="uk-UA" w:eastAsia="uk-UA"/>
        </w:rPr>
        <w:t>RePower</w:t>
      </w:r>
      <w:proofErr w:type="spellEnd"/>
      <w:r w:rsidRPr="002B0FFF">
        <w:rPr>
          <w:color w:val="000000"/>
          <w:sz w:val="28"/>
          <w:szCs w:val="28"/>
          <w:lang w:val="uk-UA" w:eastAsia="uk-UA"/>
        </w:rPr>
        <w:t xml:space="preserve"> </w:t>
      </w:r>
      <w:proofErr w:type="spellStart"/>
      <w:r w:rsidRPr="002B0FFF">
        <w:rPr>
          <w:color w:val="000000"/>
          <w:sz w:val="28"/>
          <w:szCs w:val="28"/>
          <w:lang w:val="uk-UA" w:eastAsia="uk-UA"/>
        </w:rPr>
        <w:t>Ukraine</w:t>
      </w:r>
      <w:proofErr w:type="spellEnd"/>
      <w:r w:rsidRPr="002B0FFF">
        <w:rPr>
          <w:color w:val="000000"/>
          <w:sz w:val="28"/>
          <w:szCs w:val="28"/>
          <w:lang w:val="uk-UA" w:eastAsia="uk-UA"/>
        </w:rPr>
        <w:t>) спільно з GIZ за дорученням Уряду Німеччини  на встановлення сонячних панелей та теплових насосів в будівлях громадського користування.</w:t>
      </w:r>
    </w:p>
    <w:p w:rsidR="00645F8B" w:rsidRPr="002B0FFF" w:rsidRDefault="00645F8B" w:rsidP="00645F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color w:val="000000"/>
          <w:sz w:val="28"/>
          <w:szCs w:val="28"/>
          <w:lang w:val="uk-UA" w:eastAsia="uk-UA"/>
        </w:rPr>
      </w:pPr>
      <w:r w:rsidRPr="002B0FFF">
        <w:rPr>
          <w:color w:val="000000"/>
          <w:sz w:val="28"/>
          <w:szCs w:val="28"/>
          <w:lang w:val="uk-UA" w:eastAsia="uk-UA"/>
        </w:rPr>
        <w:t xml:space="preserve">За результатами співпраці з муніципалітетом міста </w:t>
      </w:r>
      <w:proofErr w:type="spellStart"/>
      <w:r w:rsidRPr="002B0FFF">
        <w:rPr>
          <w:color w:val="000000"/>
          <w:sz w:val="28"/>
          <w:szCs w:val="28"/>
          <w:lang w:val="uk-UA" w:eastAsia="uk-UA"/>
        </w:rPr>
        <w:t>Зіндельфінген</w:t>
      </w:r>
      <w:proofErr w:type="spellEnd"/>
      <w:r w:rsidRPr="002B0FFF">
        <w:rPr>
          <w:color w:val="000000"/>
          <w:sz w:val="28"/>
          <w:szCs w:val="28"/>
          <w:lang w:val="uk-UA" w:eastAsia="uk-UA"/>
        </w:rPr>
        <w:t xml:space="preserve"> (Німеччина) отримано обладнання для пунктів незламності (спальні мішки, теплі ковдри, чайники, </w:t>
      </w:r>
      <w:proofErr w:type="spellStart"/>
      <w:r w:rsidRPr="002B0FFF">
        <w:rPr>
          <w:color w:val="000000"/>
          <w:sz w:val="28"/>
          <w:szCs w:val="28"/>
          <w:lang w:val="uk-UA" w:eastAsia="uk-UA"/>
        </w:rPr>
        <w:t>павербанки</w:t>
      </w:r>
      <w:proofErr w:type="spellEnd"/>
      <w:r w:rsidRPr="002B0FFF">
        <w:rPr>
          <w:color w:val="000000"/>
          <w:sz w:val="28"/>
          <w:szCs w:val="28"/>
          <w:lang w:val="uk-UA" w:eastAsia="uk-UA"/>
        </w:rPr>
        <w:t>, ліхтарі, продукти харчування) та 2 автомобілі, а саме:</w:t>
      </w:r>
    </w:p>
    <w:p w:rsidR="00645F8B" w:rsidRPr="002B0FFF" w:rsidRDefault="00645F8B" w:rsidP="00645F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color w:val="000000"/>
          <w:sz w:val="28"/>
          <w:szCs w:val="28"/>
          <w:lang w:val="uk-UA" w:eastAsia="uk-UA"/>
        </w:rPr>
      </w:pPr>
      <w:r w:rsidRPr="002B0FFF">
        <w:rPr>
          <w:color w:val="000000"/>
          <w:sz w:val="28"/>
          <w:szCs w:val="28"/>
          <w:lang w:val="uk-UA" w:eastAsia="uk-UA"/>
        </w:rPr>
        <w:t xml:space="preserve">- </w:t>
      </w:r>
      <w:proofErr w:type="spellStart"/>
      <w:r w:rsidRPr="002B0FFF">
        <w:rPr>
          <w:color w:val="000000"/>
          <w:sz w:val="28"/>
          <w:szCs w:val="28"/>
          <w:lang w:val="uk-UA" w:eastAsia="uk-UA"/>
        </w:rPr>
        <w:t>Mercedes</w:t>
      </w:r>
      <w:proofErr w:type="spellEnd"/>
      <w:r w:rsidRPr="002B0FFF">
        <w:rPr>
          <w:color w:val="000000"/>
          <w:sz w:val="28"/>
          <w:szCs w:val="28"/>
          <w:lang w:val="uk-UA" w:eastAsia="uk-UA"/>
        </w:rPr>
        <w:t xml:space="preserve"> </w:t>
      </w:r>
      <w:proofErr w:type="spellStart"/>
      <w:r w:rsidRPr="002B0FFF">
        <w:rPr>
          <w:color w:val="000000"/>
          <w:sz w:val="28"/>
          <w:szCs w:val="28"/>
          <w:lang w:val="uk-UA" w:eastAsia="uk-UA"/>
        </w:rPr>
        <w:t>Benz</w:t>
      </w:r>
      <w:proofErr w:type="spellEnd"/>
      <w:r w:rsidRPr="002B0FFF">
        <w:rPr>
          <w:color w:val="000000"/>
          <w:sz w:val="28"/>
          <w:szCs w:val="28"/>
          <w:lang w:val="uk-UA" w:eastAsia="uk-UA"/>
        </w:rPr>
        <w:t xml:space="preserve"> 814 (пожежна машина), передана до комунального підприємства «Глухівський водоканал» Глухівської міської ради ;</w:t>
      </w:r>
    </w:p>
    <w:p w:rsidR="00953B58" w:rsidRPr="002B0FFF" w:rsidRDefault="00645F8B" w:rsidP="00953B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color w:val="000000"/>
          <w:sz w:val="28"/>
          <w:szCs w:val="28"/>
          <w:lang w:val="uk-UA" w:eastAsia="uk-UA"/>
        </w:rPr>
      </w:pPr>
      <w:r w:rsidRPr="002B0FFF">
        <w:rPr>
          <w:color w:val="000000"/>
          <w:sz w:val="28"/>
          <w:szCs w:val="28"/>
          <w:lang w:val="uk-UA" w:eastAsia="uk-UA"/>
        </w:rPr>
        <w:t xml:space="preserve">- Mersedes-Benz </w:t>
      </w:r>
      <w:proofErr w:type="spellStart"/>
      <w:r w:rsidRPr="002B0FFF">
        <w:rPr>
          <w:color w:val="000000"/>
          <w:sz w:val="28"/>
          <w:szCs w:val="28"/>
          <w:lang w:val="uk-UA" w:eastAsia="uk-UA"/>
        </w:rPr>
        <w:t>Sprinter</w:t>
      </w:r>
      <w:proofErr w:type="spellEnd"/>
      <w:r w:rsidRPr="002B0FFF">
        <w:rPr>
          <w:color w:val="000000"/>
          <w:sz w:val="28"/>
          <w:szCs w:val="28"/>
          <w:lang w:val="uk-UA" w:eastAsia="uk-UA"/>
        </w:rPr>
        <w:t xml:space="preserve"> 903.6 KA, передане до комунального підприємства «Глухівський тепловий район» Глухівської міської ради.</w:t>
      </w:r>
    </w:p>
    <w:p w:rsidR="00645F8B" w:rsidRPr="002B0FFF" w:rsidRDefault="00645F8B" w:rsidP="00953B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color w:val="000000"/>
          <w:sz w:val="28"/>
          <w:szCs w:val="28"/>
          <w:lang w:val="uk-UA" w:eastAsia="uk-UA"/>
        </w:rPr>
      </w:pPr>
      <w:r w:rsidRPr="002B0FFF">
        <w:rPr>
          <w:color w:val="000000"/>
          <w:sz w:val="28"/>
          <w:szCs w:val="28"/>
          <w:lang w:val="uk-UA" w:eastAsia="uk-UA"/>
        </w:rPr>
        <w:t xml:space="preserve">Міжнародну технічну допомогу від Програми Розвитку ООН згідно з проектом «EU4Recovery - Розширення можливостей громад в Україні» отримав відділ «Центр надання адміністративних послуг»  у вигляді обладнання на суму –  79,5 тис. грн. </w:t>
      </w:r>
    </w:p>
    <w:p w:rsidR="00645F8B" w:rsidRPr="002B0FFF" w:rsidRDefault="00645F8B" w:rsidP="00645F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2B0FFF">
        <w:rPr>
          <w:w w:val="101"/>
          <w:sz w:val="28"/>
          <w:szCs w:val="28"/>
          <w:lang w:val="uk-UA"/>
        </w:rPr>
        <w:t xml:space="preserve">Завдяки </w:t>
      </w:r>
      <w:proofErr w:type="spellStart"/>
      <w:r w:rsidRPr="002B0FFF">
        <w:rPr>
          <w:w w:val="101"/>
          <w:sz w:val="28"/>
          <w:szCs w:val="28"/>
          <w:lang w:val="uk-UA"/>
        </w:rPr>
        <w:t>проєкту</w:t>
      </w:r>
      <w:proofErr w:type="spellEnd"/>
      <w:r w:rsidRPr="002B0FFF">
        <w:rPr>
          <w:w w:val="101"/>
          <w:sz w:val="28"/>
          <w:szCs w:val="28"/>
          <w:lang w:val="uk-UA"/>
        </w:rPr>
        <w:t xml:space="preserve"> «Запобігання втраті ключової інфраструктурної документації в українських муніципалітетах», що фінансується в рамках Швейцарської гуманітарної допомоги, отримали  в тимчасове користування обладнання та провели </w:t>
      </w:r>
      <w:proofErr w:type="spellStart"/>
      <w:r w:rsidRPr="002B0FFF">
        <w:rPr>
          <w:w w:val="101"/>
          <w:sz w:val="28"/>
          <w:szCs w:val="28"/>
          <w:lang w:val="uk-UA"/>
        </w:rPr>
        <w:t>оцифрування</w:t>
      </w:r>
      <w:proofErr w:type="spellEnd"/>
      <w:r w:rsidRPr="002B0FFF">
        <w:rPr>
          <w:w w:val="101"/>
          <w:sz w:val="28"/>
          <w:szCs w:val="28"/>
          <w:lang w:val="uk-UA"/>
        </w:rPr>
        <w:t xml:space="preserve">  паперової документації щодо інженерної інфраструктури громади, зокрема тепло та водопостачання, містобудівної документації. </w:t>
      </w:r>
    </w:p>
    <w:p w:rsidR="00645F8B" w:rsidRPr="002B0FFF" w:rsidRDefault="00645F8B" w:rsidP="00953B58">
      <w:pPr>
        <w:ind w:firstLine="567"/>
        <w:jc w:val="both"/>
        <w:rPr>
          <w:sz w:val="28"/>
          <w:szCs w:val="28"/>
          <w:lang w:val="uk-UA"/>
        </w:rPr>
      </w:pPr>
      <w:r w:rsidRPr="002B0FFF">
        <w:rPr>
          <w:sz w:val="28"/>
          <w:szCs w:val="28"/>
          <w:lang w:val="uk-UA"/>
        </w:rPr>
        <w:t>Працюємо над виконанням технічних завдань передбачених Стратегією розвитку Глухівської міської ради до 2027 року. Перед нами стоять вагомі завдання з реалізації Стратегії відновлення та розвитку громади</w:t>
      </w:r>
      <w:r w:rsidR="00953B58" w:rsidRPr="002B0FFF">
        <w:rPr>
          <w:sz w:val="28"/>
          <w:szCs w:val="28"/>
          <w:lang w:val="uk-UA"/>
        </w:rPr>
        <w:t xml:space="preserve"> як під час в</w:t>
      </w:r>
      <w:r w:rsidR="00B678B2">
        <w:rPr>
          <w:sz w:val="28"/>
          <w:szCs w:val="28"/>
          <w:lang w:val="uk-UA"/>
        </w:rPr>
        <w:t>оєнного</w:t>
      </w:r>
      <w:r w:rsidR="00953B58" w:rsidRPr="002B0FFF">
        <w:rPr>
          <w:sz w:val="28"/>
          <w:szCs w:val="28"/>
          <w:lang w:val="uk-UA"/>
        </w:rPr>
        <w:t xml:space="preserve"> стану, так і післявоєнній відбудові. </w:t>
      </w:r>
      <w:r w:rsidRPr="002B0FFF">
        <w:rPr>
          <w:sz w:val="28"/>
          <w:szCs w:val="28"/>
          <w:lang w:val="uk-UA"/>
        </w:rPr>
        <w:t xml:space="preserve">На результат повинні працювати </w:t>
      </w:r>
      <w:r w:rsidRPr="002B0FFF">
        <w:rPr>
          <w:sz w:val="28"/>
          <w:szCs w:val="28"/>
          <w:lang w:val="uk-UA"/>
        </w:rPr>
        <w:lastRenderedPageBreak/>
        <w:t>всі, хто має знання та ідеї, досвід та ресурс: галузеві фахівці, бізнесмени, підприємці, науковці, молодь.</w:t>
      </w:r>
    </w:p>
    <w:p w:rsidR="00645F8B" w:rsidRPr="002B0FFF" w:rsidRDefault="006A30ED" w:rsidP="00645F8B">
      <w:pPr>
        <w:ind w:firstLine="567"/>
        <w:jc w:val="both"/>
        <w:rPr>
          <w:sz w:val="28"/>
          <w:szCs w:val="28"/>
          <w:lang w:val="uk-UA"/>
        </w:rPr>
      </w:pPr>
      <w:r w:rsidRPr="002B0FFF">
        <w:rPr>
          <w:sz w:val="28"/>
          <w:szCs w:val="28"/>
          <w:lang w:val="uk-UA"/>
        </w:rPr>
        <w:t>Продовжується робота гуманітарного штабу</w:t>
      </w:r>
      <w:r w:rsidR="00645F8B" w:rsidRPr="002B0FFF">
        <w:rPr>
          <w:sz w:val="28"/>
          <w:szCs w:val="28"/>
          <w:lang w:val="uk-UA"/>
        </w:rPr>
        <w:t xml:space="preserve"> при Глухівській міській раді</w:t>
      </w:r>
      <w:r w:rsidRPr="002B0FFF">
        <w:rPr>
          <w:sz w:val="28"/>
          <w:szCs w:val="28"/>
          <w:lang w:val="uk-UA"/>
        </w:rPr>
        <w:t xml:space="preserve">, який був створений у </w:t>
      </w:r>
      <w:r w:rsidR="00645F8B" w:rsidRPr="002B0FFF">
        <w:rPr>
          <w:sz w:val="28"/>
          <w:szCs w:val="28"/>
          <w:lang w:val="uk-UA"/>
        </w:rPr>
        <w:t>2022</w:t>
      </w:r>
      <w:r w:rsidRPr="002B0FFF">
        <w:rPr>
          <w:sz w:val="28"/>
          <w:szCs w:val="28"/>
          <w:lang w:val="uk-UA"/>
        </w:rPr>
        <w:t xml:space="preserve"> році, </w:t>
      </w:r>
      <w:r w:rsidR="00645F8B" w:rsidRPr="002B0FFF">
        <w:rPr>
          <w:sz w:val="28"/>
          <w:szCs w:val="28"/>
          <w:lang w:val="uk-UA"/>
        </w:rPr>
        <w:t>до якого входять як представники органів місцевого самоврядування, так і волонтери.</w:t>
      </w:r>
      <w:r w:rsidRPr="002B0FFF">
        <w:rPr>
          <w:sz w:val="28"/>
          <w:szCs w:val="28"/>
          <w:lang w:val="uk-UA"/>
        </w:rPr>
        <w:t xml:space="preserve"> Сума отриманої допомоги за рік склала - 26,7 </w:t>
      </w:r>
      <w:proofErr w:type="spellStart"/>
      <w:r w:rsidRPr="002B0FFF">
        <w:rPr>
          <w:sz w:val="28"/>
          <w:szCs w:val="28"/>
          <w:lang w:val="uk-UA"/>
        </w:rPr>
        <w:t>млн.грн</w:t>
      </w:r>
      <w:proofErr w:type="spellEnd"/>
      <w:r w:rsidRPr="002B0FFF">
        <w:rPr>
          <w:sz w:val="28"/>
          <w:szCs w:val="28"/>
          <w:lang w:val="uk-UA"/>
        </w:rPr>
        <w:t xml:space="preserve">. </w:t>
      </w:r>
    </w:p>
    <w:p w:rsidR="00E727C4" w:rsidRPr="002B0FFF" w:rsidRDefault="00645F8B" w:rsidP="00E727C4">
      <w:pPr>
        <w:ind w:firstLine="567"/>
        <w:jc w:val="both"/>
        <w:rPr>
          <w:sz w:val="28"/>
          <w:szCs w:val="28"/>
          <w:lang w:val="uk-UA"/>
        </w:rPr>
      </w:pPr>
      <w:r w:rsidRPr="002B0FFF">
        <w:rPr>
          <w:sz w:val="28"/>
          <w:szCs w:val="28"/>
          <w:lang w:val="uk-UA"/>
        </w:rPr>
        <w:t>Гуманітарна допомога надходила від</w:t>
      </w:r>
      <w:r w:rsidR="003E5CCB" w:rsidRPr="002B0FFF">
        <w:rPr>
          <w:sz w:val="28"/>
          <w:szCs w:val="28"/>
          <w:lang w:val="uk-UA"/>
        </w:rPr>
        <w:t xml:space="preserve"> представників </w:t>
      </w:r>
      <w:r w:rsidR="00E727C4" w:rsidRPr="002B0FFF">
        <w:rPr>
          <w:sz w:val="28"/>
          <w:szCs w:val="28"/>
          <w:lang w:val="uk-UA"/>
        </w:rPr>
        <w:t>Всесвіт</w:t>
      </w:r>
      <w:r w:rsidR="003E5CCB" w:rsidRPr="002B0FFF">
        <w:rPr>
          <w:sz w:val="28"/>
          <w:szCs w:val="28"/>
          <w:lang w:val="uk-UA"/>
        </w:rPr>
        <w:t>ньої</w:t>
      </w:r>
      <w:r w:rsidR="00E727C4" w:rsidRPr="002B0FFF">
        <w:rPr>
          <w:sz w:val="28"/>
          <w:szCs w:val="28"/>
          <w:lang w:val="uk-UA"/>
        </w:rPr>
        <w:t xml:space="preserve"> продовольч</w:t>
      </w:r>
      <w:r w:rsidR="003E5CCB" w:rsidRPr="002B0FFF">
        <w:rPr>
          <w:sz w:val="28"/>
          <w:szCs w:val="28"/>
          <w:lang w:val="uk-UA"/>
        </w:rPr>
        <w:t>ої</w:t>
      </w:r>
      <w:r w:rsidR="00E727C4" w:rsidRPr="002B0FFF">
        <w:rPr>
          <w:sz w:val="28"/>
          <w:szCs w:val="28"/>
          <w:lang w:val="uk-UA"/>
        </w:rPr>
        <w:t xml:space="preserve"> програм</w:t>
      </w:r>
      <w:r w:rsidR="003E5CCB" w:rsidRPr="002B0FFF">
        <w:rPr>
          <w:sz w:val="28"/>
          <w:szCs w:val="28"/>
          <w:lang w:val="uk-UA"/>
        </w:rPr>
        <w:t>и</w:t>
      </w:r>
      <w:r w:rsidR="00E727C4" w:rsidRPr="002B0FFF">
        <w:rPr>
          <w:sz w:val="28"/>
          <w:szCs w:val="28"/>
          <w:lang w:val="uk-UA"/>
        </w:rPr>
        <w:t xml:space="preserve"> ООН в Україні, дитячого фонду ООН в Україні ЮНІСЕФ, Гуманітарн</w:t>
      </w:r>
      <w:r w:rsidR="003E5CCB" w:rsidRPr="002B0FFF">
        <w:rPr>
          <w:sz w:val="28"/>
          <w:szCs w:val="28"/>
          <w:lang w:val="uk-UA"/>
        </w:rPr>
        <w:t>ого</w:t>
      </w:r>
      <w:r w:rsidR="00E727C4" w:rsidRPr="002B0FFF">
        <w:rPr>
          <w:sz w:val="28"/>
          <w:szCs w:val="28"/>
          <w:lang w:val="uk-UA"/>
        </w:rPr>
        <w:t xml:space="preserve"> штаб</w:t>
      </w:r>
      <w:r w:rsidR="003E5CCB" w:rsidRPr="002B0FFF">
        <w:rPr>
          <w:sz w:val="28"/>
          <w:szCs w:val="28"/>
          <w:lang w:val="uk-UA"/>
        </w:rPr>
        <w:t>у</w:t>
      </w:r>
      <w:r w:rsidR="00E727C4" w:rsidRPr="002B0FFF">
        <w:rPr>
          <w:sz w:val="28"/>
          <w:szCs w:val="28"/>
          <w:lang w:val="uk-UA"/>
        </w:rPr>
        <w:t xml:space="preserve"> при </w:t>
      </w:r>
      <w:proofErr w:type="spellStart"/>
      <w:r w:rsidR="00E727C4" w:rsidRPr="002B0FFF">
        <w:rPr>
          <w:sz w:val="28"/>
          <w:szCs w:val="28"/>
          <w:lang w:val="uk-UA"/>
        </w:rPr>
        <w:t>Шосткинській</w:t>
      </w:r>
      <w:proofErr w:type="spellEnd"/>
      <w:r w:rsidR="00E727C4" w:rsidRPr="002B0FFF">
        <w:rPr>
          <w:sz w:val="28"/>
          <w:szCs w:val="28"/>
          <w:lang w:val="uk-UA"/>
        </w:rPr>
        <w:t xml:space="preserve"> районній військовій адміністрації, «Червоний хрест», "БЛАГОДІЙНИЙ ФОНД" УКРАЇНА ЗАВЖДИ РАЗОМ", Міністерство закордонних справ Республіки Тайвань; ГО "АНТС", ГА "Польський центр міжнародної допомоги", ГО "Лісові ініціативи і суспільство (</w:t>
      </w:r>
      <w:proofErr w:type="spellStart"/>
      <w:r w:rsidR="00E727C4" w:rsidRPr="002B0FFF">
        <w:rPr>
          <w:sz w:val="28"/>
          <w:szCs w:val="28"/>
          <w:lang w:val="uk-UA"/>
        </w:rPr>
        <w:t>Forest</w:t>
      </w:r>
      <w:proofErr w:type="spellEnd"/>
      <w:r w:rsidR="00E727C4" w:rsidRPr="002B0FFF">
        <w:rPr>
          <w:sz w:val="28"/>
          <w:szCs w:val="28"/>
          <w:lang w:val="uk-UA"/>
        </w:rPr>
        <w:t>)", "Благодійний фонд "Теплі долоні", Комісія з приймання-передачі продукту, Міжнародний Благодійний Фонд "АІСМ" Україна", Громадська організація "Допомога-м. ГЛУХІВ", Громадська організація «Всеукраїнська громадський центр «Волонтер», Польська медична місія, ГО мережі захисту національних інтересів «АНТС», ГО «Польський центр міжнародної допомоги», ГО «Лісові ініціативи і суспільство (</w:t>
      </w:r>
      <w:proofErr w:type="spellStart"/>
      <w:r w:rsidR="00E727C4" w:rsidRPr="002B0FFF">
        <w:rPr>
          <w:sz w:val="28"/>
          <w:szCs w:val="28"/>
          <w:lang w:val="uk-UA"/>
        </w:rPr>
        <w:t>ForestCom</w:t>
      </w:r>
      <w:proofErr w:type="spellEnd"/>
      <w:r w:rsidR="00E727C4" w:rsidRPr="002B0FFF">
        <w:rPr>
          <w:sz w:val="28"/>
          <w:szCs w:val="28"/>
          <w:lang w:val="uk-UA"/>
        </w:rPr>
        <w:t>)», Міжнародний Благодійний фонд «AICM Україна», Сумська обласна громадська організація «Клуб «ШАНС», Благодійна організація «Благодійний фонд «АРІЕЛЬ», БО «БФ «</w:t>
      </w:r>
      <w:proofErr w:type="spellStart"/>
      <w:r w:rsidR="00E727C4" w:rsidRPr="002B0FFF">
        <w:rPr>
          <w:sz w:val="28"/>
          <w:szCs w:val="28"/>
          <w:lang w:val="uk-UA"/>
        </w:rPr>
        <w:t>Хелп</w:t>
      </w:r>
      <w:proofErr w:type="spellEnd"/>
      <w:r w:rsidR="00E727C4" w:rsidRPr="002B0FFF">
        <w:rPr>
          <w:sz w:val="28"/>
          <w:szCs w:val="28"/>
          <w:lang w:val="uk-UA"/>
        </w:rPr>
        <w:t xml:space="preserve"> </w:t>
      </w:r>
      <w:proofErr w:type="spellStart"/>
      <w:r w:rsidR="00E727C4" w:rsidRPr="002B0FFF">
        <w:rPr>
          <w:sz w:val="28"/>
          <w:szCs w:val="28"/>
          <w:lang w:val="uk-UA"/>
        </w:rPr>
        <w:t>фор</w:t>
      </w:r>
      <w:proofErr w:type="spellEnd"/>
      <w:r w:rsidR="00E727C4" w:rsidRPr="002B0FFF">
        <w:rPr>
          <w:sz w:val="28"/>
          <w:szCs w:val="28"/>
          <w:lang w:val="uk-UA"/>
        </w:rPr>
        <w:t xml:space="preserve"> </w:t>
      </w:r>
      <w:proofErr w:type="spellStart"/>
      <w:r w:rsidR="00E727C4" w:rsidRPr="002B0FFF">
        <w:rPr>
          <w:sz w:val="28"/>
          <w:szCs w:val="28"/>
          <w:lang w:val="uk-UA"/>
        </w:rPr>
        <w:t>Юкрейн</w:t>
      </w:r>
      <w:proofErr w:type="spellEnd"/>
      <w:r w:rsidR="00E727C4" w:rsidRPr="002B0FFF">
        <w:rPr>
          <w:sz w:val="28"/>
          <w:szCs w:val="28"/>
          <w:lang w:val="uk-UA"/>
        </w:rPr>
        <w:t>», Гуманітарний штаб «СОВА»,  ТОВ «</w:t>
      </w:r>
      <w:proofErr w:type="spellStart"/>
      <w:r w:rsidR="00E727C4" w:rsidRPr="002B0FFF">
        <w:rPr>
          <w:sz w:val="28"/>
          <w:szCs w:val="28"/>
          <w:lang w:val="uk-UA"/>
        </w:rPr>
        <w:t>Гледфарм</w:t>
      </w:r>
      <w:proofErr w:type="spellEnd"/>
      <w:r w:rsidR="00E727C4" w:rsidRPr="002B0FFF">
        <w:rPr>
          <w:sz w:val="28"/>
          <w:szCs w:val="28"/>
          <w:lang w:val="uk-UA"/>
        </w:rPr>
        <w:t xml:space="preserve"> ЛТД», ДП «Сіменс Україна», Федеральне агентство  з </w:t>
      </w:r>
      <w:proofErr w:type="spellStart"/>
      <w:r w:rsidR="00E727C4" w:rsidRPr="002B0FFF">
        <w:rPr>
          <w:sz w:val="28"/>
          <w:szCs w:val="28"/>
          <w:lang w:val="uk-UA"/>
        </w:rPr>
        <w:t>технiчної</w:t>
      </w:r>
      <w:proofErr w:type="spellEnd"/>
      <w:r w:rsidR="00E727C4" w:rsidRPr="002B0FFF">
        <w:rPr>
          <w:sz w:val="28"/>
          <w:szCs w:val="28"/>
          <w:lang w:val="uk-UA"/>
        </w:rPr>
        <w:t xml:space="preserve"> допомоги </w:t>
      </w:r>
      <w:proofErr w:type="spellStart"/>
      <w:r w:rsidR="00E727C4" w:rsidRPr="002B0FFF">
        <w:rPr>
          <w:sz w:val="28"/>
          <w:szCs w:val="28"/>
          <w:lang w:val="uk-UA"/>
        </w:rPr>
        <w:t>Нiмеччини</w:t>
      </w:r>
      <w:proofErr w:type="spellEnd"/>
      <w:r w:rsidR="00E727C4" w:rsidRPr="002B0FFF">
        <w:rPr>
          <w:sz w:val="28"/>
          <w:szCs w:val="28"/>
          <w:lang w:val="uk-UA"/>
        </w:rPr>
        <w:t xml:space="preserve">, </w:t>
      </w:r>
      <w:proofErr w:type="spellStart"/>
      <w:r w:rsidR="00E727C4" w:rsidRPr="002B0FFF">
        <w:rPr>
          <w:sz w:val="28"/>
          <w:szCs w:val="28"/>
          <w:lang w:val="uk-UA"/>
        </w:rPr>
        <w:t>Офiс</w:t>
      </w:r>
      <w:proofErr w:type="spellEnd"/>
      <w:r w:rsidR="00E727C4" w:rsidRPr="002B0FFF">
        <w:rPr>
          <w:sz w:val="28"/>
          <w:szCs w:val="28"/>
          <w:lang w:val="uk-UA"/>
        </w:rPr>
        <w:t xml:space="preserve"> </w:t>
      </w:r>
      <w:proofErr w:type="spellStart"/>
      <w:r w:rsidR="00E727C4" w:rsidRPr="002B0FFF">
        <w:rPr>
          <w:sz w:val="28"/>
          <w:szCs w:val="28"/>
          <w:lang w:val="uk-UA"/>
        </w:rPr>
        <w:t>Управлiння</w:t>
      </w:r>
      <w:proofErr w:type="spellEnd"/>
      <w:r w:rsidR="00E727C4" w:rsidRPr="002B0FFF">
        <w:rPr>
          <w:sz w:val="28"/>
          <w:szCs w:val="28"/>
          <w:lang w:val="uk-UA"/>
        </w:rPr>
        <w:t xml:space="preserve"> ООН з обслуговування </w:t>
      </w:r>
      <w:proofErr w:type="spellStart"/>
      <w:r w:rsidR="00E727C4" w:rsidRPr="002B0FFF">
        <w:rPr>
          <w:sz w:val="28"/>
          <w:szCs w:val="28"/>
          <w:lang w:val="uk-UA"/>
        </w:rPr>
        <w:t>проектiв</w:t>
      </w:r>
      <w:proofErr w:type="spellEnd"/>
      <w:r w:rsidR="00E727C4" w:rsidRPr="002B0FFF">
        <w:rPr>
          <w:sz w:val="28"/>
          <w:szCs w:val="28"/>
          <w:lang w:val="uk-UA"/>
        </w:rPr>
        <w:t xml:space="preserve"> в </w:t>
      </w:r>
      <w:proofErr w:type="spellStart"/>
      <w:r w:rsidR="00E727C4" w:rsidRPr="002B0FFF">
        <w:rPr>
          <w:sz w:val="28"/>
          <w:szCs w:val="28"/>
          <w:lang w:val="uk-UA"/>
        </w:rPr>
        <w:t>Yкраїні</w:t>
      </w:r>
      <w:proofErr w:type="spellEnd"/>
      <w:r w:rsidR="00E727C4" w:rsidRPr="002B0FFF">
        <w:rPr>
          <w:sz w:val="28"/>
          <w:szCs w:val="28"/>
          <w:lang w:val="uk-UA"/>
        </w:rPr>
        <w:t xml:space="preserve"> (</w:t>
      </w:r>
      <w:proofErr w:type="spellStart"/>
      <w:r w:rsidR="00E727C4" w:rsidRPr="002B0FFF">
        <w:rPr>
          <w:sz w:val="28"/>
          <w:szCs w:val="28"/>
          <w:lang w:val="uk-UA"/>
        </w:rPr>
        <w:t>Gонопс</w:t>
      </w:r>
      <w:proofErr w:type="spellEnd"/>
      <w:r w:rsidR="00E727C4" w:rsidRPr="002B0FFF">
        <w:rPr>
          <w:sz w:val="28"/>
          <w:szCs w:val="28"/>
          <w:lang w:val="uk-UA"/>
        </w:rPr>
        <w:t xml:space="preserve">).       </w:t>
      </w:r>
    </w:p>
    <w:p w:rsidR="00254B12" w:rsidRPr="002B0FFF" w:rsidRDefault="00BC0DC7" w:rsidP="00BC0DC7">
      <w:pPr>
        <w:ind w:firstLine="567"/>
        <w:jc w:val="both"/>
        <w:rPr>
          <w:sz w:val="28"/>
          <w:szCs w:val="28"/>
          <w:lang w:val="uk-UA"/>
        </w:rPr>
      </w:pPr>
      <w:r w:rsidRPr="002B0FFF">
        <w:rPr>
          <w:sz w:val="28"/>
          <w:szCs w:val="28"/>
          <w:lang w:val="uk-UA"/>
        </w:rPr>
        <w:t xml:space="preserve">Велика увага приділялася розвитку медичної галузі. На  розвиток охорони здоров’я  через програму підтримки </w:t>
      </w:r>
      <w:r w:rsidRPr="002B0FFF">
        <w:rPr>
          <w:bCs/>
          <w:sz w:val="28"/>
          <w:szCs w:val="28"/>
          <w:lang w:val="uk-UA"/>
        </w:rPr>
        <w:t xml:space="preserve">«Здоров'я глухівчан» було виділено - </w:t>
      </w:r>
      <w:r w:rsidR="00CA0D90" w:rsidRPr="002B0FFF">
        <w:rPr>
          <w:bCs/>
          <w:sz w:val="28"/>
          <w:szCs w:val="28"/>
          <w:lang w:val="uk-UA"/>
        </w:rPr>
        <w:t xml:space="preserve">                 </w:t>
      </w:r>
      <w:r w:rsidRPr="002B0FFF">
        <w:rPr>
          <w:bCs/>
          <w:sz w:val="28"/>
          <w:szCs w:val="28"/>
          <w:lang w:val="uk-UA"/>
        </w:rPr>
        <w:t>1</w:t>
      </w:r>
      <w:r w:rsidR="00254B12" w:rsidRPr="002B0FFF">
        <w:rPr>
          <w:bCs/>
          <w:sz w:val="28"/>
          <w:szCs w:val="28"/>
          <w:lang w:val="uk-UA"/>
        </w:rPr>
        <w:t>3</w:t>
      </w:r>
      <w:r w:rsidRPr="002B0FFF">
        <w:rPr>
          <w:bCs/>
          <w:sz w:val="28"/>
          <w:szCs w:val="28"/>
          <w:lang w:val="uk-UA"/>
        </w:rPr>
        <w:t>,0</w:t>
      </w:r>
      <w:r w:rsidR="00254B12" w:rsidRPr="002B0FFF">
        <w:rPr>
          <w:bCs/>
          <w:sz w:val="28"/>
          <w:szCs w:val="28"/>
          <w:lang w:val="uk-UA"/>
        </w:rPr>
        <w:t>5</w:t>
      </w:r>
      <w:r w:rsidRPr="002B0FFF">
        <w:rPr>
          <w:bCs/>
          <w:sz w:val="28"/>
          <w:szCs w:val="28"/>
          <w:lang w:val="uk-UA"/>
        </w:rPr>
        <w:t xml:space="preserve"> </w:t>
      </w:r>
      <w:proofErr w:type="spellStart"/>
      <w:r w:rsidRPr="002B0FFF">
        <w:rPr>
          <w:bCs/>
          <w:sz w:val="28"/>
          <w:szCs w:val="28"/>
          <w:lang w:val="uk-UA"/>
        </w:rPr>
        <w:t>млн.грн</w:t>
      </w:r>
      <w:proofErr w:type="spellEnd"/>
      <w:r w:rsidRPr="002B0FFF">
        <w:rPr>
          <w:bCs/>
          <w:sz w:val="28"/>
          <w:szCs w:val="28"/>
          <w:lang w:val="uk-UA"/>
        </w:rPr>
        <w:t xml:space="preserve">. </w:t>
      </w:r>
      <w:r w:rsidRPr="002B0FFF">
        <w:rPr>
          <w:sz w:val="28"/>
          <w:szCs w:val="28"/>
          <w:lang w:val="uk-UA"/>
        </w:rPr>
        <w:t xml:space="preserve">Виконання соціальних гарантій для пільгових категорій глухівчан у частині безоплатного та пільгового відпуску лікарських засобів фактично було профінансовано пільгові рецепти та орфанні захворювання на </w:t>
      </w:r>
      <w:r w:rsidR="00254B12" w:rsidRPr="002B0FFF">
        <w:rPr>
          <w:sz w:val="28"/>
          <w:szCs w:val="28"/>
          <w:lang w:val="uk-UA"/>
        </w:rPr>
        <w:t xml:space="preserve">суму 697,4 </w:t>
      </w:r>
      <w:proofErr w:type="spellStart"/>
      <w:r w:rsidRPr="002B0FFF">
        <w:rPr>
          <w:sz w:val="28"/>
          <w:szCs w:val="28"/>
          <w:lang w:val="uk-UA"/>
        </w:rPr>
        <w:t>тис.грн</w:t>
      </w:r>
      <w:proofErr w:type="spellEnd"/>
      <w:r w:rsidRPr="002B0FFF">
        <w:rPr>
          <w:sz w:val="28"/>
          <w:szCs w:val="28"/>
          <w:lang w:val="uk-UA"/>
        </w:rPr>
        <w:t xml:space="preserve">. </w:t>
      </w:r>
    </w:p>
    <w:p w:rsidR="00CA0D90" w:rsidRPr="002B0FFF" w:rsidRDefault="00BC0DC7" w:rsidP="00CA0D90">
      <w:pPr>
        <w:ind w:firstLine="567"/>
        <w:jc w:val="both"/>
        <w:rPr>
          <w:sz w:val="28"/>
          <w:szCs w:val="28"/>
          <w:lang w:val="uk-UA"/>
        </w:rPr>
      </w:pPr>
      <w:r w:rsidRPr="002B0FFF">
        <w:rPr>
          <w:sz w:val="28"/>
          <w:szCs w:val="28"/>
          <w:lang w:val="uk-UA"/>
        </w:rPr>
        <w:t xml:space="preserve">З метою забезпечення населення якісною та доступною медичною допомогою за  кошти НСЗУ для КНП «Глухівська міська лікарня» Глухівської міської ради було придбано основних засобів на суму </w:t>
      </w:r>
      <w:r w:rsidR="00CA0D90" w:rsidRPr="002B0FFF">
        <w:rPr>
          <w:sz w:val="28"/>
          <w:szCs w:val="28"/>
          <w:lang w:val="uk-UA"/>
        </w:rPr>
        <w:t xml:space="preserve">8,7 </w:t>
      </w:r>
      <w:proofErr w:type="spellStart"/>
      <w:r w:rsidR="00CA0D90" w:rsidRPr="002B0FFF">
        <w:rPr>
          <w:sz w:val="28"/>
          <w:szCs w:val="28"/>
          <w:lang w:val="uk-UA"/>
        </w:rPr>
        <w:t>млн..грн</w:t>
      </w:r>
      <w:proofErr w:type="spellEnd"/>
      <w:r w:rsidR="00CA0D90" w:rsidRPr="002B0FFF">
        <w:rPr>
          <w:sz w:val="28"/>
          <w:szCs w:val="28"/>
          <w:lang w:val="uk-UA"/>
        </w:rPr>
        <w:t>.</w:t>
      </w:r>
    </w:p>
    <w:p w:rsidR="00CA0D90" w:rsidRPr="002B0FFF" w:rsidRDefault="00CA0D90" w:rsidP="00CA0D90">
      <w:pPr>
        <w:ind w:firstLine="567"/>
        <w:jc w:val="both"/>
        <w:rPr>
          <w:sz w:val="28"/>
          <w:szCs w:val="28"/>
          <w:lang w:val="uk-UA"/>
        </w:rPr>
      </w:pPr>
      <w:r w:rsidRPr="002B0FFF">
        <w:rPr>
          <w:sz w:val="28"/>
          <w:szCs w:val="28"/>
          <w:lang w:val="uk-UA"/>
        </w:rPr>
        <w:t>П</w:t>
      </w:r>
      <w:r w:rsidR="0000707A" w:rsidRPr="002B0FFF">
        <w:rPr>
          <w:sz w:val="28"/>
          <w:szCs w:val="28"/>
          <w:lang w:val="uk-UA"/>
        </w:rPr>
        <w:t>роведений ремонт приміщень закладу на загальну суму 1,2 млн. грн.</w:t>
      </w:r>
    </w:p>
    <w:p w:rsidR="00CA0D90" w:rsidRPr="002B0FFF" w:rsidRDefault="00CA0D90" w:rsidP="00CA0D90">
      <w:pPr>
        <w:ind w:firstLine="567"/>
        <w:jc w:val="both"/>
        <w:rPr>
          <w:sz w:val="28"/>
          <w:szCs w:val="28"/>
          <w:lang w:val="uk-UA"/>
        </w:rPr>
      </w:pPr>
      <w:r w:rsidRPr="002B0FFF">
        <w:rPr>
          <w:sz w:val="28"/>
          <w:szCs w:val="28"/>
          <w:lang w:val="uk-UA"/>
        </w:rPr>
        <w:t xml:space="preserve">Виконано </w:t>
      </w:r>
      <w:r w:rsidR="0000707A" w:rsidRPr="002B0FFF">
        <w:rPr>
          <w:sz w:val="28"/>
          <w:szCs w:val="28"/>
          <w:lang w:val="uk-UA"/>
        </w:rPr>
        <w:t>замін</w:t>
      </w:r>
      <w:r w:rsidRPr="002B0FFF">
        <w:rPr>
          <w:sz w:val="28"/>
          <w:szCs w:val="28"/>
          <w:lang w:val="uk-UA"/>
        </w:rPr>
        <w:t xml:space="preserve">у віконних та дверних блоків </w:t>
      </w:r>
      <w:r w:rsidR="0000707A" w:rsidRPr="002B0FFF">
        <w:rPr>
          <w:sz w:val="28"/>
          <w:szCs w:val="28"/>
          <w:lang w:val="uk-UA"/>
        </w:rPr>
        <w:t xml:space="preserve"> на суму 0,5 млн. грн.</w:t>
      </w:r>
    </w:p>
    <w:p w:rsidR="008F2FC3" w:rsidRPr="002B0FFF" w:rsidRDefault="00CA0D90" w:rsidP="00CA0D90">
      <w:pPr>
        <w:ind w:firstLine="567"/>
        <w:jc w:val="both"/>
        <w:rPr>
          <w:sz w:val="28"/>
          <w:szCs w:val="28"/>
          <w:lang w:val="uk-UA"/>
        </w:rPr>
      </w:pPr>
      <w:proofErr w:type="spellStart"/>
      <w:r w:rsidRPr="002B0FFF">
        <w:rPr>
          <w:sz w:val="28"/>
          <w:szCs w:val="28"/>
          <w:lang w:val="uk-UA"/>
        </w:rPr>
        <w:t>П</w:t>
      </w:r>
      <w:r w:rsidR="0000707A" w:rsidRPr="002B0FFF">
        <w:rPr>
          <w:sz w:val="28"/>
          <w:szCs w:val="28"/>
          <w:lang w:val="uk-UA"/>
        </w:rPr>
        <w:t>ридбанн</w:t>
      </w:r>
      <w:r w:rsidRPr="002B0FFF">
        <w:rPr>
          <w:sz w:val="28"/>
          <w:szCs w:val="28"/>
          <w:lang w:val="uk-UA"/>
        </w:rPr>
        <w:t>о</w:t>
      </w:r>
      <w:proofErr w:type="spellEnd"/>
      <w:r w:rsidR="0000707A" w:rsidRPr="002B0FFF">
        <w:rPr>
          <w:sz w:val="28"/>
          <w:szCs w:val="28"/>
          <w:lang w:val="uk-UA"/>
        </w:rPr>
        <w:t xml:space="preserve"> матеріалів та медикаментів </w:t>
      </w:r>
      <w:r w:rsidRPr="002B0FFF">
        <w:rPr>
          <w:sz w:val="28"/>
          <w:szCs w:val="28"/>
          <w:lang w:val="uk-UA"/>
        </w:rPr>
        <w:t>на суму</w:t>
      </w:r>
      <w:r w:rsidR="0000707A" w:rsidRPr="002B0FFF">
        <w:rPr>
          <w:sz w:val="28"/>
          <w:szCs w:val="28"/>
          <w:lang w:val="uk-UA"/>
        </w:rPr>
        <w:t xml:space="preserve"> 24,6 </w:t>
      </w:r>
      <w:proofErr w:type="spellStart"/>
      <w:r w:rsidR="0000707A" w:rsidRPr="002B0FFF">
        <w:rPr>
          <w:sz w:val="28"/>
          <w:szCs w:val="28"/>
          <w:lang w:val="uk-UA"/>
        </w:rPr>
        <w:t>млн.грн</w:t>
      </w:r>
      <w:proofErr w:type="spellEnd"/>
      <w:r w:rsidR="0000707A" w:rsidRPr="002B0FFF">
        <w:rPr>
          <w:sz w:val="28"/>
          <w:szCs w:val="28"/>
          <w:lang w:val="uk-UA"/>
        </w:rPr>
        <w:t>.</w:t>
      </w:r>
    </w:p>
    <w:p w:rsidR="00855BE7" w:rsidRPr="002B0FFF" w:rsidRDefault="00855BE7" w:rsidP="00855BE7">
      <w:pPr>
        <w:ind w:firstLine="567"/>
        <w:jc w:val="both"/>
        <w:rPr>
          <w:sz w:val="28"/>
          <w:szCs w:val="28"/>
          <w:lang w:val="uk-UA"/>
        </w:rPr>
      </w:pPr>
      <w:r w:rsidRPr="002B0FFF">
        <w:rPr>
          <w:sz w:val="28"/>
          <w:szCs w:val="28"/>
          <w:lang w:val="uk-UA"/>
        </w:rPr>
        <w:t xml:space="preserve">Значна увага приділяється заходам з енергозбереження. Продовжено роботу щодо забезпечення </w:t>
      </w:r>
      <w:proofErr w:type="spellStart"/>
      <w:r w:rsidRPr="002B0FFF">
        <w:rPr>
          <w:sz w:val="28"/>
          <w:szCs w:val="28"/>
          <w:lang w:val="uk-UA"/>
        </w:rPr>
        <w:t>енергомоніторингу</w:t>
      </w:r>
      <w:proofErr w:type="spellEnd"/>
      <w:r w:rsidRPr="002B0FFF">
        <w:rPr>
          <w:sz w:val="28"/>
          <w:szCs w:val="28"/>
          <w:lang w:val="uk-UA"/>
        </w:rPr>
        <w:t>, який дозволяє здійснювати контроль за використанням енергетичних ресурсів у бюджетній сфері міста та їх облік, вчасне виявлення аварійних ситуацій, а також скорочення бюджетних витрат на використання енергоресурсів.</w:t>
      </w:r>
    </w:p>
    <w:p w:rsidR="007F251C" w:rsidRPr="002B0FFF" w:rsidRDefault="007F251C" w:rsidP="007F25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2B0FFF">
        <w:rPr>
          <w:w w:val="101"/>
          <w:sz w:val="28"/>
          <w:szCs w:val="28"/>
          <w:lang w:val="uk-UA"/>
        </w:rPr>
        <w:t xml:space="preserve">Для підвищення якості надання пасажирських послуг в зимовий період здійснюється посипання доріг піском та сіллю, яка була придбана на суму                           945 </w:t>
      </w:r>
      <w:proofErr w:type="spellStart"/>
      <w:r w:rsidRPr="002B0FFF">
        <w:rPr>
          <w:w w:val="101"/>
          <w:sz w:val="28"/>
          <w:szCs w:val="28"/>
          <w:lang w:val="uk-UA"/>
        </w:rPr>
        <w:t>тис.грн</w:t>
      </w:r>
      <w:proofErr w:type="spellEnd"/>
      <w:r w:rsidRPr="002B0FFF">
        <w:rPr>
          <w:w w:val="101"/>
          <w:sz w:val="28"/>
          <w:szCs w:val="28"/>
          <w:lang w:val="uk-UA"/>
        </w:rPr>
        <w:t xml:space="preserve">.. Також було придбано щебінь з подрібненого </w:t>
      </w:r>
      <w:proofErr w:type="spellStart"/>
      <w:r w:rsidRPr="002B0FFF">
        <w:rPr>
          <w:w w:val="101"/>
          <w:sz w:val="28"/>
          <w:szCs w:val="28"/>
          <w:lang w:val="uk-UA"/>
        </w:rPr>
        <w:t>цементобентону</w:t>
      </w:r>
      <w:proofErr w:type="spellEnd"/>
      <w:r w:rsidRPr="002B0FFF">
        <w:rPr>
          <w:w w:val="101"/>
          <w:sz w:val="28"/>
          <w:szCs w:val="28"/>
          <w:lang w:val="uk-UA"/>
        </w:rPr>
        <w:t xml:space="preserve"> для підсипання доріг комунальної власності на суму 1760,3 </w:t>
      </w:r>
      <w:proofErr w:type="spellStart"/>
      <w:r w:rsidRPr="002B0FFF">
        <w:rPr>
          <w:w w:val="101"/>
          <w:sz w:val="28"/>
          <w:szCs w:val="28"/>
          <w:lang w:val="uk-UA"/>
        </w:rPr>
        <w:t>тис.грн</w:t>
      </w:r>
      <w:proofErr w:type="spellEnd"/>
      <w:r w:rsidRPr="002B0FFF">
        <w:rPr>
          <w:w w:val="101"/>
          <w:sz w:val="28"/>
          <w:szCs w:val="28"/>
          <w:lang w:val="uk-UA"/>
        </w:rPr>
        <w:t>.</w:t>
      </w:r>
    </w:p>
    <w:p w:rsidR="007F251C" w:rsidRPr="002B0FFF" w:rsidRDefault="007F251C" w:rsidP="00953B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2B0FFF">
        <w:rPr>
          <w:w w:val="101"/>
          <w:sz w:val="28"/>
          <w:szCs w:val="28"/>
          <w:lang w:val="uk-UA"/>
        </w:rPr>
        <w:t xml:space="preserve">Був виконаний поточний ремонт доріг, тротуарів, </w:t>
      </w:r>
      <w:proofErr w:type="spellStart"/>
      <w:r w:rsidRPr="002B0FFF">
        <w:rPr>
          <w:w w:val="101"/>
          <w:sz w:val="28"/>
          <w:szCs w:val="28"/>
          <w:lang w:val="uk-UA"/>
        </w:rPr>
        <w:t>під’їздн</w:t>
      </w:r>
      <w:r w:rsidR="00B678B2">
        <w:rPr>
          <w:w w:val="101"/>
          <w:sz w:val="28"/>
          <w:szCs w:val="28"/>
          <w:lang w:val="uk-UA"/>
        </w:rPr>
        <w:t>их</w:t>
      </w:r>
      <w:proofErr w:type="spellEnd"/>
      <w:r w:rsidRPr="002B0FFF">
        <w:rPr>
          <w:w w:val="101"/>
          <w:sz w:val="28"/>
          <w:szCs w:val="28"/>
          <w:lang w:val="uk-UA"/>
        </w:rPr>
        <w:t xml:space="preserve"> дор</w:t>
      </w:r>
      <w:r w:rsidR="00B678B2">
        <w:rPr>
          <w:w w:val="101"/>
          <w:sz w:val="28"/>
          <w:szCs w:val="28"/>
          <w:lang w:val="uk-UA"/>
        </w:rPr>
        <w:t>іг</w:t>
      </w:r>
      <w:r w:rsidRPr="002B0FFF">
        <w:rPr>
          <w:w w:val="101"/>
          <w:sz w:val="28"/>
          <w:szCs w:val="28"/>
          <w:lang w:val="uk-UA"/>
        </w:rPr>
        <w:t xml:space="preserve"> до будинків по вулицям </w:t>
      </w:r>
      <w:proofErr w:type="spellStart"/>
      <w:r w:rsidRPr="002B0FFF">
        <w:rPr>
          <w:w w:val="101"/>
          <w:sz w:val="28"/>
          <w:szCs w:val="28"/>
          <w:lang w:val="uk-UA"/>
        </w:rPr>
        <w:t>м.Глухів</w:t>
      </w:r>
      <w:proofErr w:type="spellEnd"/>
      <w:r w:rsidRPr="002B0FFF">
        <w:rPr>
          <w:w w:val="101"/>
          <w:sz w:val="28"/>
          <w:szCs w:val="28"/>
          <w:lang w:val="uk-UA"/>
        </w:rPr>
        <w:t xml:space="preserve">, а саме: Спаська, Матросова, Київська, </w:t>
      </w:r>
      <w:r w:rsidRPr="002B0FFF">
        <w:rPr>
          <w:w w:val="101"/>
          <w:sz w:val="28"/>
          <w:szCs w:val="28"/>
          <w:lang w:val="uk-UA"/>
        </w:rPr>
        <w:lastRenderedPageBreak/>
        <w:t xml:space="preserve">Ціолковського, Професора </w:t>
      </w:r>
      <w:proofErr w:type="spellStart"/>
      <w:r w:rsidRPr="002B0FFF">
        <w:rPr>
          <w:w w:val="101"/>
          <w:sz w:val="28"/>
          <w:szCs w:val="28"/>
          <w:lang w:val="uk-UA"/>
        </w:rPr>
        <w:t>Белявського</w:t>
      </w:r>
      <w:proofErr w:type="spellEnd"/>
      <w:r w:rsidRPr="002B0FFF">
        <w:rPr>
          <w:w w:val="101"/>
          <w:sz w:val="28"/>
          <w:szCs w:val="28"/>
          <w:lang w:val="uk-UA"/>
        </w:rPr>
        <w:t xml:space="preserve">, Путивльська, Суворова, Вознесенська, Інститутська, Юрія Коваленка, Джерельна, </w:t>
      </w:r>
      <w:proofErr w:type="spellStart"/>
      <w:r w:rsidRPr="002B0FFF">
        <w:rPr>
          <w:w w:val="101"/>
          <w:sz w:val="28"/>
          <w:szCs w:val="28"/>
          <w:lang w:val="uk-UA"/>
        </w:rPr>
        <w:t>Веригинська</w:t>
      </w:r>
      <w:proofErr w:type="spellEnd"/>
      <w:r w:rsidRPr="002B0FFF">
        <w:rPr>
          <w:w w:val="101"/>
          <w:sz w:val="28"/>
          <w:szCs w:val="28"/>
          <w:lang w:val="uk-UA"/>
        </w:rPr>
        <w:t xml:space="preserve">, Покровська, Шевченка, Гоголя, </w:t>
      </w:r>
      <w:proofErr w:type="spellStart"/>
      <w:r w:rsidRPr="002B0FFF">
        <w:rPr>
          <w:w w:val="101"/>
          <w:sz w:val="28"/>
          <w:szCs w:val="28"/>
          <w:lang w:val="uk-UA"/>
        </w:rPr>
        <w:t>Есманський</w:t>
      </w:r>
      <w:proofErr w:type="spellEnd"/>
      <w:r w:rsidRPr="002B0FFF">
        <w:rPr>
          <w:w w:val="101"/>
          <w:sz w:val="28"/>
          <w:szCs w:val="28"/>
          <w:lang w:val="uk-UA"/>
        </w:rPr>
        <w:t xml:space="preserve"> шлях,  Героїв Небесної Сотні, Партизан Глухівщини,  Ігоря </w:t>
      </w:r>
      <w:proofErr w:type="spellStart"/>
      <w:r w:rsidRPr="002B0FFF">
        <w:rPr>
          <w:w w:val="101"/>
          <w:sz w:val="28"/>
          <w:szCs w:val="28"/>
          <w:lang w:val="uk-UA"/>
        </w:rPr>
        <w:t>Білевича</w:t>
      </w:r>
      <w:proofErr w:type="spellEnd"/>
      <w:r w:rsidRPr="002B0FFF">
        <w:rPr>
          <w:w w:val="101"/>
          <w:sz w:val="28"/>
          <w:szCs w:val="28"/>
          <w:lang w:val="uk-UA"/>
        </w:rPr>
        <w:t xml:space="preserve">,  </w:t>
      </w:r>
      <w:proofErr w:type="spellStart"/>
      <w:r w:rsidRPr="002B0FFF">
        <w:rPr>
          <w:w w:val="101"/>
          <w:sz w:val="28"/>
          <w:szCs w:val="28"/>
          <w:lang w:val="uk-UA"/>
        </w:rPr>
        <w:t>Пивоварова</w:t>
      </w:r>
      <w:proofErr w:type="spellEnd"/>
      <w:r w:rsidRPr="002B0FFF">
        <w:rPr>
          <w:w w:val="101"/>
          <w:sz w:val="28"/>
          <w:szCs w:val="28"/>
          <w:lang w:val="uk-UA"/>
        </w:rPr>
        <w:t xml:space="preserve">, Миру, Благодатна, Хреннікова, Пирогова, Зелена, Леонова, Київський шлях, Гоголя, </w:t>
      </w:r>
      <w:proofErr w:type="spellStart"/>
      <w:r w:rsidRPr="002B0FFF">
        <w:rPr>
          <w:w w:val="101"/>
          <w:sz w:val="28"/>
          <w:szCs w:val="28"/>
          <w:lang w:val="uk-UA"/>
        </w:rPr>
        <w:t>провул</w:t>
      </w:r>
      <w:proofErr w:type="spellEnd"/>
      <w:r w:rsidRPr="002B0FFF">
        <w:rPr>
          <w:w w:val="101"/>
          <w:sz w:val="28"/>
          <w:szCs w:val="28"/>
          <w:lang w:val="uk-UA"/>
        </w:rPr>
        <w:t xml:space="preserve">. </w:t>
      </w:r>
      <w:proofErr w:type="spellStart"/>
      <w:r w:rsidRPr="002B0FFF">
        <w:rPr>
          <w:w w:val="101"/>
          <w:sz w:val="28"/>
          <w:szCs w:val="28"/>
          <w:lang w:val="uk-UA"/>
        </w:rPr>
        <w:t>Водотеченський</w:t>
      </w:r>
      <w:proofErr w:type="spellEnd"/>
      <w:r w:rsidRPr="002B0FFF">
        <w:rPr>
          <w:w w:val="101"/>
          <w:sz w:val="28"/>
          <w:szCs w:val="28"/>
          <w:lang w:val="uk-UA"/>
        </w:rPr>
        <w:t>, Поштовий, та інші – 13</w:t>
      </w:r>
      <w:r w:rsidR="00953B58" w:rsidRPr="002B0FFF">
        <w:rPr>
          <w:w w:val="101"/>
          <w:sz w:val="28"/>
          <w:szCs w:val="28"/>
          <w:lang w:val="uk-UA"/>
        </w:rPr>
        <w:t xml:space="preserve">,3 </w:t>
      </w:r>
      <w:proofErr w:type="spellStart"/>
      <w:r w:rsidR="00953B58" w:rsidRPr="002B0FFF">
        <w:rPr>
          <w:w w:val="101"/>
          <w:sz w:val="28"/>
          <w:szCs w:val="28"/>
          <w:lang w:val="uk-UA"/>
        </w:rPr>
        <w:t>млн.</w:t>
      </w:r>
      <w:r w:rsidRPr="002B0FFF">
        <w:rPr>
          <w:w w:val="101"/>
          <w:sz w:val="28"/>
          <w:szCs w:val="28"/>
          <w:lang w:val="uk-UA"/>
        </w:rPr>
        <w:t>грн</w:t>
      </w:r>
      <w:proofErr w:type="spellEnd"/>
      <w:r w:rsidRPr="002B0FFF">
        <w:rPr>
          <w:w w:val="101"/>
          <w:sz w:val="28"/>
          <w:szCs w:val="28"/>
          <w:lang w:val="uk-UA"/>
        </w:rPr>
        <w:t xml:space="preserve">., </w:t>
      </w:r>
    </w:p>
    <w:p w:rsidR="007F251C" w:rsidRPr="002B0FFF" w:rsidRDefault="007F251C" w:rsidP="00953B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2B0FFF">
        <w:rPr>
          <w:w w:val="101"/>
          <w:sz w:val="28"/>
          <w:szCs w:val="28"/>
          <w:lang w:val="uk-UA"/>
        </w:rPr>
        <w:t xml:space="preserve">Протягом року була відновлена дорожня розмітка по вулиці Київська, Шевченка, Терещенків, Ціолковського, Ігоря </w:t>
      </w:r>
      <w:proofErr w:type="spellStart"/>
      <w:r w:rsidRPr="002B0FFF">
        <w:rPr>
          <w:w w:val="101"/>
          <w:sz w:val="28"/>
          <w:szCs w:val="28"/>
          <w:lang w:val="uk-UA"/>
        </w:rPr>
        <w:t>Білевича</w:t>
      </w:r>
      <w:proofErr w:type="spellEnd"/>
      <w:r w:rsidRPr="002B0FFF">
        <w:rPr>
          <w:w w:val="101"/>
          <w:sz w:val="28"/>
          <w:szCs w:val="28"/>
          <w:lang w:val="uk-UA"/>
        </w:rPr>
        <w:t xml:space="preserve">, Спаська, провулок Поштовий, </w:t>
      </w:r>
      <w:proofErr w:type="spellStart"/>
      <w:r w:rsidRPr="002B0FFF">
        <w:rPr>
          <w:w w:val="101"/>
          <w:sz w:val="28"/>
          <w:szCs w:val="28"/>
          <w:lang w:val="uk-UA"/>
        </w:rPr>
        <w:t>Веригинська</w:t>
      </w:r>
      <w:proofErr w:type="spellEnd"/>
      <w:r w:rsidRPr="002B0FFF">
        <w:rPr>
          <w:w w:val="101"/>
          <w:sz w:val="28"/>
          <w:szCs w:val="28"/>
          <w:lang w:val="uk-UA"/>
        </w:rPr>
        <w:t xml:space="preserve">, пл. </w:t>
      </w:r>
      <w:proofErr w:type="spellStart"/>
      <w:r w:rsidRPr="002B0FFF">
        <w:rPr>
          <w:w w:val="101"/>
          <w:sz w:val="28"/>
          <w:szCs w:val="28"/>
          <w:lang w:val="uk-UA"/>
        </w:rPr>
        <w:t>Рудченка</w:t>
      </w:r>
      <w:proofErr w:type="spellEnd"/>
      <w:r w:rsidRPr="002B0FFF">
        <w:rPr>
          <w:w w:val="101"/>
          <w:sz w:val="28"/>
          <w:szCs w:val="28"/>
          <w:lang w:val="uk-UA"/>
        </w:rPr>
        <w:t xml:space="preserve">, - </w:t>
      </w:r>
      <w:r w:rsidR="00953B58" w:rsidRPr="002B0FFF">
        <w:rPr>
          <w:w w:val="101"/>
          <w:sz w:val="28"/>
          <w:szCs w:val="28"/>
          <w:lang w:val="uk-UA"/>
        </w:rPr>
        <w:t xml:space="preserve">0,5 </w:t>
      </w:r>
      <w:proofErr w:type="spellStart"/>
      <w:r w:rsidR="00953B58" w:rsidRPr="002B0FFF">
        <w:rPr>
          <w:w w:val="101"/>
          <w:sz w:val="28"/>
          <w:szCs w:val="28"/>
          <w:lang w:val="uk-UA"/>
        </w:rPr>
        <w:t>млн</w:t>
      </w:r>
      <w:r w:rsidRPr="002B0FFF">
        <w:rPr>
          <w:w w:val="101"/>
          <w:sz w:val="28"/>
          <w:szCs w:val="28"/>
          <w:lang w:val="uk-UA"/>
        </w:rPr>
        <w:t>.грн</w:t>
      </w:r>
      <w:proofErr w:type="spellEnd"/>
      <w:r w:rsidRPr="002B0FFF">
        <w:rPr>
          <w:w w:val="101"/>
          <w:sz w:val="28"/>
          <w:szCs w:val="28"/>
          <w:lang w:val="uk-UA"/>
        </w:rPr>
        <w:t>.</w:t>
      </w:r>
    </w:p>
    <w:p w:rsidR="007F251C" w:rsidRPr="002B0FFF" w:rsidRDefault="007F251C" w:rsidP="00953B58">
      <w:pPr>
        <w:widowControl/>
        <w:autoSpaceDE/>
        <w:autoSpaceDN/>
        <w:adjustRightInd/>
        <w:spacing w:line="259" w:lineRule="auto"/>
        <w:ind w:firstLine="708"/>
        <w:jc w:val="both"/>
        <w:rPr>
          <w:w w:val="101"/>
          <w:sz w:val="28"/>
          <w:szCs w:val="28"/>
          <w:lang w:val="uk-UA"/>
        </w:rPr>
      </w:pPr>
      <w:r w:rsidRPr="002B0FFF">
        <w:rPr>
          <w:w w:val="101"/>
          <w:sz w:val="28"/>
          <w:szCs w:val="28"/>
          <w:lang w:val="uk-UA"/>
        </w:rPr>
        <w:t xml:space="preserve">Був виконаний поточний ремонт доріг по вулицям </w:t>
      </w:r>
      <w:proofErr w:type="spellStart"/>
      <w:r w:rsidRPr="002B0FFF">
        <w:rPr>
          <w:w w:val="101"/>
          <w:sz w:val="28"/>
          <w:szCs w:val="28"/>
          <w:lang w:val="uk-UA"/>
        </w:rPr>
        <w:t>с.Полошки</w:t>
      </w:r>
      <w:proofErr w:type="spellEnd"/>
      <w:r w:rsidRPr="002B0FFF">
        <w:rPr>
          <w:w w:val="101"/>
          <w:sz w:val="28"/>
          <w:szCs w:val="28"/>
          <w:lang w:val="uk-UA"/>
        </w:rPr>
        <w:t xml:space="preserve"> - 199,5 </w:t>
      </w:r>
      <w:proofErr w:type="spellStart"/>
      <w:r w:rsidRPr="002B0FFF">
        <w:rPr>
          <w:w w:val="101"/>
          <w:sz w:val="28"/>
          <w:szCs w:val="28"/>
          <w:lang w:val="uk-UA"/>
        </w:rPr>
        <w:t>тис.грн</w:t>
      </w:r>
      <w:proofErr w:type="spellEnd"/>
      <w:r w:rsidRPr="002B0FFF">
        <w:rPr>
          <w:w w:val="101"/>
          <w:sz w:val="28"/>
          <w:szCs w:val="28"/>
          <w:lang w:val="uk-UA"/>
        </w:rPr>
        <w:t xml:space="preserve">., </w:t>
      </w:r>
      <w:proofErr w:type="spellStart"/>
      <w:r w:rsidRPr="002B0FFF">
        <w:rPr>
          <w:w w:val="101"/>
          <w:sz w:val="28"/>
          <w:szCs w:val="28"/>
          <w:lang w:val="uk-UA"/>
        </w:rPr>
        <w:t>с.Уздиця</w:t>
      </w:r>
      <w:proofErr w:type="spellEnd"/>
      <w:r w:rsidR="00953B58" w:rsidRPr="002B0FFF">
        <w:rPr>
          <w:w w:val="101"/>
          <w:sz w:val="28"/>
          <w:szCs w:val="28"/>
          <w:lang w:val="uk-UA"/>
        </w:rPr>
        <w:t xml:space="preserve"> </w:t>
      </w:r>
      <w:r w:rsidRPr="002B0FFF">
        <w:rPr>
          <w:w w:val="101"/>
          <w:sz w:val="28"/>
          <w:szCs w:val="28"/>
          <w:lang w:val="uk-UA"/>
        </w:rPr>
        <w:t>-</w:t>
      </w:r>
      <w:r w:rsidR="00953B58" w:rsidRPr="002B0FFF">
        <w:rPr>
          <w:w w:val="101"/>
          <w:sz w:val="28"/>
          <w:szCs w:val="28"/>
          <w:lang w:val="uk-UA"/>
        </w:rPr>
        <w:t xml:space="preserve"> </w:t>
      </w:r>
      <w:r w:rsidRPr="002B0FFF">
        <w:rPr>
          <w:w w:val="101"/>
          <w:sz w:val="28"/>
          <w:szCs w:val="28"/>
          <w:lang w:val="uk-UA"/>
        </w:rPr>
        <w:t xml:space="preserve">141,3 </w:t>
      </w:r>
      <w:proofErr w:type="spellStart"/>
      <w:r w:rsidRPr="002B0FFF">
        <w:rPr>
          <w:w w:val="101"/>
          <w:sz w:val="28"/>
          <w:szCs w:val="28"/>
          <w:lang w:val="uk-UA"/>
        </w:rPr>
        <w:t>тис.грн</w:t>
      </w:r>
      <w:proofErr w:type="spellEnd"/>
      <w:r w:rsidRPr="002B0FFF">
        <w:rPr>
          <w:w w:val="101"/>
          <w:sz w:val="28"/>
          <w:szCs w:val="28"/>
          <w:lang w:val="uk-UA"/>
        </w:rPr>
        <w:t xml:space="preserve">., </w:t>
      </w:r>
      <w:proofErr w:type="spellStart"/>
      <w:r w:rsidRPr="002B0FFF">
        <w:rPr>
          <w:w w:val="101"/>
          <w:sz w:val="28"/>
          <w:szCs w:val="28"/>
          <w:lang w:val="uk-UA"/>
        </w:rPr>
        <w:t>с.Перемога</w:t>
      </w:r>
      <w:proofErr w:type="spellEnd"/>
      <w:r w:rsidRPr="002B0FFF">
        <w:rPr>
          <w:w w:val="101"/>
          <w:sz w:val="28"/>
          <w:szCs w:val="28"/>
          <w:lang w:val="uk-UA"/>
        </w:rPr>
        <w:t xml:space="preserve"> - 199,4 </w:t>
      </w:r>
      <w:proofErr w:type="spellStart"/>
      <w:r w:rsidRPr="002B0FFF">
        <w:rPr>
          <w:w w:val="101"/>
          <w:sz w:val="28"/>
          <w:szCs w:val="28"/>
          <w:lang w:val="uk-UA"/>
        </w:rPr>
        <w:t>тис.грн</w:t>
      </w:r>
      <w:proofErr w:type="spellEnd"/>
      <w:r w:rsidRPr="002B0FFF">
        <w:rPr>
          <w:w w:val="101"/>
          <w:sz w:val="28"/>
          <w:szCs w:val="28"/>
          <w:lang w:val="uk-UA"/>
        </w:rPr>
        <w:t xml:space="preserve">., с. </w:t>
      </w:r>
      <w:proofErr w:type="spellStart"/>
      <w:r w:rsidRPr="002B0FFF">
        <w:rPr>
          <w:w w:val="101"/>
          <w:sz w:val="28"/>
          <w:szCs w:val="28"/>
          <w:lang w:val="uk-UA"/>
        </w:rPr>
        <w:t>Некрасове</w:t>
      </w:r>
      <w:proofErr w:type="spellEnd"/>
      <w:r w:rsidRPr="002B0FFF">
        <w:rPr>
          <w:w w:val="101"/>
          <w:sz w:val="28"/>
          <w:szCs w:val="28"/>
          <w:lang w:val="uk-UA"/>
        </w:rPr>
        <w:t xml:space="preserve"> -233,9 </w:t>
      </w:r>
      <w:proofErr w:type="spellStart"/>
      <w:r w:rsidRPr="002B0FFF">
        <w:rPr>
          <w:w w:val="101"/>
          <w:sz w:val="28"/>
          <w:szCs w:val="28"/>
          <w:lang w:val="uk-UA"/>
        </w:rPr>
        <w:t>тис.грн</w:t>
      </w:r>
      <w:proofErr w:type="spellEnd"/>
      <w:r w:rsidRPr="002B0FFF">
        <w:rPr>
          <w:w w:val="101"/>
          <w:sz w:val="28"/>
          <w:szCs w:val="28"/>
          <w:lang w:val="uk-UA"/>
        </w:rPr>
        <w:t>.</w:t>
      </w:r>
    </w:p>
    <w:p w:rsidR="007F251C" w:rsidRPr="002B0FFF" w:rsidRDefault="007F251C" w:rsidP="00953B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2B0FFF">
        <w:rPr>
          <w:w w:val="101"/>
          <w:sz w:val="28"/>
          <w:szCs w:val="28"/>
          <w:lang w:val="uk-UA"/>
        </w:rPr>
        <w:t xml:space="preserve">Завдяки </w:t>
      </w:r>
      <w:proofErr w:type="spellStart"/>
      <w:r w:rsidRPr="002B0FFF">
        <w:rPr>
          <w:w w:val="101"/>
          <w:sz w:val="28"/>
          <w:szCs w:val="28"/>
          <w:lang w:val="uk-UA"/>
        </w:rPr>
        <w:t>співфінансуванню</w:t>
      </w:r>
      <w:proofErr w:type="spellEnd"/>
      <w:r w:rsidRPr="002B0FFF">
        <w:rPr>
          <w:w w:val="101"/>
          <w:sz w:val="28"/>
          <w:szCs w:val="28"/>
          <w:lang w:val="uk-UA"/>
        </w:rPr>
        <w:t xml:space="preserve"> був виконаний поточний ремонт дороги на вулиці Заводській </w:t>
      </w:r>
      <w:r w:rsidR="00953B58" w:rsidRPr="002B0FFF">
        <w:rPr>
          <w:w w:val="101"/>
          <w:sz w:val="28"/>
          <w:szCs w:val="28"/>
          <w:lang w:val="uk-UA"/>
        </w:rPr>
        <w:t>–</w:t>
      </w:r>
      <w:r w:rsidRPr="002B0FFF">
        <w:rPr>
          <w:w w:val="101"/>
          <w:sz w:val="28"/>
          <w:szCs w:val="28"/>
          <w:lang w:val="uk-UA"/>
        </w:rPr>
        <w:t xml:space="preserve"> </w:t>
      </w:r>
      <w:r w:rsidR="00953B58" w:rsidRPr="002B0FFF">
        <w:rPr>
          <w:w w:val="101"/>
          <w:sz w:val="28"/>
          <w:szCs w:val="28"/>
          <w:lang w:val="uk-UA"/>
        </w:rPr>
        <w:t xml:space="preserve">1 </w:t>
      </w:r>
      <w:proofErr w:type="spellStart"/>
      <w:r w:rsidR="00953B58" w:rsidRPr="002B0FFF">
        <w:rPr>
          <w:w w:val="101"/>
          <w:sz w:val="28"/>
          <w:szCs w:val="28"/>
          <w:lang w:val="uk-UA"/>
        </w:rPr>
        <w:t>млн</w:t>
      </w:r>
      <w:r w:rsidRPr="002B0FFF">
        <w:rPr>
          <w:w w:val="101"/>
          <w:sz w:val="28"/>
          <w:szCs w:val="28"/>
          <w:lang w:val="uk-UA"/>
        </w:rPr>
        <w:t>.грн</w:t>
      </w:r>
      <w:proofErr w:type="spellEnd"/>
      <w:r w:rsidRPr="002B0FFF">
        <w:rPr>
          <w:w w:val="101"/>
          <w:sz w:val="28"/>
          <w:szCs w:val="28"/>
          <w:lang w:val="uk-UA"/>
        </w:rPr>
        <w:t>.</w:t>
      </w:r>
    </w:p>
    <w:p w:rsidR="007F251C" w:rsidRPr="002B0FFF" w:rsidRDefault="007F251C" w:rsidP="007F25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2B0FFF">
        <w:rPr>
          <w:w w:val="101"/>
          <w:sz w:val="28"/>
          <w:szCs w:val="28"/>
          <w:lang w:val="uk-UA"/>
        </w:rPr>
        <w:t xml:space="preserve">На території КНП «Глухівська міська лікарня» Глухівської міської ради був виконаний поточний ремонт асфальтного покриття  території на суму                               </w:t>
      </w:r>
      <w:r w:rsidR="00953B58" w:rsidRPr="002B0FFF">
        <w:rPr>
          <w:w w:val="101"/>
          <w:sz w:val="28"/>
          <w:szCs w:val="28"/>
          <w:lang w:val="uk-UA"/>
        </w:rPr>
        <w:t xml:space="preserve">0,6 млн. </w:t>
      </w:r>
      <w:r w:rsidRPr="002B0FFF">
        <w:rPr>
          <w:w w:val="101"/>
          <w:sz w:val="28"/>
          <w:szCs w:val="28"/>
          <w:lang w:val="uk-UA"/>
        </w:rPr>
        <w:t xml:space="preserve">грн. </w:t>
      </w:r>
    </w:p>
    <w:p w:rsidR="007F251C" w:rsidRPr="002B0FFF" w:rsidRDefault="007F251C" w:rsidP="007F25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2B0FFF">
        <w:rPr>
          <w:w w:val="101"/>
          <w:sz w:val="28"/>
          <w:szCs w:val="28"/>
          <w:lang w:val="uk-UA"/>
        </w:rPr>
        <w:t xml:space="preserve">Протягом року був виконаний капітальний ремонт тротуарів по вул. </w:t>
      </w:r>
      <w:proofErr w:type="spellStart"/>
      <w:r w:rsidRPr="002B0FFF">
        <w:rPr>
          <w:w w:val="101"/>
          <w:sz w:val="28"/>
          <w:szCs w:val="28"/>
          <w:lang w:val="uk-UA"/>
        </w:rPr>
        <w:t>Веригинська</w:t>
      </w:r>
      <w:proofErr w:type="spellEnd"/>
      <w:r w:rsidR="00953B58" w:rsidRPr="002B0FFF">
        <w:rPr>
          <w:w w:val="101"/>
          <w:sz w:val="28"/>
          <w:szCs w:val="28"/>
          <w:lang w:val="uk-UA"/>
        </w:rPr>
        <w:t xml:space="preserve">, Покровська та Професора  </w:t>
      </w:r>
      <w:proofErr w:type="spellStart"/>
      <w:r w:rsidR="00953B58" w:rsidRPr="002B0FFF">
        <w:rPr>
          <w:w w:val="101"/>
          <w:sz w:val="28"/>
          <w:szCs w:val="28"/>
          <w:lang w:val="uk-UA"/>
        </w:rPr>
        <w:t>Бєлявського</w:t>
      </w:r>
      <w:proofErr w:type="spellEnd"/>
      <w:r w:rsidR="00953B58" w:rsidRPr="002B0FFF">
        <w:rPr>
          <w:w w:val="101"/>
          <w:sz w:val="28"/>
          <w:szCs w:val="28"/>
          <w:lang w:val="uk-UA"/>
        </w:rPr>
        <w:t>.</w:t>
      </w:r>
      <w:r w:rsidRPr="002B0FFF">
        <w:rPr>
          <w:w w:val="101"/>
          <w:sz w:val="28"/>
          <w:szCs w:val="28"/>
          <w:lang w:val="uk-UA"/>
        </w:rPr>
        <w:t xml:space="preserve"> </w:t>
      </w:r>
    </w:p>
    <w:p w:rsidR="007F251C" w:rsidRPr="002B0FFF" w:rsidRDefault="007F251C" w:rsidP="007F251C">
      <w:pPr>
        <w:ind w:firstLine="720"/>
        <w:jc w:val="both"/>
        <w:rPr>
          <w:sz w:val="28"/>
          <w:szCs w:val="28"/>
          <w:lang w:val="uk-UA"/>
        </w:rPr>
      </w:pPr>
      <w:r w:rsidRPr="002B0FFF">
        <w:rPr>
          <w:sz w:val="28"/>
          <w:szCs w:val="28"/>
          <w:lang w:val="uk-UA"/>
        </w:rPr>
        <w:t>З метою покращення благоустрою на території громади по заявам громадян, установ, організацій обстежено 1770 дерев та складено 92 акта на видалення зелених насаджень, видалено 117 дерев, сформовано 17 дерев. Додатково проведено санітарну підрізку дерев, що заважають пішоходам у кількості 878, а також видалено  71 аварійних дерев по скверах та парках.</w:t>
      </w:r>
    </w:p>
    <w:p w:rsidR="007F251C" w:rsidRPr="002B0FFF" w:rsidRDefault="003B0248" w:rsidP="007F251C">
      <w:pPr>
        <w:ind w:firstLine="720"/>
        <w:jc w:val="both"/>
        <w:rPr>
          <w:sz w:val="28"/>
          <w:szCs w:val="28"/>
          <w:lang w:val="uk-UA"/>
        </w:rPr>
      </w:pPr>
      <w:r>
        <w:rPr>
          <w:sz w:val="28"/>
          <w:szCs w:val="28"/>
          <w:lang w:val="uk-UA"/>
        </w:rPr>
        <w:t>У</w:t>
      </w:r>
      <w:r w:rsidR="007F251C" w:rsidRPr="002B0FFF">
        <w:rPr>
          <w:sz w:val="28"/>
          <w:szCs w:val="28"/>
          <w:lang w:val="uk-UA"/>
        </w:rPr>
        <w:t xml:space="preserve"> рамках щорічної всеукраїнської акції «За чисте довкілля»  на території Глухівської міської ради висаджено 400 дерев, 5,0 тисяч кущів, розроблено                         4,5 </w:t>
      </w:r>
      <w:proofErr w:type="spellStart"/>
      <w:r w:rsidR="007F251C" w:rsidRPr="002B0FFF">
        <w:rPr>
          <w:sz w:val="28"/>
          <w:szCs w:val="28"/>
          <w:lang w:val="uk-UA"/>
        </w:rPr>
        <w:t>тис.кв.м</w:t>
      </w:r>
      <w:proofErr w:type="spellEnd"/>
      <w:r w:rsidR="007F251C" w:rsidRPr="002B0FFF">
        <w:rPr>
          <w:sz w:val="28"/>
          <w:szCs w:val="28"/>
          <w:lang w:val="uk-UA"/>
        </w:rPr>
        <w:t xml:space="preserve"> квітників. Організовано та проведено очищення прибережних смуг біля річок, озер в рамках ініціативи «День води» площею 2,5 </w:t>
      </w:r>
      <w:proofErr w:type="spellStart"/>
      <w:r w:rsidR="007F251C" w:rsidRPr="002B0FFF">
        <w:rPr>
          <w:sz w:val="28"/>
          <w:szCs w:val="28"/>
          <w:lang w:val="uk-UA"/>
        </w:rPr>
        <w:t>тис.кв.м</w:t>
      </w:r>
      <w:proofErr w:type="spellEnd"/>
      <w:r w:rsidR="007F251C" w:rsidRPr="002B0FFF">
        <w:rPr>
          <w:sz w:val="28"/>
          <w:szCs w:val="28"/>
          <w:lang w:val="uk-UA"/>
        </w:rPr>
        <w:t>.</w:t>
      </w:r>
    </w:p>
    <w:p w:rsidR="007F251C" w:rsidRPr="002B0FFF" w:rsidRDefault="007F251C" w:rsidP="007F251C">
      <w:pPr>
        <w:ind w:right="-1" w:firstLine="709"/>
        <w:jc w:val="both"/>
        <w:rPr>
          <w:color w:val="000000"/>
          <w:sz w:val="28"/>
          <w:szCs w:val="28"/>
          <w:shd w:val="clear" w:color="auto" w:fill="FFFFFF"/>
          <w:lang w:val="uk-UA"/>
        </w:rPr>
      </w:pPr>
      <w:r w:rsidRPr="002B0FFF">
        <w:rPr>
          <w:color w:val="000000"/>
          <w:sz w:val="28"/>
          <w:szCs w:val="28"/>
          <w:shd w:val="clear" w:color="auto" w:fill="FFFFFF"/>
          <w:lang w:val="uk-UA"/>
        </w:rPr>
        <w:t>На</w:t>
      </w:r>
      <w:r w:rsidR="00953B58" w:rsidRPr="002B0FFF">
        <w:rPr>
          <w:color w:val="000000"/>
          <w:sz w:val="28"/>
          <w:szCs w:val="28"/>
          <w:shd w:val="clear" w:color="auto" w:fill="FFFFFF"/>
          <w:lang w:val="uk-UA"/>
        </w:rPr>
        <w:t xml:space="preserve"> благоустрій міста витрачено 13,2 млн.</w:t>
      </w:r>
      <w:r w:rsidRPr="002B0FFF">
        <w:rPr>
          <w:color w:val="000000"/>
          <w:sz w:val="28"/>
          <w:szCs w:val="28"/>
          <w:shd w:val="clear" w:color="auto" w:fill="FFFFFF"/>
          <w:lang w:val="uk-UA"/>
        </w:rPr>
        <w:t xml:space="preserve"> </w:t>
      </w:r>
      <w:proofErr w:type="spellStart"/>
      <w:r w:rsidRPr="002B0FFF">
        <w:rPr>
          <w:color w:val="000000"/>
          <w:sz w:val="28"/>
          <w:szCs w:val="28"/>
          <w:shd w:val="clear" w:color="auto" w:fill="FFFFFF"/>
          <w:lang w:val="uk-UA"/>
        </w:rPr>
        <w:t>грн</w:t>
      </w:r>
      <w:proofErr w:type="spellEnd"/>
      <w:r w:rsidRPr="002B0FFF">
        <w:rPr>
          <w:color w:val="000000"/>
          <w:sz w:val="28"/>
          <w:szCs w:val="28"/>
          <w:shd w:val="clear" w:color="auto" w:fill="FFFFFF"/>
          <w:lang w:val="uk-UA"/>
        </w:rPr>
        <w:t xml:space="preserve"> у т.ч. на: </w:t>
      </w:r>
    </w:p>
    <w:p w:rsidR="007F251C" w:rsidRPr="002B0FFF" w:rsidRDefault="007F251C" w:rsidP="007F251C">
      <w:pPr>
        <w:pStyle w:val="ad"/>
        <w:widowControl w:val="0"/>
        <w:numPr>
          <w:ilvl w:val="0"/>
          <w:numId w:val="41"/>
        </w:numPr>
        <w:autoSpaceDE w:val="0"/>
        <w:autoSpaceDN w:val="0"/>
        <w:adjustRightInd w:val="0"/>
        <w:spacing w:after="0" w:line="240" w:lineRule="auto"/>
        <w:ind w:left="924" w:hanging="357"/>
        <w:jc w:val="both"/>
        <w:rPr>
          <w:rFonts w:ascii="Times New Roman" w:hAnsi="Times New Roman"/>
          <w:color w:val="000000"/>
          <w:sz w:val="28"/>
          <w:szCs w:val="28"/>
          <w:shd w:val="clear" w:color="auto" w:fill="FFFFFF"/>
          <w:lang w:val="uk-UA"/>
        </w:rPr>
      </w:pPr>
      <w:r w:rsidRPr="002B0FFF">
        <w:rPr>
          <w:rFonts w:ascii="Times New Roman" w:hAnsi="Times New Roman"/>
          <w:color w:val="000000"/>
          <w:sz w:val="28"/>
          <w:szCs w:val="28"/>
          <w:shd w:val="clear" w:color="auto" w:fill="FFFFFF"/>
          <w:lang w:val="uk-UA"/>
        </w:rPr>
        <w:t>вуличне освітлення (</w:t>
      </w:r>
      <w:proofErr w:type="spellStart"/>
      <w:r w:rsidRPr="002B0FFF">
        <w:rPr>
          <w:rFonts w:ascii="Times New Roman" w:hAnsi="Times New Roman"/>
          <w:color w:val="000000"/>
          <w:sz w:val="28"/>
          <w:szCs w:val="28"/>
          <w:shd w:val="clear" w:color="auto" w:fill="FFFFFF"/>
          <w:lang w:val="uk-UA"/>
        </w:rPr>
        <w:t>ел.енергія</w:t>
      </w:r>
      <w:proofErr w:type="spellEnd"/>
      <w:r w:rsidRPr="002B0FFF">
        <w:rPr>
          <w:rFonts w:ascii="Times New Roman" w:hAnsi="Times New Roman"/>
          <w:color w:val="000000"/>
          <w:sz w:val="28"/>
          <w:szCs w:val="28"/>
          <w:shd w:val="clear" w:color="auto" w:fill="FFFFFF"/>
          <w:lang w:val="uk-UA"/>
        </w:rPr>
        <w:t xml:space="preserve">) – </w:t>
      </w:r>
      <w:r w:rsidR="00953B58" w:rsidRPr="002B0FFF">
        <w:rPr>
          <w:rFonts w:ascii="Times New Roman" w:hAnsi="Times New Roman"/>
          <w:color w:val="000000"/>
          <w:sz w:val="28"/>
          <w:szCs w:val="28"/>
          <w:shd w:val="clear" w:color="auto" w:fill="FFFFFF"/>
          <w:lang w:val="uk-UA"/>
        </w:rPr>
        <w:t xml:space="preserve">0,8 </w:t>
      </w:r>
      <w:proofErr w:type="spellStart"/>
      <w:r w:rsidR="00953B58" w:rsidRPr="002B0FFF">
        <w:rPr>
          <w:rFonts w:ascii="Times New Roman" w:hAnsi="Times New Roman"/>
          <w:color w:val="000000"/>
          <w:sz w:val="28"/>
          <w:szCs w:val="28"/>
          <w:shd w:val="clear" w:color="auto" w:fill="FFFFFF"/>
          <w:lang w:val="uk-UA"/>
        </w:rPr>
        <w:t>млн</w:t>
      </w:r>
      <w:r w:rsidRPr="002B0FFF">
        <w:rPr>
          <w:rFonts w:ascii="Times New Roman" w:hAnsi="Times New Roman"/>
          <w:color w:val="000000"/>
          <w:sz w:val="28"/>
          <w:szCs w:val="28"/>
          <w:shd w:val="clear" w:color="auto" w:fill="FFFFFF"/>
          <w:lang w:val="uk-UA"/>
        </w:rPr>
        <w:t>.грн</w:t>
      </w:r>
      <w:proofErr w:type="spellEnd"/>
      <w:r w:rsidRPr="002B0FFF">
        <w:rPr>
          <w:rFonts w:ascii="Times New Roman" w:hAnsi="Times New Roman"/>
          <w:color w:val="000000"/>
          <w:sz w:val="28"/>
          <w:szCs w:val="28"/>
          <w:shd w:val="clear" w:color="auto" w:fill="FFFFFF"/>
          <w:lang w:val="uk-UA"/>
        </w:rPr>
        <w:t xml:space="preserve">., </w:t>
      </w:r>
    </w:p>
    <w:p w:rsidR="007F251C" w:rsidRPr="002B0FFF" w:rsidRDefault="007F251C" w:rsidP="007F251C">
      <w:pPr>
        <w:pStyle w:val="ad"/>
        <w:widowControl w:val="0"/>
        <w:numPr>
          <w:ilvl w:val="0"/>
          <w:numId w:val="41"/>
        </w:numPr>
        <w:autoSpaceDE w:val="0"/>
        <w:autoSpaceDN w:val="0"/>
        <w:adjustRightInd w:val="0"/>
        <w:spacing w:after="0" w:line="240" w:lineRule="auto"/>
        <w:ind w:left="924" w:hanging="357"/>
        <w:jc w:val="both"/>
        <w:rPr>
          <w:rFonts w:ascii="Times New Roman" w:hAnsi="Times New Roman"/>
          <w:color w:val="000000"/>
          <w:sz w:val="28"/>
          <w:szCs w:val="28"/>
          <w:shd w:val="clear" w:color="auto" w:fill="FFFFFF"/>
          <w:lang w:val="uk-UA"/>
        </w:rPr>
      </w:pPr>
      <w:r w:rsidRPr="002B0FFF">
        <w:rPr>
          <w:rFonts w:ascii="Times New Roman" w:hAnsi="Times New Roman"/>
          <w:color w:val="000000"/>
          <w:sz w:val="28"/>
          <w:szCs w:val="28"/>
          <w:shd w:val="clear" w:color="auto" w:fill="FFFFFF"/>
          <w:lang w:val="uk-UA"/>
        </w:rPr>
        <w:t xml:space="preserve">вивезення сміття </w:t>
      </w:r>
      <w:r w:rsidR="00953B58" w:rsidRPr="002B0FFF">
        <w:rPr>
          <w:rFonts w:ascii="Times New Roman" w:hAnsi="Times New Roman"/>
          <w:color w:val="000000"/>
          <w:sz w:val="28"/>
          <w:szCs w:val="28"/>
          <w:shd w:val="clear" w:color="auto" w:fill="FFFFFF"/>
          <w:lang w:val="uk-UA"/>
        </w:rPr>
        <w:t>– 2,</w:t>
      </w:r>
      <w:r w:rsidRPr="002B0FFF">
        <w:rPr>
          <w:rFonts w:ascii="Times New Roman" w:hAnsi="Times New Roman"/>
          <w:color w:val="000000"/>
          <w:sz w:val="28"/>
          <w:szCs w:val="28"/>
          <w:shd w:val="clear" w:color="auto" w:fill="FFFFFF"/>
          <w:lang w:val="uk-UA"/>
        </w:rPr>
        <w:t>6</w:t>
      </w:r>
      <w:r w:rsidR="00953B58" w:rsidRPr="002B0FFF">
        <w:rPr>
          <w:rFonts w:ascii="Times New Roman" w:hAnsi="Times New Roman"/>
          <w:color w:val="000000"/>
          <w:sz w:val="28"/>
          <w:szCs w:val="28"/>
          <w:shd w:val="clear" w:color="auto" w:fill="FFFFFF"/>
          <w:lang w:val="uk-UA"/>
        </w:rPr>
        <w:t xml:space="preserve"> млн.</w:t>
      </w:r>
      <w:r w:rsidRPr="002B0FFF">
        <w:rPr>
          <w:rFonts w:ascii="Times New Roman" w:hAnsi="Times New Roman"/>
          <w:color w:val="000000"/>
          <w:sz w:val="28"/>
          <w:szCs w:val="28"/>
          <w:shd w:val="clear" w:color="auto" w:fill="FFFFFF"/>
          <w:lang w:val="uk-UA"/>
        </w:rPr>
        <w:t xml:space="preserve"> грн., </w:t>
      </w:r>
    </w:p>
    <w:p w:rsidR="007F251C" w:rsidRPr="002B0FFF" w:rsidRDefault="007F251C" w:rsidP="007F251C">
      <w:pPr>
        <w:pStyle w:val="ad"/>
        <w:widowControl w:val="0"/>
        <w:numPr>
          <w:ilvl w:val="0"/>
          <w:numId w:val="41"/>
        </w:numPr>
        <w:autoSpaceDE w:val="0"/>
        <w:autoSpaceDN w:val="0"/>
        <w:adjustRightInd w:val="0"/>
        <w:spacing w:after="0" w:line="240" w:lineRule="auto"/>
        <w:ind w:left="924" w:hanging="357"/>
        <w:jc w:val="both"/>
        <w:rPr>
          <w:rFonts w:ascii="Times New Roman" w:hAnsi="Times New Roman"/>
          <w:color w:val="000000"/>
          <w:sz w:val="28"/>
          <w:szCs w:val="28"/>
          <w:shd w:val="clear" w:color="auto" w:fill="FFFFFF"/>
          <w:lang w:val="uk-UA"/>
        </w:rPr>
      </w:pPr>
      <w:r w:rsidRPr="002B0FFF">
        <w:rPr>
          <w:rFonts w:ascii="Times New Roman" w:hAnsi="Times New Roman"/>
          <w:color w:val="000000"/>
          <w:sz w:val="28"/>
          <w:szCs w:val="28"/>
          <w:shd w:val="clear" w:color="auto" w:fill="FFFFFF"/>
          <w:lang w:val="uk-UA"/>
        </w:rPr>
        <w:t xml:space="preserve">підмітання міських територій </w:t>
      </w:r>
      <w:r w:rsidR="00953B58" w:rsidRPr="002B0FFF">
        <w:rPr>
          <w:rFonts w:ascii="Times New Roman" w:hAnsi="Times New Roman"/>
          <w:color w:val="000000"/>
          <w:sz w:val="28"/>
          <w:szCs w:val="28"/>
          <w:shd w:val="clear" w:color="auto" w:fill="FFFFFF"/>
          <w:lang w:val="uk-UA"/>
        </w:rPr>
        <w:t>– 1,5 млн. грн.,</w:t>
      </w:r>
    </w:p>
    <w:p w:rsidR="007F251C" w:rsidRPr="002B0FFF" w:rsidRDefault="007F251C" w:rsidP="007F251C">
      <w:pPr>
        <w:pStyle w:val="ad"/>
        <w:widowControl w:val="0"/>
        <w:numPr>
          <w:ilvl w:val="0"/>
          <w:numId w:val="41"/>
        </w:numPr>
        <w:autoSpaceDE w:val="0"/>
        <w:autoSpaceDN w:val="0"/>
        <w:adjustRightInd w:val="0"/>
        <w:spacing w:after="0" w:line="240" w:lineRule="auto"/>
        <w:ind w:left="924" w:hanging="357"/>
        <w:jc w:val="both"/>
        <w:rPr>
          <w:rFonts w:ascii="Times New Roman" w:hAnsi="Times New Roman"/>
          <w:color w:val="000000"/>
          <w:sz w:val="28"/>
          <w:szCs w:val="28"/>
          <w:shd w:val="clear" w:color="auto" w:fill="FFFFFF"/>
          <w:lang w:val="uk-UA"/>
        </w:rPr>
      </w:pPr>
      <w:r w:rsidRPr="002B0FFF">
        <w:rPr>
          <w:rFonts w:ascii="Times New Roman" w:hAnsi="Times New Roman"/>
          <w:color w:val="000000"/>
          <w:sz w:val="28"/>
          <w:szCs w:val="28"/>
          <w:shd w:val="clear" w:color="auto" w:fill="FFFFFF"/>
          <w:lang w:val="uk-UA"/>
        </w:rPr>
        <w:t xml:space="preserve">послуги з озеленення </w:t>
      </w:r>
      <w:r w:rsidR="00953B58" w:rsidRPr="002B0FFF">
        <w:rPr>
          <w:rFonts w:ascii="Times New Roman" w:hAnsi="Times New Roman"/>
          <w:color w:val="000000"/>
          <w:sz w:val="28"/>
          <w:szCs w:val="28"/>
          <w:shd w:val="clear" w:color="auto" w:fill="FFFFFF"/>
          <w:lang w:val="uk-UA"/>
        </w:rPr>
        <w:t xml:space="preserve">– 0,8 </w:t>
      </w:r>
      <w:proofErr w:type="spellStart"/>
      <w:r w:rsidR="00953B58" w:rsidRPr="002B0FFF">
        <w:rPr>
          <w:rFonts w:ascii="Times New Roman" w:hAnsi="Times New Roman"/>
          <w:color w:val="000000"/>
          <w:sz w:val="28"/>
          <w:szCs w:val="28"/>
          <w:shd w:val="clear" w:color="auto" w:fill="FFFFFF"/>
          <w:lang w:val="uk-UA"/>
        </w:rPr>
        <w:t>млн.грн</w:t>
      </w:r>
      <w:proofErr w:type="spellEnd"/>
      <w:r w:rsidR="00953B58" w:rsidRPr="002B0FFF">
        <w:rPr>
          <w:rFonts w:ascii="Times New Roman" w:hAnsi="Times New Roman"/>
          <w:color w:val="000000"/>
          <w:sz w:val="28"/>
          <w:szCs w:val="28"/>
          <w:shd w:val="clear" w:color="auto" w:fill="FFFFFF"/>
          <w:lang w:val="uk-UA"/>
        </w:rPr>
        <w:t>.,</w:t>
      </w:r>
    </w:p>
    <w:p w:rsidR="007F251C" w:rsidRPr="002B0FFF" w:rsidRDefault="007F251C" w:rsidP="007F251C">
      <w:pPr>
        <w:pStyle w:val="ad"/>
        <w:widowControl w:val="0"/>
        <w:numPr>
          <w:ilvl w:val="0"/>
          <w:numId w:val="41"/>
        </w:numPr>
        <w:autoSpaceDE w:val="0"/>
        <w:autoSpaceDN w:val="0"/>
        <w:adjustRightInd w:val="0"/>
        <w:spacing w:after="0" w:line="240" w:lineRule="auto"/>
        <w:ind w:left="924" w:hanging="357"/>
        <w:jc w:val="both"/>
        <w:rPr>
          <w:rFonts w:ascii="Times New Roman" w:hAnsi="Times New Roman"/>
          <w:color w:val="000000"/>
          <w:sz w:val="28"/>
          <w:szCs w:val="28"/>
          <w:shd w:val="clear" w:color="auto" w:fill="FFFFFF"/>
          <w:lang w:val="uk-UA"/>
        </w:rPr>
      </w:pPr>
      <w:r w:rsidRPr="002B0FFF">
        <w:rPr>
          <w:rFonts w:ascii="Times New Roman" w:hAnsi="Times New Roman"/>
          <w:color w:val="000000"/>
          <w:sz w:val="28"/>
          <w:szCs w:val="28"/>
          <w:shd w:val="clear" w:color="auto" w:fill="FFFFFF"/>
          <w:lang w:val="uk-UA"/>
        </w:rPr>
        <w:t xml:space="preserve">поточний ремонт мережі вуличного освітлення </w:t>
      </w:r>
      <w:r w:rsidR="00953B58" w:rsidRPr="002B0FFF">
        <w:rPr>
          <w:rFonts w:ascii="Times New Roman" w:hAnsi="Times New Roman"/>
          <w:color w:val="000000"/>
          <w:sz w:val="28"/>
          <w:szCs w:val="28"/>
          <w:shd w:val="clear" w:color="auto" w:fill="FFFFFF"/>
          <w:lang w:val="uk-UA"/>
        </w:rPr>
        <w:t xml:space="preserve">– 0,4 </w:t>
      </w:r>
      <w:proofErr w:type="spellStart"/>
      <w:r w:rsidR="00953B58" w:rsidRPr="002B0FFF">
        <w:rPr>
          <w:rFonts w:ascii="Times New Roman" w:hAnsi="Times New Roman"/>
          <w:color w:val="000000"/>
          <w:sz w:val="28"/>
          <w:szCs w:val="28"/>
          <w:shd w:val="clear" w:color="auto" w:fill="FFFFFF"/>
          <w:lang w:val="uk-UA"/>
        </w:rPr>
        <w:t>млн.грн</w:t>
      </w:r>
      <w:proofErr w:type="spellEnd"/>
      <w:r w:rsidR="00953B58" w:rsidRPr="002B0FFF">
        <w:rPr>
          <w:rFonts w:ascii="Times New Roman" w:hAnsi="Times New Roman"/>
          <w:color w:val="000000"/>
          <w:sz w:val="28"/>
          <w:szCs w:val="28"/>
          <w:shd w:val="clear" w:color="auto" w:fill="FFFFFF"/>
          <w:lang w:val="uk-UA"/>
        </w:rPr>
        <w:t>.,</w:t>
      </w:r>
    </w:p>
    <w:p w:rsidR="007F251C" w:rsidRPr="002B0FFF" w:rsidRDefault="007F251C" w:rsidP="007F251C">
      <w:pPr>
        <w:pStyle w:val="ad"/>
        <w:widowControl w:val="0"/>
        <w:numPr>
          <w:ilvl w:val="0"/>
          <w:numId w:val="41"/>
        </w:numPr>
        <w:autoSpaceDE w:val="0"/>
        <w:autoSpaceDN w:val="0"/>
        <w:adjustRightInd w:val="0"/>
        <w:spacing w:after="0" w:line="240" w:lineRule="auto"/>
        <w:ind w:left="924" w:hanging="357"/>
        <w:jc w:val="both"/>
        <w:rPr>
          <w:rFonts w:ascii="Times New Roman" w:hAnsi="Times New Roman"/>
          <w:color w:val="000000"/>
          <w:sz w:val="28"/>
          <w:szCs w:val="28"/>
          <w:shd w:val="clear" w:color="auto" w:fill="FFFFFF"/>
          <w:lang w:val="uk-UA"/>
        </w:rPr>
      </w:pPr>
      <w:r w:rsidRPr="002B0FFF">
        <w:rPr>
          <w:rFonts w:ascii="Times New Roman" w:hAnsi="Times New Roman"/>
          <w:color w:val="000000"/>
          <w:sz w:val="28"/>
          <w:szCs w:val="28"/>
          <w:shd w:val="clear" w:color="auto" w:fill="FFFFFF"/>
          <w:lang w:val="uk-UA"/>
        </w:rPr>
        <w:t xml:space="preserve">прибирання доріг від снігу та льоду </w:t>
      </w:r>
      <w:r w:rsidR="00953B58" w:rsidRPr="002B0FFF">
        <w:rPr>
          <w:rFonts w:ascii="Times New Roman" w:hAnsi="Times New Roman"/>
          <w:color w:val="000000"/>
          <w:sz w:val="28"/>
          <w:szCs w:val="28"/>
          <w:shd w:val="clear" w:color="auto" w:fill="FFFFFF"/>
          <w:lang w:val="uk-UA"/>
        </w:rPr>
        <w:t xml:space="preserve">– 1 </w:t>
      </w:r>
      <w:proofErr w:type="spellStart"/>
      <w:r w:rsidR="00953B58" w:rsidRPr="002B0FFF">
        <w:rPr>
          <w:rFonts w:ascii="Times New Roman" w:hAnsi="Times New Roman"/>
          <w:color w:val="000000"/>
          <w:sz w:val="28"/>
          <w:szCs w:val="28"/>
          <w:shd w:val="clear" w:color="auto" w:fill="FFFFFF"/>
          <w:lang w:val="uk-UA"/>
        </w:rPr>
        <w:t>млн.грн</w:t>
      </w:r>
      <w:proofErr w:type="spellEnd"/>
      <w:r w:rsidR="00953B58" w:rsidRPr="002B0FFF">
        <w:rPr>
          <w:rFonts w:ascii="Times New Roman" w:hAnsi="Times New Roman"/>
          <w:color w:val="000000"/>
          <w:sz w:val="28"/>
          <w:szCs w:val="28"/>
          <w:shd w:val="clear" w:color="auto" w:fill="FFFFFF"/>
          <w:lang w:val="uk-UA"/>
        </w:rPr>
        <w:t>.,</w:t>
      </w:r>
    </w:p>
    <w:p w:rsidR="007F251C" w:rsidRPr="002B0FFF" w:rsidRDefault="007F251C" w:rsidP="007F251C">
      <w:pPr>
        <w:pStyle w:val="ad"/>
        <w:widowControl w:val="0"/>
        <w:numPr>
          <w:ilvl w:val="0"/>
          <w:numId w:val="41"/>
        </w:numPr>
        <w:autoSpaceDE w:val="0"/>
        <w:autoSpaceDN w:val="0"/>
        <w:adjustRightInd w:val="0"/>
        <w:spacing w:after="0" w:line="240" w:lineRule="auto"/>
        <w:ind w:left="924" w:hanging="357"/>
        <w:jc w:val="both"/>
        <w:rPr>
          <w:rFonts w:ascii="Times New Roman" w:hAnsi="Times New Roman"/>
          <w:color w:val="000000"/>
          <w:sz w:val="28"/>
          <w:szCs w:val="28"/>
          <w:shd w:val="clear" w:color="auto" w:fill="FFFFFF"/>
          <w:lang w:val="uk-UA"/>
        </w:rPr>
      </w:pPr>
      <w:r w:rsidRPr="002B0FFF">
        <w:rPr>
          <w:rFonts w:ascii="Times New Roman" w:hAnsi="Times New Roman"/>
          <w:color w:val="000000"/>
          <w:sz w:val="28"/>
          <w:szCs w:val="28"/>
          <w:shd w:val="clear" w:color="auto" w:fill="FFFFFF"/>
          <w:lang w:val="uk-UA"/>
        </w:rPr>
        <w:t xml:space="preserve">поточний ремонт тротуарів </w:t>
      </w:r>
      <w:r w:rsidR="00953B58" w:rsidRPr="002B0FFF">
        <w:rPr>
          <w:rFonts w:ascii="Times New Roman" w:hAnsi="Times New Roman"/>
          <w:color w:val="000000"/>
          <w:sz w:val="28"/>
          <w:szCs w:val="28"/>
          <w:shd w:val="clear" w:color="auto" w:fill="FFFFFF"/>
          <w:lang w:val="uk-UA"/>
        </w:rPr>
        <w:t xml:space="preserve">– 4 </w:t>
      </w:r>
      <w:proofErr w:type="spellStart"/>
      <w:r w:rsidR="00953B58" w:rsidRPr="002B0FFF">
        <w:rPr>
          <w:rFonts w:ascii="Times New Roman" w:hAnsi="Times New Roman"/>
          <w:color w:val="000000"/>
          <w:sz w:val="28"/>
          <w:szCs w:val="28"/>
          <w:shd w:val="clear" w:color="auto" w:fill="FFFFFF"/>
          <w:lang w:val="uk-UA"/>
        </w:rPr>
        <w:t>млн.грн</w:t>
      </w:r>
      <w:proofErr w:type="spellEnd"/>
      <w:r w:rsidR="00953B58" w:rsidRPr="002B0FFF">
        <w:rPr>
          <w:rFonts w:ascii="Times New Roman" w:hAnsi="Times New Roman"/>
          <w:color w:val="000000"/>
          <w:sz w:val="28"/>
          <w:szCs w:val="28"/>
          <w:shd w:val="clear" w:color="auto" w:fill="FFFFFF"/>
          <w:lang w:val="uk-UA"/>
        </w:rPr>
        <w:t>.,</w:t>
      </w:r>
    </w:p>
    <w:p w:rsidR="007F251C" w:rsidRPr="002B0FFF" w:rsidRDefault="007F251C" w:rsidP="007F251C">
      <w:pPr>
        <w:pStyle w:val="ad"/>
        <w:widowControl w:val="0"/>
        <w:numPr>
          <w:ilvl w:val="0"/>
          <w:numId w:val="41"/>
        </w:numPr>
        <w:autoSpaceDE w:val="0"/>
        <w:autoSpaceDN w:val="0"/>
        <w:adjustRightInd w:val="0"/>
        <w:spacing w:after="0" w:line="240" w:lineRule="auto"/>
        <w:ind w:left="924" w:hanging="357"/>
        <w:jc w:val="both"/>
        <w:rPr>
          <w:rFonts w:ascii="Times New Roman" w:hAnsi="Times New Roman"/>
          <w:color w:val="000000"/>
          <w:sz w:val="28"/>
          <w:szCs w:val="28"/>
          <w:shd w:val="clear" w:color="auto" w:fill="FFFFFF"/>
          <w:lang w:val="uk-UA"/>
        </w:rPr>
      </w:pPr>
      <w:r w:rsidRPr="002B0FFF">
        <w:rPr>
          <w:rFonts w:ascii="Times New Roman" w:hAnsi="Times New Roman"/>
          <w:color w:val="000000"/>
          <w:sz w:val="28"/>
          <w:szCs w:val="28"/>
          <w:shd w:val="clear" w:color="auto" w:fill="FFFFFF"/>
          <w:lang w:val="uk-UA"/>
        </w:rPr>
        <w:t xml:space="preserve">послуги по програмі стерилізації тварин – 67,5 </w:t>
      </w:r>
      <w:proofErr w:type="spellStart"/>
      <w:r w:rsidRPr="002B0FFF">
        <w:rPr>
          <w:rFonts w:ascii="Times New Roman" w:hAnsi="Times New Roman"/>
          <w:color w:val="000000"/>
          <w:sz w:val="28"/>
          <w:szCs w:val="28"/>
          <w:shd w:val="clear" w:color="auto" w:fill="FFFFFF"/>
          <w:lang w:val="uk-UA"/>
        </w:rPr>
        <w:t>тис.грн</w:t>
      </w:r>
      <w:proofErr w:type="spellEnd"/>
      <w:r w:rsidRPr="002B0FFF">
        <w:rPr>
          <w:rFonts w:ascii="Times New Roman" w:hAnsi="Times New Roman"/>
          <w:color w:val="000000"/>
          <w:sz w:val="28"/>
          <w:szCs w:val="28"/>
          <w:shd w:val="clear" w:color="auto" w:fill="FFFFFF"/>
          <w:lang w:val="uk-UA"/>
        </w:rPr>
        <w:t xml:space="preserve">., </w:t>
      </w:r>
    </w:p>
    <w:p w:rsidR="007F251C" w:rsidRPr="002B0FFF" w:rsidRDefault="007F251C" w:rsidP="007F251C">
      <w:pPr>
        <w:pStyle w:val="ad"/>
        <w:widowControl w:val="0"/>
        <w:numPr>
          <w:ilvl w:val="0"/>
          <w:numId w:val="41"/>
        </w:numPr>
        <w:autoSpaceDE w:val="0"/>
        <w:autoSpaceDN w:val="0"/>
        <w:adjustRightInd w:val="0"/>
        <w:spacing w:after="0" w:line="240" w:lineRule="auto"/>
        <w:ind w:left="924" w:hanging="357"/>
        <w:jc w:val="both"/>
        <w:rPr>
          <w:rFonts w:ascii="Times New Roman" w:hAnsi="Times New Roman"/>
          <w:color w:val="000000"/>
          <w:sz w:val="28"/>
          <w:szCs w:val="28"/>
          <w:shd w:val="clear" w:color="auto" w:fill="FFFFFF"/>
          <w:lang w:val="uk-UA"/>
        </w:rPr>
      </w:pPr>
      <w:r w:rsidRPr="002B0FFF">
        <w:rPr>
          <w:rFonts w:ascii="Times New Roman" w:hAnsi="Times New Roman"/>
          <w:color w:val="000000"/>
          <w:sz w:val="28"/>
          <w:szCs w:val="28"/>
          <w:shd w:val="clear" w:color="auto" w:fill="FFFFFF"/>
          <w:lang w:val="uk-UA"/>
        </w:rPr>
        <w:t xml:space="preserve">фарбування мостів, ремонт та фарбування лавок, ремонт та розміщення інформації на </w:t>
      </w:r>
      <w:proofErr w:type="spellStart"/>
      <w:r w:rsidRPr="002B0FFF">
        <w:rPr>
          <w:rFonts w:ascii="Times New Roman" w:hAnsi="Times New Roman"/>
          <w:color w:val="000000"/>
          <w:sz w:val="28"/>
          <w:szCs w:val="28"/>
          <w:shd w:val="clear" w:color="auto" w:fill="FFFFFF"/>
          <w:lang w:val="uk-UA"/>
        </w:rPr>
        <w:t>бігбордах</w:t>
      </w:r>
      <w:proofErr w:type="spellEnd"/>
      <w:r w:rsidR="00953B58" w:rsidRPr="002B0FFF">
        <w:rPr>
          <w:rFonts w:ascii="Times New Roman" w:hAnsi="Times New Roman"/>
          <w:color w:val="000000"/>
          <w:sz w:val="28"/>
          <w:szCs w:val="28"/>
          <w:shd w:val="clear" w:color="auto" w:fill="FFFFFF"/>
          <w:lang w:val="uk-UA"/>
        </w:rPr>
        <w:t xml:space="preserve"> – 0,7 </w:t>
      </w:r>
      <w:proofErr w:type="spellStart"/>
      <w:r w:rsidR="00953B58" w:rsidRPr="002B0FFF">
        <w:rPr>
          <w:rFonts w:ascii="Times New Roman" w:hAnsi="Times New Roman"/>
          <w:color w:val="000000"/>
          <w:sz w:val="28"/>
          <w:szCs w:val="28"/>
          <w:shd w:val="clear" w:color="auto" w:fill="FFFFFF"/>
          <w:lang w:val="uk-UA"/>
        </w:rPr>
        <w:t>млн.грн</w:t>
      </w:r>
      <w:proofErr w:type="spellEnd"/>
      <w:r w:rsidR="00953B58" w:rsidRPr="002B0FFF">
        <w:rPr>
          <w:rFonts w:ascii="Times New Roman" w:hAnsi="Times New Roman"/>
          <w:color w:val="000000"/>
          <w:sz w:val="28"/>
          <w:szCs w:val="28"/>
          <w:shd w:val="clear" w:color="auto" w:fill="FFFFFF"/>
          <w:lang w:val="uk-UA"/>
        </w:rPr>
        <w:t>.,</w:t>
      </w:r>
    </w:p>
    <w:p w:rsidR="007F251C" w:rsidRPr="002B0FFF" w:rsidRDefault="007F251C" w:rsidP="007F251C">
      <w:pPr>
        <w:pStyle w:val="ad"/>
        <w:widowControl w:val="0"/>
        <w:numPr>
          <w:ilvl w:val="0"/>
          <w:numId w:val="41"/>
        </w:numPr>
        <w:autoSpaceDE w:val="0"/>
        <w:autoSpaceDN w:val="0"/>
        <w:adjustRightInd w:val="0"/>
        <w:spacing w:after="0" w:line="240" w:lineRule="auto"/>
        <w:ind w:left="924" w:hanging="357"/>
        <w:jc w:val="both"/>
        <w:rPr>
          <w:rFonts w:ascii="Times New Roman" w:hAnsi="Times New Roman"/>
          <w:color w:val="000000"/>
          <w:sz w:val="28"/>
          <w:szCs w:val="28"/>
          <w:shd w:val="clear" w:color="auto" w:fill="FFFFFF"/>
          <w:lang w:val="uk-UA"/>
        </w:rPr>
      </w:pPr>
      <w:r w:rsidRPr="002B0FFF">
        <w:rPr>
          <w:rFonts w:ascii="Times New Roman" w:hAnsi="Times New Roman"/>
          <w:color w:val="000000"/>
          <w:sz w:val="28"/>
          <w:szCs w:val="28"/>
          <w:shd w:val="clear" w:color="auto" w:fill="FFFFFF"/>
          <w:lang w:val="uk-UA"/>
        </w:rPr>
        <w:t>послуги з утримання системи вуличного освітлення та світлофорів –</w:t>
      </w:r>
      <w:r w:rsidR="00953B58" w:rsidRPr="002B0FFF">
        <w:rPr>
          <w:rFonts w:ascii="Times New Roman" w:hAnsi="Times New Roman"/>
          <w:color w:val="000000"/>
          <w:sz w:val="28"/>
          <w:szCs w:val="28"/>
          <w:shd w:val="clear" w:color="auto" w:fill="FFFFFF"/>
          <w:lang w:val="uk-UA"/>
        </w:rPr>
        <w:t xml:space="preserve"> </w:t>
      </w:r>
      <w:r w:rsidR="00230E39">
        <w:rPr>
          <w:rFonts w:ascii="Times New Roman" w:hAnsi="Times New Roman"/>
          <w:color w:val="000000"/>
          <w:sz w:val="28"/>
          <w:szCs w:val="28"/>
          <w:shd w:val="clear" w:color="auto" w:fill="FFFFFF"/>
          <w:lang w:val="uk-UA"/>
        </w:rPr>
        <w:t xml:space="preserve">     </w:t>
      </w:r>
      <w:r w:rsidR="00953B58" w:rsidRPr="002B0FFF">
        <w:rPr>
          <w:rFonts w:ascii="Times New Roman" w:hAnsi="Times New Roman"/>
          <w:color w:val="000000"/>
          <w:sz w:val="28"/>
          <w:szCs w:val="28"/>
          <w:shd w:val="clear" w:color="auto" w:fill="FFFFFF"/>
          <w:lang w:val="uk-UA"/>
        </w:rPr>
        <w:t xml:space="preserve">0,5 </w:t>
      </w:r>
      <w:proofErr w:type="spellStart"/>
      <w:r w:rsidR="00953B58" w:rsidRPr="002B0FFF">
        <w:rPr>
          <w:rFonts w:ascii="Times New Roman" w:hAnsi="Times New Roman"/>
          <w:color w:val="000000"/>
          <w:sz w:val="28"/>
          <w:szCs w:val="28"/>
          <w:shd w:val="clear" w:color="auto" w:fill="FFFFFF"/>
          <w:lang w:val="uk-UA"/>
        </w:rPr>
        <w:t>млн.грн</w:t>
      </w:r>
      <w:proofErr w:type="spellEnd"/>
      <w:r w:rsidR="00953B58" w:rsidRPr="002B0FFF">
        <w:rPr>
          <w:rFonts w:ascii="Times New Roman" w:hAnsi="Times New Roman"/>
          <w:color w:val="000000"/>
          <w:sz w:val="28"/>
          <w:szCs w:val="28"/>
          <w:shd w:val="clear" w:color="auto" w:fill="FFFFFF"/>
          <w:lang w:val="uk-UA"/>
        </w:rPr>
        <w:t>.,</w:t>
      </w:r>
    </w:p>
    <w:p w:rsidR="007F251C" w:rsidRPr="002B0FFF" w:rsidRDefault="007F251C" w:rsidP="007F251C">
      <w:pPr>
        <w:pStyle w:val="ad"/>
        <w:widowControl w:val="0"/>
        <w:numPr>
          <w:ilvl w:val="0"/>
          <w:numId w:val="41"/>
        </w:numPr>
        <w:autoSpaceDE w:val="0"/>
        <w:autoSpaceDN w:val="0"/>
        <w:adjustRightInd w:val="0"/>
        <w:spacing w:after="0" w:line="240" w:lineRule="auto"/>
        <w:ind w:left="924" w:hanging="357"/>
        <w:jc w:val="both"/>
        <w:rPr>
          <w:rFonts w:ascii="Times New Roman" w:hAnsi="Times New Roman"/>
          <w:color w:val="000000"/>
          <w:sz w:val="28"/>
          <w:szCs w:val="28"/>
          <w:shd w:val="clear" w:color="auto" w:fill="FFFFFF"/>
          <w:lang w:val="uk-UA"/>
        </w:rPr>
      </w:pPr>
      <w:r w:rsidRPr="002B0FFF">
        <w:rPr>
          <w:rFonts w:ascii="Times New Roman" w:hAnsi="Times New Roman"/>
          <w:color w:val="000000"/>
          <w:sz w:val="28"/>
          <w:szCs w:val="28"/>
          <w:shd w:val="clear" w:color="auto" w:fill="FFFFFF"/>
          <w:lang w:val="uk-UA"/>
        </w:rPr>
        <w:t xml:space="preserve">послуги по утриманню кладовищ </w:t>
      </w:r>
      <w:r w:rsidR="00953B58" w:rsidRPr="002B0FFF">
        <w:rPr>
          <w:rFonts w:ascii="Times New Roman" w:hAnsi="Times New Roman"/>
          <w:color w:val="000000"/>
          <w:sz w:val="28"/>
          <w:szCs w:val="28"/>
          <w:shd w:val="clear" w:color="auto" w:fill="FFFFFF"/>
          <w:lang w:val="uk-UA"/>
        </w:rPr>
        <w:t xml:space="preserve">– 0,2 </w:t>
      </w:r>
      <w:proofErr w:type="spellStart"/>
      <w:r w:rsidR="00953B58" w:rsidRPr="002B0FFF">
        <w:rPr>
          <w:rFonts w:ascii="Times New Roman" w:hAnsi="Times New Roman"/>
          <w:color w:val="000000"/>
          <w:sz w:val="28"/>
          <w:szCs w:val="28"/>
          <w:shd w:val="clear" w:color="auto" w:fill="FFFFFF"/>
          <w:lang w:val="uk-UA"/>
        </w:rPr>
        <w:t>млн.грн</w:t>
      </w:r>
      <w:proofErr w:type="spellEnd"/>
      <w:r w:rsidR="00953B58" w:rsidRPr="002B0FFF">
        <w:rPr>
          <w:rFonts w:ascii="Times New Roman" w:hAnsi="Times New Roman"/>
          <w:color w:val="000000"/>
          <w:sz w:val="28"/>
          <w:szCs w:val="28"/>
          <w:shd w:val="clear" w:color="auto" w:fill="FFFFFF"/>
          <w:lang w:val="uk-UA"/>
        </w:rPr>
        <w:t>.,</w:t>
      </w:r>
    </w:p>
    <w:p w:rsidR="007F251C" w:rsidRPr="002B0FFF" w:rsidRDefault="007F251C" w:rsidP="007F251C">
      <w:pPr>
        <w:pStyle w:val="ad"/>
        <w:widowControl w:val="0"/>
        <w:numPr>
          <w:ilvl w:val="0"/>
          <w:numId w:val="41"/>
        </w:numPr>
        <w:autoSpaceDE w:val="0"/>
        <w:autoSpaceDN w:val="0"/>
        <w:adjustRightInd w:val="0"/>
        <w:spacing w:after="0" w:line="240" w:lineRule="auto"/>
        <w:ind w:left="924" w:hanging="357"/>
        <w:jc w:val="both"/>
        <w:rPr>
          <w:rFonts w:ascii="Times New Roman" w:hAnsi="Times New Roman"/>
          <w:color w:val="000000"/>
          <w:sz w:val="28"/>
          <w:szCs w:val="28"/>
          <w:shd w:val="clear" w:color="auto" w:fill="FFFFFF"/>
          <w:lang w:val="uk-UA"/>
        </w:rPr>
      </w:pPr>
      <w:r w:rsidRPr="002B0FFF">
        <w:rPr>
          <w:rFonts w:ascii="Times New Roman" w:hAnsi="Times New Roman"/>
          <w:color w:val="000000"/>
          <w:sz w:val="28"/>
          <w:szCs w:val="28"/>
          <w:shd w:val="clear" w:color="auto" w:fill="FFFFFF"/>
          <w:lang w:val="uk-UA"/>
        </w:rPr>
        <w:t xml:space="preserve">інші види робіт – </w:t>
      </w:r>
      <w:r w:rsidR="003B0248">
        <w:rPr>
          <w:rFonts w:ascii="Times New Roman" w:hAnsi="Times New Roman"/>
          <w:color w:val="000000"/>
          <w:sz w:val="28"/>
          <w:szCs w:val="28"/>
          <w:shd w:val="clear" w:color="auto" w:fill="FFFFFF"/>
          <w:lang w:val="uk-UA"/>
        </w:rPr>
        <w:t xml:space="preserve"> 0,8 </w:t>
      </w:r>
      <w:proofErr w:type="spellStart"/>
      <w:r w:rsidR="003B0248">
        <w:rPr>
          <w:rFonts w:ascii="Times New Roman" w:hAnsi="Times New Roman"/>
          <w:color w:val="000000"/>
          <w:sz w:val="28"/>
          <w:szCs w:val="28"/>
          <w:shd w:val="clear" w:color="auto" w:fill="FFFFFF"/>
          <w:lang w:val="uk-UA"/>
        </w:rPr>
        <w:t>млн.грн</w:t>
      </w:r>
      <w:proofErr w:type="spellEnd"/>
      <w:r w:rsidR="003B0248">
        <w:rPr>
          <w:rFonts w:ascii="Times New Roman" w:hAnsi="Times New Roman"/>
          <w:color w:val="000000"/>
          <w:sz w:val="28"/>
          <w:szCs w:val="28"/>
          <w:shd w:val="clear" w:color="auto" w:fill="FFFFFF"/>
          <w:lang w:val="uk-UA"/>
        </w:rPr>
        <w:t>.</w:t>
      </w:r>
    </w:p>
    <w:p w:rsidR="007F251C" w:rsidRPr="002B0FFF" w:rsidRDefault="007F251C" w:rsidP="007F251C">
      <w:pPr>
        <w:ind w:right="-1" w:firstLine="709"/>
        <w:jc w:val="both"/>
        <w:rPr>
          <w:lang w:val="uk-UA"/>
        </w:rPr>
      </w:pPr>
      <w:r w:rsidRPr="002B0FFF">
        <w:rPr>
          <w:color w:val="000000"/>
          <w:sz w:val="28"/>
          <w:szCs w:val="28"/>
          <w:shd w:val="clear" w:color="auto" w:fill="FFFFFF"/>
          <w:lang w:val="uk-UA"/>
        </w:rPr>
        <w:t xml:space="preserve">Також виконано поточний ремонт меморіального </w:t>
      </w:r>
      <w:r w:rsidRPr="002B0FFF">
        <w:rPr>
          <w:sz w:val="28"/>
          <w:szCs w:val="28"/>
          <w:lang w:val="uk-UA"/>
        </w:rPr>
        <w:t xml:space="preserve">комплексу «Вічний вогонь» – 90,7 </w:t>
      </w:r>
      <w:proofErr w:type="spellStart"/>
      <w:r w:rsidRPr="002B0FFF">
        <w:rPr>
          <w:sz w:val="28"/>
          <w:szCs w:val="28"/>
          <w:lang w:val="uk-UA"/>
        </w:rPr>
        <w:t>тис.грн</w:t>
      </w:r>
      <w:proofErr w:type="spellEnd"/>
      <w:r w:rsidRPr="002B0FFF">
        <w:rPr>
          <w:sz w:val="28"/>
          <w:szCs w:val="28"/>
          <w:lang w:val="uk-UA"/>
        </w:rPr>
        <w:t>.</w:t>
      </w:r>
      <w:r w:rsidRPr="002B0FFF">
        <w:rPr>
          <w:lang w:val="uk-UA"/>
        </w:rPr>
        <w:t xml:space="preserve"> </w:t>
      </w:r>
      <w:r w:rsidRPr="002B0FFF">
        <w:rPr>
          <w:color w:val="000000"/>
          <w:sz w:val="28"/>
          <w:szCs w:val="28"/>
          <w:shd w:val="clear" w:color="auto" w:fill="FFFFFF"/>
          <w:lang w:val="uk-UA"/>
        </w:rPr>
        <w:t xml:space="preserve">Був здійснений ремонт дорожніх знаків на території громади комунальним підприємством «Житловий комунальний центр» </w:t>
      </w:r>
      <w:r w:rsidRPr="002B0FFF">
        <w:rPr>
          <w:w w:val="101"/>
          <w:sz w:val="28"/>
          <w:szCs w:val="28"/>
          <w:lang w:val="uk-UA"/>
        </w:rPr>
        <w:lastRenderedPageBreak/>
        <w:t>Глухівської міської ради</w:t>
      </w:r>
      <w:r w:rsidRPr="002B0FFF">
        <w:rPr>
          <w:color w:val="000000"/>
          <w:sz w:val="28"/>
          <w:szCs w:val="28"/>
          <w:shd w:val="clear" w:color="auto" w:fill="FFFFFF"/>
          <w:lang w:val="uk-UA"/>
        </w:rPr>
        <w:t xml:space="preserve"> на загальну суму 63,4 </w:t>
      </w:r>
      <w:proofErr w:type="spellStart"/>
      <w:r w:rsidRPr="002B0FFF">
        <w:rPr>
          <w:color w:val="000000"/>
          <w:sz w:val="28"/>
          <w:szCs w:val="28"/>
          <w:shd w:val="clear" w:color="auto" w:fill="FFFFFF"/>
          <w:lang w:val="uk-UA"/>
        </w:rPr>
        <w:t>тис.грн</w:t>
      </w:r>
      <w:proofErr w:type="spellEnd"/>
      <w:r w:rsidRPr="002B0FFF">
        <w:rPr>
          <w:color w:val="000000"/>
          <w:sz w:val="28"/>
          <w:szCs w:val="28"/>
          <w:shd w:val="clear" w:color="auto" w:fill="FFFFFF"/>
          <w:lang w:val="uk-UA"/>
        </w:rPr>
        <w:t>.</w:t>
      </w:r>
    </w:p>
    <w:p w:rsidR="007F251C" w:rsidRPr="002B0FFF" w:rsidRDefault="007F251C" w:rsidP="007F251C">
      <w:pPr>
        <w:ind w:right="-1" w:firstLine="709"/>
        <w:jc w:val="both"/>
        <w:rPr>
          <w:sz w:val="28"/>
          <w:szCs w:val="28"/>
          <w:lang w:val="uk-UA"/>
        </w:rPr>
      </w:pPr>
      <w:r w:rsidRPr="002B0FFF">
        <w:rPr>
          <w:sz w:val="28"/>
          <w:szCs w:val="28"/>
          <w:lang w:val="uk-UA"/>
        </w:rPr>
        <w:t xml:space="preserve">Профінансовано Комунальне підприємство «Глухівський водоканал» Глухівської міської ради по виконанню робіт по об’єкту: «Реконструкція водоводу по вул. Джерельній від вул. Черешневій до насосної станції другого підйому на водозаборі в м. Глухові, Сумської області» на суму </w:t>
      </w:r>
      <w:r w:rsidR="00953B58" w:rsidRPr="002B0FFF">
        <w:rPr>
          <w:color w:val="000000"/>
          <w:sz w:val="28"/>
          <w:szCs w:val="28"/>
          <w:shd w:val="clear" w:color="auto" w:fill="FFFFFF"/>
          <w:lang w:val="uk-UA"/>
        </w:rPr>
        <w:t xml:space="preserve">– 18,8 </w:t>
      </w:r>
      <w:proofErr w:type="spellStart"/>
      <w:r w:rsidR="00953B58" w:rsidRPr="002B0FFF">
        <w:rPr>
          <w:color w:val="000000"/>
          <w:sz w:val="28"/>
          <w:szCs w:val="28"/>
          <w:shd w:val="clear" w:color="auto" w:fill="FFFFFF"/>
          <w:lang w:val="uk-UA"/>
        </w:rPr>
        <w:t>млн.грн</w:t>
      </w:r>
      <w:proofErr w:type="spellEnd"/>
      <w:r w:rsidR="00953B58" w:rsidRPr="002B0FFF">
        <w:rPr>
          <w:color w:val="000000"/>
          <w:sz w:val="28"/>
          <w:szCs w:val="28"/>
          <w:shd w:val="clear" w:color="auto" w:fill="FFFFFF"/>
          <w:lang w:val="uk-UA"/>
        </w:rPr>
        <w:t>.,</w:t>
      </w:r>
    </w:p>
    <w:p w:rsidR="007F251C" w:rsidRPr="002B0FFF" w:rsidRDefault="007F251C" w:rsidP="007F251C">
      <w:pPr>
        <w:ind w:right="-1" w:firstLine="709"/>
        <w:jc w:val="both"/>
        <w:rPr>
          <w:sz w:val="28"/>
          <w:szCs w:val="28"/>
          <w:lang w:val="uk-UA"/>
        </w:rPr>
      </w:pPr>
      <w:r w:rsidRPr="002B0FFF">
        <w:rPr>
          <w:sz w:val="28"/>
          <w:szCs w:val="28"/>
          <w:lang w:val="uk-UA"/>
        </w:rPr>
        <w:t xml:space="preserve">Для облаштування споруд цивільного захисту, що знаходяться на балансі управління житлово-комунального господарства </w:t>
      </w:r>
      <w:r w:rsidR="00ED157A" w:rsidRPr="002B0FFF">
        <w:rPr>
          <w:sz w:val="28"/>
          <w:szCs w:val="24"/>
          <w:lang w:val="uk-UA"/>
        </w:rPr>
        <w:t xml:space="preserve">та містобудування </w:t>
      </w:r>
      <w:r w:rsidRPr="002B0FFF">
        <w:rPr>
          <w:w w:val="101"/>
          <w:sz w:val="28"/>
          <w:szCs w:val="28"/>
          <w:lang w:val="uk-UA"/>
        </w:rPr>
        <w:t>Глухівської міської ради</w:t>
      </w:r>
      <w:r w:rsidRPr="002B0FFF">
        <w:rPr>
          <w:sz w:val="28"/>
          <w:szCs w:val="28"/>
          <w:lang w:val="uk-UA"/>
        </w:rPr>
        <w:t xml:space="preserve">, було витрачено на закупівлю будівельних матеріалів для їх ремонту 100 </w:t>
      </w:r>
      <w:proofErr w:type="spellStart"/>
      <w:r w:rsidRPr="002B0FFF">
        <w:rPr>
          <w:sz w:val="28"/>
          <w:szCs w:val="28"/>
          <w:lang w:val="uk-UA"/>
        </w:rPr>
        <w:t>тис.грн</w:t>
      </w:r>
      <w:proofErr w:type="spellEnd"/>
      <w:r w:rsidRPr="002B0FFF">
        <w:rPr>
          <w:sz w:val="28"/>
          <w:szCs w:val="28"/>
          <w:lang w:val="uk-UA"/>
        </w:rPr>
        <w:t>., укладено 16 строкових трудових договорів, терміном на 1 календарний місяць, у рамках співробітництва з центром зайнятості.</w:t>
      </w:r>
    </w:p>
    <w:p w:rsidR="007F251C" w:rsidRPr="002B0FFF" w:rsidRDefault="007F251C" w:rsidP="007F251C">
      <w:pPr>
        <w:ind w:right="-1" w:firstLine="709"/>
        <w:jc w:val="both"/>
        <w:rPr>
          <w:sz w:val="28"/>
          <w:szCs w:val="28"/>
          <w:lang w:val="uk-UA"/>
        </w:rPr>
      </w:pPr>
      <w:r w:rsidRPr="002B0FFF">
        <w:rPr>
          <w:sz w:val="28"/>
          <w:szCs w:val="28"/>
          <w:lang w:val="uk-UA"/>
        </w:rPr>
        <w:t xml:space="preserve">Здійснено ремонт водогону у с. </w:t>
      </w:r>
      <w:proofErr w:type="spellStart"/>
      <w:r w:rsidRPr="002B0FFF">
        <w:rPr>
          <w:sz w:val="28"/>
          <w:szCs w:val="28"/>
          <w:lang w:val="uk-UA"/>
        </w:rPr>
        <w:t>Баничі</w:t>
      </w:r>
      <w:proofErr w:type="spellEnd"/>
      <w:r w:rsidRPr="002B0FFF">
        <w:rPr>
          <w:sz w:val="28"/>
          <w:szCs w:val="28"/>
          <w:lang w:val="uk-UA"/>
        </w:rPr>
        <w:t xml:space="preserve"> (500м), </w:t>
      </w:r>
      <w:proofErr w:type="spellStart"/>
      <w:r w:rsidRPr="002B0FFF">
        <w:rPr>
          <w:sz w:val="28"/>
          <w:szCs w:val="28"/>
          <w:lang w:val="uk-UA"/>
        </w:rPr>
        <w:t>с.Некрасове</w:t>
      </w:r>
      <w:proofErr w:type="spellEnd"/>
      <w:r w:rsidRPr="002B0FFF">
        <w:rPr>
          <w:sz w:val="28"/>
          <w:szCs w:val="28"/>
          <w:lang w:val="uk-UA"/>
        </w:rPr>
        <w:t xml:space="preserve"> (300м), </w:t>
      </w:r>
      <w:proofErr w:type="spellStart"/>
      <w:r w:rsidRPr="002B0FFF">
        <w:rPr>
          <w:sz w:val="28"/>
          <w:szCs w:val="28"/>
          <w:lang w:val="uk-UA"/>
        </w:rPr>
        <w:t>с.Полошки</w:t>
      </w:r>
      <w:proofErr w:type="spellEnd"/>
      <w:r w:rsidRPr="002B0FFF">
        <w:rPr>
          <w:sz w:val="28"/>
          <w:szCs w:val="28"/>
          <w:lang w:val="uk-UA"/>
        </w:rPr>
        <w:t xml:space="preserve"> (300м), с. </w:t>
      </w:r>
      <w:proofErr w:type="spellStart"/>
      <w:r w:rsidRPr="002B0FFF">
        <w:rPr>
          <w:sz w:val="28"/>
          <w:szCs w:val="28"/>
          <w:lang w:val="uk-UA"/>
        </w:rPr>
        <w:t>Дунаєць</w:t>
      </w:r>
      <w:proofErr w:type="spellEnd"/>
      <w:r w:rsidRPr="002B0FFF">
        <w:rPr>
          <w:sz w:val="28"/>
          <w:szCs w:val="28"/>
          <w:lang w:val="uk-UA"/>
        </w:rPr>
        <w:t xml:space="preserve"> (500м). Проведена чистка шахтних колодязів у </w:t>
      </w:r>
      <w:proofErr w:type="spellStart"/>
      <w:r w:rsidRPr="002B0FFF">
        <w:rPr>
          <w:sz w:val="28"/>
          <w:szCs w:val="28"/>
          <w:lang w:val="uk-UA"/>
        </w:rPr>
        <w:t>с.Баничі</w:t>
      </w:r>
      <w:proofErr w:type="spellEnd"/>
      <w:r w:rsidRPr="002B0FFF">
        <w:rPr>
          <w:sz w:val="28"/>
          <w:szCs w:val="28"/>
          <w:lang w:val="uk-UA"/>
        </w:rPr>
        <w:t xml:space="preserve"> ( 2шт), </w:t>
      </w:r>
      <w:proofErr w:type="spellStart"/>
      <w:r w:rsidRPr="002B0FFF">
        <w:rPr>
          <w:sz w:val="28"/>
          <w:szCs w:val="28"/>
          <w:lang w:val="uk-UA"/>
        </w:rPr>
        <w:t>с.Уздиця</w:t>
      </w:r>
      <w:proofErr w:type="spellEnd"/>
      <w:r w:rsidRPr="002B0FFF">
        <w:rPr>
          <w:sz w:val="28"/>
          <w:szCs w:val="28"/>
          <w:lang w:val="uk-UA"/>
        </w:rPr>
        <w:t xml:space="preserve"> (1шт), </w:t>
      </w:r>
      <w:proofErr w:type="spellStart"/>
      <w:r w:rsidRPr="002B0FFF">
        <w:rPr>
          <w:sz w:val="28"/>
          <w:szCs w:val="28"/>
          <w:lang w:val="uk-UA"/>
        </w:rPr>
        <w:t>с.Вікторове</w:t>
      </w:r>
      <w:proofErr w:type="spellEnd"/>
      <w:r w:rsidRPr="002B0FFF">
        <w:rPr>
          <w:sz w:val="28"/>
          <w:szCs w:val="28"/>
          <w:lang w:val="uk-UA"/>
        </w:rPr>
        <w:t xml:space="preserve"> (1шт).</w:t>
      </w:r>
    </w:p>
    <w:p w:rsidR="002B015D" w:rsidRPr="002B0FFF" w:rsidRDefault="002B015D" w:rsidP="002B015D">
      <w:pPr>
        <w:widowControl/>
        <w:ind w:firstLine="567"/>
        <w:jc w:val="both"/>
        <w:rPr>
          <w:sz w:val="28"/>
          <w:szCs w:val="28"/>
          <w:lang w:val="uk-UA"/>
        </w:rPr>
      </w:pPr>
      <w:r w:rsidRPr="002B0FFF">
        <w:rPr>
          <w:sz w:val="28"/>
          <w:szCs w:val="24"/>
          <w:lang w:val="uk-UA"/>
        </w:rPr>
        <w:t xml:space="preserve">На приведення захисних споруд цивільного захисту, які знаходяться на балансі управління житлово-комунального господарства та містобудування </w:t>
      </w:r>
      <w:r w:rsidR="00ED157A">
        <w:rPr>
          <w:sz w:val="28"/>
          <w:szCs w:val="24"/>
          <w:lang w:val="uk-UA"/>
        </w:rPr>
        <w:t xml:space="preserve">Глухівської </w:t>
      </w:r>
      <w:r w:rsidRPr="002B0FFF">
        <w:rPr>
          <w:sz w:val="28"/>
          <w:szCs w:val="24"/>
          <w:lang w:val="uk-UA"/>
        </w:rPr>
        <w:t xml:space="preserve">міської ради в належний стан витрачено 100,0 </w:t>
      </w:r>
      <w:proofErr w:type="spellStart"/>
      <w:r w:rsidRPr="002B0FFF">
        <w:rPr>
          <w:sz w:val="28"/>
          <w:szCs w:val="24"/>
          <w:lang w:val="uk-UA"/>
        </w:rPr>
        <w:t>тис.грн</w:t>
      </w:r>
      <w:proofErr w:type="spellEnd"/>
      <w:r w:rsidRPr="002B0FFF">
        <w:rPr>
          <w:sz w:val="28"/>
          <w:szCs w:val="24"/>
          <w:lang w:val="uk-UA"/>
        </w:rPr>
        <w:t>, на балансі відділу освіти міської ради – 2</w:t>
      </w:r>
      <w:r w:rsidR="007929B8" w:rsidRPr="002B0FFF">
        <w:rPr>
          <w:sz w:val="28"/>
          <w:szCs w:val="24"/>
          <w:lang w:val="uk-UA"/>
        </w:rPr>
        <w:t>,</w:t>
      </w:r>
      <w:r w:rsidRPr="002B0FFF">
        <w:rPr>
          <w:sz w:val="28"/>
          <w:szCs w:val="24"/>
          <w:lang w:val="uk-UA"/>
        </w:rPr>
        <w:t>5</w:t>
      </w:r>
      <w:r w:rsidR="007929B8" w:rsidRPr="002B0FFF">
        <w:rPr>
          <w:sz w:val="28"/>
          <w:szCs w:val="24"/>
          <w:lang w:val="uk-UA"/>
        </w:rPr>
        <w:t xml:space="preserve"> млн.</w:t>
      </w:r>
      <w:r w:rsidRPr="002B0FFF">
        <w:rPr>
          <w:sz w:val="28"/>
          <w:szCs w:val="24"/>
          <w:lang w:val="uk-UA"/>
        </w:rPr>
        <w:t xml:space="preserve"> грн, на балансі відділу культури – 455,0 тис. грн. Зокрема,</w:t>
      </w:r>
      <w:r w:rsidRPr="002B0FFF">
        <w:rPr>
          <w:lang w:val="uk-UA"/>
        </w:rPr>
        <w:t xml:space="preserve"> </w:t>
      </w:r>
      <w:r w:rsidRPr="002B0FFF">
        <w:rPr>
          <w:sz w:val="28"/>
          <w:szCs w:val="24"/>
          <w:lang w:val="uk-UA"/>
        </w:rPr>
        <w:t>у Глухівському дошкільному навчальному закладі (центр розвитку дитини) "Світлячок" Глухівської міської ради на загальну суму 722,0 тис. грн., у загальноосвітній школі І-ІІІ ступенів № 1 на суму 960,0 тис. грн. (</w:t>
      </w:r>
      <w:proofErr w:type="spellStart"/>
      <w:r w:rsidRPr="002B0FFF">
        <w:rPr>
          <w:sz w:val="28"/>
          <w:szCs w:val="24"/>
          <w:lang w:val="uk-UA"/>
        </w:rPr>
        <w:t>м.Глухів</w:t>
      </w:r>
      <w:proofErr w:type="spellEnd"/>
      <w:r w:rsidRPr="002B0FFF">
        <w:rPr>
          <w:sz w:val="28"/>
          <w:szCs w:val="24"/>
          <w:lang w:val="uk-UA"/>
        </w:rPr>
        <w:t xml:space="preserve">, </w:t>
      </w:r>
      <w:proofErr w:type="spellStart"/>
      <w:r w:rsidRPr="002B0FFF">
        <w:rPr>
          <w:sz w:val="28"/>
          <w:szCs w:val="24"/>
          <w:lang w:val="uk-UA"/>
        </w:rPr>
        <w:t>вул.Ціолковського</w:t>
      </w:r>
      <w:proofErr w:type="spellEnd"/>
      <w:r w:rsidRPr="002B0FFF">
        <w:rPr>
          <w:sz w:val="28"/>
          <w:szCs w:val="24"/>
          <w:lang w:val="uk-UA"/>
        </w:rPr>
        <w:t xml:space="preserve">, 10), у </w:t>
      </w:r>
      <w:proofErr w:type="spellStart"/>
      <w:r w:rsidRPr="002B0FFF">
        <w:rPr>
          <w:sz w:val="28"/>
          <w:szCs w:val="24"/>
          <w:lang w:val="uk-UA"/>
        </w:rPr>
        <w:t>Полошківському</w:t>
      </w:r>
      <w:proofErr w:type="spellEnd"/>
      <w:r w:rsidRPr="002B0FFF">
        <w:rPr>
          <w:sz w:val="28"/>
          <w:szCs w:val="24"/>
          <w:lang w:val="uk-UA"/>
        </w:rPr>
        <w:t xml:space="preserve"> навчально-виховному комплексі: дошкільному навчальному закладі-загальноосвітній школі І-ІІІ ступенів на загальну суму 198,0 тис. грн. </w:t>
      </w:r>
      <w:r w:rsidRPr="002B0FFF">
        <w:rPr>
          <w:sz w:val="28"/>
          <w:szCs w:val="28"/>
          <w:lang w:val="uk-UA"/>
        </w:rPr>
        <w:t>Також проведено поточний ремонт протирадіаційного укриття на суму 199,7 тис. грн, яке знаходиться у комунальному закладі «Центр культури» Глухівської міської ради</w:t>
      </w:r>
      <w:r w:rsidR="003B0248">
        <w:rPr>
          <w:sz w:val="28"/>
          <w:szCs w:val="28"/>
          <w:lang w:val="uk-UA"/>
        </w:rPr>
        <w:t>, н</w:t>
      </w:r>
      <w:r w:rsidRPr="002B0FFF">
        <w:rPr>
          <w:sz w:val="28"/>
          <w:szCs w:val="28"/>
          <w:lang w:val="uk-UA"/>
        </w:rPr>
        <w:t>а суму 199,9 тис. грн у комунальному закладі  «Глухівська школа мистецтв ім. Максима Березовського» Глухівської міської ради.</w:t>
      </w:r>
    </w:p>
    <w:p w:rsidR="002B015D" w:rsidRPr="002B0FFF" w:rsidRDefault="002B015D" w:rsidP="002B015D">
      <w:pPr>
        <w:ind w:firstLine="720"/>
        <w:jc w:val="both"/>
        <w:rPr>
          <w:sz w:val="28"/>
          <w:szCs w:val="24"/>
          <w:lang w:val="uk-UA"/>
        </w:rPr>
      </w:pPr>
      <w:r w:rsidRPr="002B0FFF">
        <w:rPr>
          <w:sz w:val="28"/>
          <w:szCs w:val="24"/>
          <w:lang w:val="uk-UA"/>
        </w:rPr>
        <w:t xml:space="preserve">З метою попередження населення про виникнення надзвичайних ситуацій в 5-км зоні від державного кордону в 2023 році придбана та встановлена сучасна автоматизована система оповіщення на території </w:t>
      </w:r>
      <w:proofErr w:type="spellStart"/>
      <w:r w:rsidRPr="002B0FFF">
        <w:rPr>
          <w:sz w:val="28"/>
          <w:szCs w:val="24"/>
          <w:lang w:val="uk-UA"/>
        </w:rPr>
        <w:t>Білокопитівського</w:t>
      </w:r>
      <w:proofErr w:type="spellEnd"/>
      <w:r w:rsidRPr="002B0FFF">
        <w:rPr>
          <w:sz w:val="28"/>
          <w:szCs w:val="24"/>
          <w:lang w:val="uk-UA"/>
        </w:rPr>
        <w:t xml:space="preserve"> </w:t>
      </w:r>
      <w:proofErr w:type="spellStart"/>
      <w:r w:rsidRPr="002B0FFF">
        <w:rPr>
          <w:sz w:val="28"/>
          <w:szCs w:val="24"/>
          <w:lang w:val="uk-UA"/>
        </w:rPr>
        <w:t>старостинського</w:t>
      </w:r>
      <w:proofErr w:type="spellEnd"/>
      <w:r w:rsidRPr="002B0FFF">
        <w:rPr>
          <w:sz w:val="28"/>
          <w:szCs w:val="24"/>
          <w:lang w:val="uk-UA"/>
        </w:rPr>
        <w:t xml:space="preserve"> округу в населених пунктах </w:t>
      </w:r>
      <w:proofErr w:type="spellStart"/>
      <w:r w:rsidRPr="002B0FFF">
        <w:rPr>
          <w:sz w:val="28"/>
          <w:szCs w:val="24"/>
          <w:lang w:val="uk-UA"/>
        </w:rPr>
        <w:t>Білокопитове</w:t>
      </w:r>
      <w:proofErr w:type="spellEnd"/>
      <w:r w:rsidRPr="002B0FFF">
        <w:rPr>
          <w:sz w:val="28"/>
          <w:szCs w:val="24"/>
          <w:lang w:val="uk-UA"/>
        </w:rPr>
        <w:t xml:space="preserve">, Будівельне, Заруцьке, вартість якої становить 165,0 </w:t>
      </w:r>
      <w:proofErr w:type="spellStart"/>
      <w:r w:rsidRPr="002B0FFF">
        <w:rPr>
          <w:sz w:val="28"/>
          <w:szCs w:val="24"/>
          <w:lang w:val="uk-UA"/>
        </w:rPr>
        <w:t>тис.грн</w:t>
      </w:r>
      <w:proofErr w:type="spellEnd"/>
      <w:r w:rsidRPr="002B0FFF">
        <w:rPr>
          <w:sz w:val="28"/>
          <w:szCs w:val="24"/>
          <w:lang w:val="uk-UA"/>
        </w:rPr>
        <w:t>.</w:t>
      </w:r>
    </w:p>
    <w:p w:rsidR="002B015D" w:rsidRPr="002B0FFF" w:rsidRDefault="002B015D" w:rsidP="002B015D">
      <w:pPr>
        <w:ind w:firstLine="567"/>
        <w:jc w:val="both"/>
        <w:rPr>
          <w:sz w:val="28"/>
          <w:szCs w:val="28"/>
          <w:lang w:val="uk-UA"/>
        </w:rPr>
      </w:pPr>
      <w:r w:rsidRPr="002B0FFF">
        <w:rPr>
          <w:sz w:val="28"/>
          <w:szCs w:val="28"/>
          <w:lang w:val="uk-UA"/>
        </w:rPr>
        <w:t>Діючих найпростіших укриттів у 2023 році – 24 (збільшилось на 6), а ПРУ – 46.</w:t>
      </w:r>
    </w:p>
    <w:p w:rsidR="00BB78D5" w:rsidRPr="002B0FFF" w:rsidRDefault="002B015D" w:rsidP="008A16E1">
      <w:pPr>
        <w:ind w:firstLine="567"/>
        <w:jc w:val="both"/>
        <w:rPr>
          <w:sz w:val="28"/>
          <w:szCs w:val="28"/>
          <w:lang w:val="uk-UA"/>
        </w:rPr>
      </w:pPr>
      <w:r w:rsidRPr="002B0FFF">
        <w:rPr>
          <w:sz w:val="28"/>
          <w:szCs w:val="28"/>
          <w:lang w:val="uk-UA"/>
        </w:rPr>
        <w:t>Г</w:t>
      </w:r>
      <w:r w:rsidR="004B7EFB" w:rsidRPr="002B0FFF">
        <w:rPr>
          <w:sz w:val="28"/>
          <w:szCs w:val="28"/>
          <w:lang w:val="uk-UA"/>
        </w:rPr>
        <w:t xml:space="preserve">лухівська міська територіальна громада долучилася до пілотного проекту, і на нашій території працюють четверо поліцейських офіцерів громади. В рамках виконання Програми «Поліцейський офіцер громади» </w:t>
      </w:r>
      <w:r w:rsidRPr="002B0FFF">
        <w:rPr>
          <w:sz w:val="28"/>
          <w:szCs w:val="28"/>
          <w:lang w:val="uk-UA"/>
        </w:rPr>
        <w:t>були отримані три нові авто.</w:t>
      </w:r>
      <w:r w:rsidR="004B7EFB" w:rsidRPr="002B0FFF">
        <w:rPr>
          <w:sz w:val="28"/>
          <w:szCs w:val="28"/>
          <w:lang w:val="uk-UA"/>
        </w:rPr>
        <w:t xml:space="preserve"> </w:t>
      </w:r>
    </w:p>
    <w:p w:rsidR="00770270" w:rsidRPr="002B0FFF" w:rsidRDefault="00770270" w:rsidP="007702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2B0FFF">
        <w:rPr>
          <w:w w:val="101"/>
          <w:sz w:val="28"/>
          <w:szCs w:val="28"/>
          <w:lang w:val="uk-UA"/>
        </w:rPr>
        <w:t xml:space="preserve">Протягом 2023 року було забезпечено своєчасне призначення та виплату державної допомоги сім’ям з дітьми, малозабезпеченим, інвалідам з дитинства та надання населенню субсидій.  За звітний рік сім’ям з дітьми профінансовано 19 532,9 </w:t>
      </w:r>
      <w:proofErr w:type="spellStart"/>
      <w:r w:rsidRPr="002B0FFF">
        <w:rPr>
          <w:w w:val="101"/>
          <w:sz w:val="28"/>
          <w:szCs w:val="28"/>
          <w:lang w:val="uk-UA"/>
        </w:rPr>
        <w:t>тис.грн</w:t>
      </w:r>
      <w:proofErr w:type="spellEnd"/>
      <w:r w:rsidRPr="002B0FFF">
        <w:rPr>
          <w:w w:val="101"/>
          <w:sz w:val="28"/>
          <w:szCs w:val="28"/>
          <w:lang w:val="uk-UA"/>
        </w:rPr>
        <w:t xml:space="preserve">, особам з інвалідністю з дитинства та дітям з інвалідністю - 14 795,6  </w:t>
      </w:r>
      <w:proofErr w:type="spellStart"/>
      <w:r w:rsidRPr="002B0FFF">
        <w:rPr>
          <w:w w:val="101"/>
          <w:sz w:val="28"/>
          <w:szCs w:val="28"/>
          <w:lang w:val="uk-UA"/>
        </w:rPr>
        <w:t>тис.грн</w:t>
      </w:r>
      <w:proofErr w:type="spellEnd"/>
      <w:r w:rsidRPr="002B0FFF">
        <w:rPr>
          <w:w w:val="101"/>
          <w:sz w:val="28"/>
          <w:szCs w:val="28"/>
          <w:lang w:val="uk-UA"/>
        </w:rPr>
        <w:t xml:space="preserve">., малозабезпеченим сім’ям – 15 657,4 </w:t>
      </w:r>
      <w:proofErr w:type="spellStart"/>
      <w:r w:rsidRPr="002B0FFF">
        <w:rPr>
          <w:w w:val="101"/>
          <w:sz w:val="28"/>
          <w:szCs w:val="28"/>
          <w:lang w:val="uk-UA"/>
        </w:rPr>
        <w:t>тис.грн</w:t>
      </w:r>
      <w:proofErr w:type="spellEnd"/>
      <w:r w:rsidRPr="002B0FFF">
        <w:rPr>
          <w:w w:val="101"/>
          <w:sz w:val="28"/>
          <w:szCs w:val="28"/>
          <w:lang w:val="uk-UA"/>
        </w:rPr>
        <w:t xml:space="preserve">. Також забезпечено грошові виплати батькам-вихователям за надання соціальних послуг у прийомних сім’ях (5 прийомних сімей отримали 1 420,2 </w:t>
      </w:r>
      <w:proofErr w:type="spellStart"/>
      <w:r w:rsidRPr="002B0FFF">
        <w:rPr>
          <w:w w:val="101"/>
          <w:sz w:val="28"/>
          <w:szCs w:val="28"/>
          <w:lang w:val="uk-UA"/>
        </w:rPr>
        <w:t>тис.грн</w:t>
      </w:r>
      <w:proofErr w:type="spellEnd"/>
      <w:r w:rsidRPr="002B0FFF">
        <w:rPr>
          <w:w w:val="101"/>
          <w:sz w:val="28"/>
          <w:szCs w:val="28"/>
          <w:lang w:val="uk-UA"/>
        </w:rPr>
        <w:t xml:space="preserve">., патронатні сім’ї – 431,8 </w:t>
      </w:r>
      <w:proofErr w:type="spellStart"/>
      <w:r w:rsidRPr="002B0FFF">
        <w:rPr>
          <w:w w:val="101"/>
          <w:sz w:val="28"/>
          <w:szCs w:val="28"/>
          <w:lang w:val="uk-UA"/>
        </w:rPr>
        <w:t>тис.грн</w:t>
      </w:r>
      <w:proofErr w:type="spellEnd"/>
      <w:r w:rsidRPr="002B0FFF">
        <w:rPr>
          <w:w w:val="101"/>
          <w:sz w:val="28"/>
          <w:szCs w:val="28"/>
          <w:lang w:val="uk-UA"/>
        </w:rPr>
        <w:t xml:space="preserve">.). Допомогу на дітей, які перебувають під опікою отримує 87 родин, станом на 1 січня 2024 року сплачено </w:t>
      </w:r>
      <w:r w:rsidR="00230E39">
        <w:rPr>
          <w:w w:val="101"/>
          <w:sz w:val="28"/>
          <w:szCs w:val="28"/>
          <w:lang w:val="uk-UA"/>
        </w:rPr>
        <w:t xml:space="preserve">                                         </w:t>
      </w:r>
      <w:r w:rsidRPr="002B0FFF">
        <w:rPr>
          <w:w w:val="101"/>
          <w:sz w:val="28"/>
          <w:szCs w:val="28"/>
          <w:lang w:val="uk-UA"/>
        </w:rPr>
        <w:lastRenderedPageBreak/>
        <w:t>8 млн.</w:t>
      </w:r>
      <w:r w:rsidR="00230E39">
        <w:rPr>
          <w:w w:val="101"/>
          <w:sz w:val="28"/>
          <w:szCs w:val="28"/>
          <w:lang w:val="uk-UA"/>
        </w:rPr>
        <w:t xml:space="preserve"> </w:t>
      </w:r>
      <w:r w:rsidRPr="002B0FFF">
        <w:rPr>
          <w:w w:val="101"/>
          <w:sz w:val="28"/>
          <w:szCs w:val="28"/>
          <w:lang w:val="uk-UA"/>
        </w:rPr>
        <w:t xml:space="preserve">431,7 </w:t>
      </w:r>
      <w:proofErr w:type="spellStart"/>
      <w:r w:rsidRPr="002B0FFF">
        <w:rPr>
          <w:w w:val="101"/>
          <w:sz w:val="28"/>
          <w:szCs w:val="28"/>
          <w:lang w:val="uk-UA"/>
        </w:rPr>
        <w:t>тис.грн</w:t>
      </w:r>
      <w:proofErr w:type="spellEnd"/>
      <w:r w:rsidRPr="002B0FFF">
        <w:rPr>
          <w:w w:val="101"/>
          <w:sz w:val="28"/>
          <w:szCs w:val="28"/>
          <w:lang w:val="uk-UA"/>
        </w:rPr>
        <w:t>.</w:t>
      </w:r>
    </w:p>
    <w:p w:rsidR="00770270" w:rsidRPr="002B0FFF" w:rsidRDefault="00770270" w:rsidP="007702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2B0FFF">
        <w:rPr>
          <w:w w:val="101"/>
          <w:sz w:val="28"/>
          <w:szCs w:val="28"/>
          <w:lang w:val="uk-UA"/>
        </w:rPr>
        <w:t>У 2023 році послугами відділення «Центр комплексної реабілітації для дітей та осіб з інвалідністю»  скористалось 170 осіб (що на 6 осіб більше за попередній період), з них 113 дітей з інвалідністю, 9 осіб з інвалідністю з дитинства і 48 дітей групи ризику. Основну групу складають хворі на психічні розлади та розумову відсталість і порушення опорно-рухового апарату.</w:t>
      </w:r>
    </w:p>
    <w:p w:rsidR="00770270" w:rsidRPr="002B0FFF" w:rsidRDefault="00770270" w:rsidP="007702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2B0FFF">
        <w:rPr>
          <w:w w:val="101"/>
          <w:sz w:val="28"/>
          <w:szCs w:val="28"/>
          <w:lang w:val="uk-UA"/>
        </w:rPr>
        <w:t xml:space="preserve">У </w:t>
      </w:r>
      <w:r w:rsidRPr="002B0FFF">
        <w:rPr>
          <w:rFonts w:eastAsia="Calibri"/>
          <w:sz w:val="28"/>
          <w:szCs w:val="28"/>
          <w:lang w:val="uk-UA" w:eastAsia="en-US"/>
        </w:rPr>
        <w:t>відділенні «Центру комплексної реабілітації для дітей та осіб з інвалідністю»</w:t>
      </w:r>
      <w:r w:rsidRPr="002B0FFF">
        <w:rPr>
          <w:w w:val="101"/>
          <w:sz w:val="28"/>
          <w:szCs w:val="28"/>
          <w:lang w:val="uk-UA"/>
        </w:rPr>
        <w:t xml:space="preserve"> проводиться професійна орієнтація дітей з інвалідністю. Діти отримують послуги з масажу, логопеда, соціальних педагогів. Створені  гуртки,  де діти працюють з солоним тістом, природним матеріалом, вишивають стрічкою, бісером, малюють на склі, працюють в техніці «</w:t>
      </w:r>
      <w:proofErr w:type="spellStart"/>
      <w:r w:rsidRPr="002B0FFF">
        <w:rPr>
          <w:w w:val="101"/>
          <w:sz w:val="28"/>
          <w:szCs w:val="28"/>
          <w:lang w:val="uk-UA"/>
        </w:rPr>
        <w:t>декупаж</w:t>
      </w:r>
      <w:proofErr w:type="spellEnd"/>
      <w:r w:rsidRPr="002B0FFF">
        <w:rPr>
          <w:w w:val="101"/>
          <w:sz w:val="28"/>
          <w:szCs w:val="28"/>
          <w:lang w:val="uk-UA"/>
        </w:rPr>
        <w:t>».</w:t>
      </w:r>
    </w:p>
    <w:p w:rsidR="00770270" w:rsidRPr="002B0FFF" w:rsidRDefault="00770270" w:rsidP="00770270">
      <w:pPr>
        <w:ind w:firstLine="720"/>
        <w:jc w:val="both"/>
        <w:rPr>
          <w:w w:val="101"/>
          <w:sz w:val="28"/>
          <w:szCs w:val="28"/>
          <w:lang w:val="uk-UA"/>
        </w:rPr>
      </w:pPr>
      <w:r w:rsidRPr="002B0FFF">
        <w:rPr>
          <w:w w:val="101"/>
          <w:sz w:val="28"/>
          <w:szCs w:val="28"/>
          <w:lang w:val="uk-UA"/>
        </w:rPr>
        <w:t xml:space="preserve">Постраждалі внаслідок аварії на ЧАЕС  у 2023 році скористалися послугою зубопротезування на суму 63,7 </w:t>
      </w:r>
      <w:proofErr w:type="spellStart"/>
      <w:r w:rsidRPr="002B0FFF">
        <w:rPr>
          <w:w w:val="101"/>
          <w:sz w:val="28"/>
          <w:szCs w:val="28"/>
          <w:lang w:val="uk-UA"/>
        </w:rPr>
        <w:t>тис.грн</w:t>
      </w:r>
      <w:proofErr w:type="spellEnd"/>
      <w:r w:rsidRPr="002B0FFF">
        <w:rPr>
          <w:w w:val="101"/>
          <w:sz w:val="28"/>
          <w:szCs w:val="28"/>
          <w:lang w:val="uk-UA"/>
        </w:rPr>
        <w:t xml:space="preserve">., що більше на 40% за аналогічний період минулого року. Також на ліки було виділено – </w:t>
      </w:r>
      <w:r w:rsidR="00ED157A">
        <w:rPr>
          <w:w w:val="101"/>
          <w:sz w:val="28"/>
          <w:szCs w:val="28"/>
          <w:lang w:val="uk-UA"/>
        </w:rPr>
        <w:t xml:space="preserve">                           </w:t>
      </w:r>
      <w:r w:rsidRPr="002B0FFF">
        <w:rPr>
          <w:w w:val="101"/>
          <w:sz w:val="28"/>
          <w:szCs w:val="28"/>
          <w:lang w:val="uk-UA"/>
        </w:rPr>
        <w:t xml:space="preserve">28,2 </w:t>
      </w:r>
      <w:proofErr w:type="spellStart"/>
      <w:r w:rsidRPr="002B0FFF">
        <w:rPr>
          <w:w w:val="101"/>
          <w:sz w:val="28"/>
          <w:szCs w:val="28"/>
          <w:lang w:val="uk-UA"/>
        </w:rPr>
        <w:t>тис.грн</w:t>
      </w:r>
      <w:proofErr w:type="spellEnd"/>
      <w:r w:rsidRPr="002B0FFF">
        <w:rPr>
          <w:w w:val="101"/>
          <w:sz w:val="28"/>
          <w:szCs w:val="28"/>
          <w:lang w:val="uk-UA"/>
        </w:rPr>
        <w:t xml:space="preserve">., що у шість разів більше за попередній рік, на продукти харчування виділено – 865,2 </w:t>
      </w:r>
      <w:proofErr w:type="spellStart"/>
      <w:r w:rsidRPr="002B0FFF">
        <w:rPr>
          <w:w w:val="101"/>
          <w:sz w:val="28"/>
          <w:szCs w:val="28"/>
          <w:lang w:val="uk-UA"/>
        </w:rPr>
        <w:t>тис.грн</w:t>
      </w:r>
      <w:proofErr w:type="spellEnd"/>
      <w:r w:rsidRPr="002B0FFF">
        <w:rPr>
          <w:w w:val="101"/>
          <w:sz w:val="28"/>
          <w:szCs w:val="28"/>
          <w:lang w:val="uk-UA"/>
        </w:rPr>
        <w:t xml:space="preserve">. Всього виплати постраждалим від аварії на ЧАЕС складають 1 230,1 </w:t>
      </w:r>
      <w:proofErr w:type="spellStart"/>
      <w:r w:rsidRPr="002B0FFF">
        <w:rPr>
          <w:w w:val="101"/>
          <w:sz w:val="28"/>
          <w:szCs w:val="28"/>
          <w:lang w:val="uk-UA"/>
        </w:rPr>
        <w:t>т</w:t>
      </w:r>
      <w:r w:rsidR="00ED157A">
        <w:rPr>
          <w:w w:val="101"/>
          <w:sz w:val="28"/>
          <w:szCs w:val="28"/>
          <w:lang w:val="uk-UA"/>
        </w:rPr>
        <w:t>и</w:t>
      </w:r>
      <w:r w:rsidRPr="002B0FFF">
        <w:rPr>
          <w:w w:val="101"/>
          <w:sz w:val="28"/>
          <w:szCs w:val="28"/>
          <w:lang w:val="uk-UA"/>
        </w:rPr>
        <w:t>с.грн</w:t>
      </w:r>
      <w:proofErr w:type="spellEnd"/>
      <w:r w:rsidRPr="002B0FFF">
        <w:rPr>
          <w:w w:val="101"/>
          <w:sz w:val="28"/>
          <w:szCs w:val="28"/>
          <w:lang w:val="uk-UA"/>
        </w:rPr>
        <w:t xml:space="preserve">. </w:t>
      </w:r>
    </w:p>
    <w:p w:rsidR="00770270" w:rsidRPr="002B0FFF" w:rsidRDefault="00770270" w:rsidP="0077027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2B0FFF">
        <w:rPr>
          <w:w w:val="101"/>
          <w:sz w:val="28"/>
          <w:szCs w:val="28"/>
          <w:lang w:val="uk-UA"/>
        </w:rPr>
        <w:t xml:space="preserve">Відповідно до міської цільової Програми підтримки військовослужбовців, мобілізованих для проходження військової служби на особливий період, учасників організації Об’єднаних сил та військовослужбовців, які захищають незалежність, суверенітет та територіальну цілісність України та членів їх сімей на 2021-2025 роки у звітному періоді кошти отримали 22 сім’ї загиблих військовослужбовців на суму 545,8 </w:t>
      </w:r>
      <w:proofErr w:type="spellStart"/>
      <w:r w:rsidRPr="002B0FFF">
        <w:rPr>
          <w:w w:val="101"/>
          <w:sz w:val="28"/>
          <w:szCs w:val="28"/>
          <w:lang w:val="uk-UA"/>
        </w:rPr>
        <w:t>тис.грн</w:t>
      </w:r>
      <w:proofErr w:type="spellEnd"/>
      <w:r w:rsidRPr="002B0FFF">
        <w:rPr>
          <w:w w:val="101"/>
          <w:sz w:val="28"/>
          <w:szCs w:val="28"/>
          <w:lang w:val="uk-UA"/>
        </w:rPr>
        <w:t>, 12 поранених військовослужбовців – на лікування (55,0 тис грн.).</w:t>
      </w:r>
    </w:p>
    <w:p w:rsidR="00855BE7" w:rsidRPr="002B0FFF" w:rsidRDefault="00855BE7" w:rsidP="00855BE7">
      <w:pPr>
        <w:ind w:firstLine="708"/>
        <w:jc w:val="both"/>
        <w:rPr>
          <w:sz w:val="28"/>
          <w:lang w:val="uk-UA"/>
        </w:rPr>
      </w:pPr>
      <w:r w:rsidRPr="002B0FFF">
        <w:rPr>
          <w:sz w:val="28"/>
          <w:lang w:val="uk-UA"/>
        </w:rPr>
        <w:t xml:space="preserve">Комунальною установою «Центр надання соціальних послуг» протягом 2023 року надавались  соціальні послуги </w:t>
      </w:r>
      <w:r w:rsidR="005810F7" w:rsidRPr="002B0FFF">
        <w:rPr>
          <w:sz w:val="28"/>
          <w:lang w:val="uk-UA"/>
        </w:rPr>
        <w:t>2114</w:t>
      </w:r>
      <w:r w:rsidRPr="002B0FFF">
        <w:rPr>
          <w:sz w:val="28"/>
          <w:lang w:val="uk-UA"/>
        </w:rPr>
        <w:t xml:space="preserve"> особам, які перебувають у складних життєвих обставинах.</w:t>
      </w:r>
    </w:p>
    <w:p w:rsidR="00855BE7" w:rsidRPr="002B0FFF" w:rsidRDefault="00855BE7" w:rsidP="00855BE7">
      <w:pPr>
        <w:ind w:firstLine="708"/>
        <w:jc w:val="both"/>
        <w:rPr>
          <w:sz w:val="28"/>
          <w:szCs w:val="28"/>
          <w:lang w:val="uk-UA"/>
        </w:rPr>
      </w:pPr>
      <w:r w:rsidRPr="002B0FFF">
        <w:rPr>
          <w:sz w:val="28"/>
          <w:lang w:val="uk-UA"/>
        </w:rPr>
        <w:t>Відділення соціальних послуг за місцем проживання надає біля 40 видів соціально-побутових послуг. 5</w:t>
      </w:r>
      <w:r w:rsidR="005810F7" w:rsidRPr="002B0FFF">
        <w:rPr>
          <w:sz w:val="28"/>
          <w:lang w:val="uk-UA"/>
        </w:rPr>
        <w:t>2</w:t>
      </w:r>
      <w:r w:rsidRPr="002B0FFF">
        <w:rPr>
          <w:sz w:val="28"/>
          <w:lang w:val="uk-UA"/>
        </w:rPr>
        <w:t xml:space="preserve"> соціальні робітники обслуговують </w:t>
      </w:r>
      <w:r w:rsidR="005810F7" w:rsidRPr="002B0FFF">
        <w:rPr>
          <w:sz w:val="28"/>
          <w:lang w:val="uk-UA"/>
        </w:rPr>
        <w:t>775</w:t>
      </w:r>
      <w:r w:rsidRPr="002B0FFF">
        <w:rPr>
          <w:sz w:val="28"/>
          <w:lang w:val="uk-UA"/>
        </w:rPr>
        <w:t xml:space="preserve"> осіб одиноко проживаючих та непрацездатних.</w:t>
      </w:r>
      <w:r w:rsidRPr="002B0FFF">
        <w:rPr>
          <w:color w:val="000000"/>
          <w:spacing w:val="4"/>
          <w:sz w:val="28"/>
          <w:lang w:val="uk-UA"/>
        </w:rPr>
        <w:t xml:space="preserve"> </w:t>
      </w:r>
      <w:r w:rsidRPr="002B0FFF">
        <w:rPr>
          <w:bCs/>
          <w:color w:val="000000"/>
          <w:spacing w:val="4"/>
          <w:sz w:val="28"/>
          <w:szCs w:val="28"/>
          <w:lang w:val="uk-UA"/>
        </w:rPr>
        <w:t>На надомному обслуговуванні знаходилося: 65 ветеранів війни, 103 особи з інвалідністю загального захворювання, 141 ветеран праці, 2</w:t>
      </w:r>
      <w:r w:rsidR="005810F7" w:rsidRPr="002B0FFF">
        <w:rPr>
          <w:bCs/>
          <w:color w:val="000000"/>
          <w:spacing w:val="4"/>
          <w:sz w:val="28"/>
          <w:szCs w:val="28"/>
          <w:lang w:val="uk-UA"/>
        </w:rPr>
        <w:t>8</w:t>
      </w:r>
      <w:r w:rsidRPr="002B0FFF">
        <w:rPr>
          <w:bCs/>
          <w:color w:val="000000"/>
          <w:spacing w:val="4"/>
          <w:sz w:val="28"/>
          <w:szCs w:val="28"/>
          <w:lang w:val="uk-UA"/>
        </w:rPr>
        <w:t>2 дитини війни.</w:t>
      </w:r>
      <w:r w:rsidRPr="002B0FFF">
        <w:rPr>
          <w:sz w:val="28"/>
          <w:szCs w:val="28"/>
          <w:lang w:val="uk-UA"/>
        </w:rPr>
        <w:t xml:space="preserve"> За категоріями: 286 осіб у віці старше 80 років, 32 особи зі  значно зниженою групою рухової активності.</w:t>
      </w:r>
    </w:p>
    <w:p w:rsidR="002B0FFF" w:rsidRPr="002B0FFF" w:rsidRDefault="002B0FFF" w:rsidP="002B0FFF">
      <w:pPr>
        <w:widowControl/>
        <w:shd w:val="clear" w:color="auto" w:fill="FFFFFF"/>
        <w:autoSpaceDE/>
        <w:autoSpaceDN/>
        <w:adjustRightInd/>
        <w:ind w:firstLine="708"/>
        <w:jc w:val="both"/>
        <w:rPr>
          <w:sz w:val="24"/>
          <w:szCs w:val="24"/>
          <w:lang w:val="uk-UA"/>
        </w:rPr>
      </w:pPr>
      <w:r w:rsidRPr="002B0FFF">
        <w:rPr>
          <w:color w:val="000000"/>
          <w:sz w:val="28"/>
          <w:szCs w:val="28"/>
          <w:lang w:val="uk-UA"/>
        </w:rPr>
        <w:t>Станом на 01.01.2024 на первинному обліку по Глухівській ОТГ перебуває 104 дітей-сиріт та дітей, позбавлених батьківського піклування. З них: 94 – перебувають під опікою/піклуванням; 7 дітей влаштовані до дитячих будинків сімейного типу та прийомних сімей, тобто сімейними формами виховання охоплено 97% статусних дітей.</w:t>
      </w:r>
    </w:p>
    <w:p w:rsidR="002B0FFF" w:rsidRPr="002B0FFF" w:rsidRDefault="002B0FFF" w:rsidP="002B0FFF">
      <w:pPr>
        <w:widowControl/>
        <w:shd w:val="clear" w:color="auto" w:fill="FFFFFF"/>
        <w:autoSpaceDE/>
        <w:autoSpaceDN/>
        <w:adjustRightInd/>
        <w:ind w:firstLine="708"/>
        <w:jc w:val="both"/>
        <w:rPr>
          <w:sz w:val="24"/>
          <w:szCs w:val="24"/>
          <w:lang w:val="uk-UA"/>
        </w:rPr>
      </w:pPr>
      <w:r w:rsidRPr="002B0FFF">
        <w:rPr>
          <w:color w:val="000000"/>
          <w:sz w:val="28"/>
          <w:szCs w:val="28"/>
          <w:lang w:val="uk-UA"/>
        </w:rPr>
        <w:t xml:space="preserve">У 2023 році, з метою захисту прав та законних інтересів, 11 дітям було надано статус дітей-сиріт та дітей, позбавлених батьківського піклування, з яких: 10 дітей влаштовано під опіку/піклування, 1 дитина-інвалід влаштована до комунального закладу Сумської обласної ради – </w:t>
      </w:r>
      <w:proofErr w:type="spellStart"/>
      <w:r w:rsidRPr="002B0FFF">
        <w:rPr>
          <w:color w:val="000000"/>
          <w:sz w:val="28"/>
          <w:szCs w:val="28"/>
          <w:lang w:val="uk-UA"/>
        </w:rPr>
        <w:t>Штепівський</w:t>
      </w:r>
      <w:proofErr w:type="spellEnd"/>
      <w:r w:rsidRPr="002B0FFF">
        <w:rPr>
          <w:color w:val="000000"/>
          <w:sz w:val="28"/>
          <w:szCs w:val="28"/>
          <w:lang w:val="uk-UA"/>
        </w:rPr>
        <w:t xml:space="preserve"> навчально-реабілітаційний центр на повне державне утримання.</w:t>
      </w:r>
    </w:p>
    <w:p w:rsidR="002B0FFF" w:rsidRPr="002B0FFF" w:rsidRDefault="002B0FFF" w:rsidP="002B0FFF">
      <w:pPr>
        <w:widowControl/>
        <w:shd w:val="clear" w:color="auto" w:fill="FFFFFF"/>
        <w:autoSpaceDE/>
        <w:autoSpaceDN/>
        <w:adjustRightInd/>
        <w:ind w:firstLine="708"/>
        <w:jc w:val="both"/>
        <w:rPr>
          <w:sz w:val="24"/>
          <w:szCs w:val="24"/>
          <w:lang w:val="uk-UA"/>
        </w:rPr>
      </w:pPr>
      <w:r w:rsidRPr="002B0FFF">
        <w:rPr>
          <w:color w:val="000000"/>
          <w:sz w:val="28"/>
          <w:szCs w:val="28"/>
          <w:lang w:val="uk-UA"/>
        </w:rPr>
        <w:t xml:space="preserve">На території міської ради забезпечується розвиток сімейних форм виховання дітей-сиріт та дітей, позбавлених батьківського піклування. На </w:t>
      </w:r>
      <w:r w:rsidRPr="002B0FFF">
        <w:rPr>
          <w:color w:val="000000"/>
          <w:sz w:val="28"/>
          <w:szCs w:val="28"/>
          <w:lang w:val="uk-UA"/>
        </w:rPr>
        <w:lastRenderedPageBreak/>
        <w:t>території міста функціонує 5 прийомних сімей, в яких виховується 17 дітей, 2 з яких влаштовані у 2023.</w:t>
      </w:r>
    </w:p>
    <w:p w:rsidR="002B0FFF" w:rsidRPr="002B0FFF" w:rsidRDefault="002B0FFF" w:rsidP="002B0FFF">
      <w:pPr>
        <w:widowControl/>
        <w:shd w:val="clear" w:color="auto" w:fill="FFFFFF"/>
        <w:autoSpaceDE/>
        <w:autoSpaceDN/>
        <w:adjustRightInd/>
        <w:ind w:firstLine="708"/>
        <w:jc w:val="both"/>
        <w:rPr>
          <w:sz w:val="24"/>
          <w:szCs w:val="24"/>
          <w:lang w:val="uk-UA"/>
        </w:rPr>
      </w:pPr>
      <w:r w:rsidRPr="002B0FFF">
        <w:rPr>
          <w:color w:val="000000"/>
          <w:sz w:val="28"/>
          <w:szCs w:val="28"/>
          <w:lang w:val="uk-UA"/>
        </w:rPr>
        <w:t>Забезпечується захист майнових та житлових  прав дітей-сиріт та дітей, позбавлених батьківського піклування та осіб з їх числа. Так, у 2023 році по досягненню 16-річного віку на квартирний облік поставлено 11 дітей-сиріт та дітей, позбавлених батьківського піклування.</w:t>
      </w:r>
    </w:p>
    <w:p w:rsidR="002B0FFF" w:rsidRPr="002B0FFF" w:rsidRDefault="002B0FFF" w:rsidP="002B0FFF">
      <w:pPr>
        <w:widowControl/>
        <w:shd w:val="clear" w:color="auto" w:fill="FFFFFF"/>
        <w:autoSpaceDE/>
        <w:autoSpaceDN/>
        <w:adjustRightInd/>
        <w:ind w:firstLine="567"/>
        <w:jc w:val="both"/>
        <w:rPr>
          <w:sz w:val="24"/>
          <w:szCs w:val="24"/>
          <w:lang w:val="uk-UA"/>
        </w:rPr>
      </w:pPr>
      <w:r w:rsidRPr="002B0FFF">
        <w:rPr>
          <w:color w:val="000000"/>
          <w:sz w:val="28"/>
          <w:szCs w:val="28"/>
          <w:lang w:val="uk-UA"/>
        </w:rPr>
        <w:t>Станом на 01.0</w:t>
      </w:r>
      <w:r>
        <w:rPr>
          <w:color w:val="000000"/>
          <w:sz w:val="28"/>
          <w:szCs w:val="28"/>
          <w:lang w:val="uk-UA"/>
        </w:rPr>
        <w:t>1</w:t>
      </w:r>
      <w:r w:rsidRPr="002B0FFF">
        <w:rPr>
          <w:color w:val="000000"/>
          <w:sz w:val="28"/>
          <w:szCs w:val="28"/>
          <w:lang w:val="uk-UA"/>
        </w:rPr>
        <w:t xml:space="preserve">.2024 на квартирному обліку перебуває 21 </w:t>
      </w:r>
      <w:r w:rsidR="00ED157A">
        <w:rPr>
          <w:color w:val="000000"/>
          <w:sz w:val="28"/>
          <w:szCs w:val="28"/>
          <w:lang w:val="uk-UA"/>
        </w:rPr>
        <w:t>дитина-сирота</w:t>
      </w:r>
      <w:r w:rsidRPr="002B0FFF">
        <w:rPr>
          <w:color w:val="000000"/>
          <w:sz w:val="28"/>
          <w:szCs w:val="28"/>
          <w:lang w:val="uk-UA"/>
        </w:rPr>
        <w:t xml:space="preserve"> та 37 дітей позбавлених батьківського піклування. Крім того на квартирному обліку перебуває 33 особи з числа дітей-сиріт та дітей, позбавлених батьківського піклування, віком від 23 до 35 років.</w:t>
      </w:r>
    </w:p>
    <w:p w:rsidR="00855BE7" w:rsidRPr="002B0FFF" w:rsidRDefault="00855BE7" w:rsidP="00855BE7">
      <w:pPr>
        <w:ind w:firstLine="567"/>
        <w:jc w:val="both"/>
        <w:rPr>
          <w:sz w:val="28"/>
          <w:szCs w:val="28"/>
          <w:lang w:val="uk-UA"/>
        </w:rPr>
      </w:pPr>
      <w:r w:rsidRPr="002B0FFF">
        <w:rPr>
          <w:sz w:val="28"/>
          <w:szCs w:val="28"/>
          <w:lang w:val="uk-UA"/>
        </w:rPr>
        <w:t xml:space="preserve">У галузі освіти маємо значні напрацювання. У </w:t>
      </w:r>
      <w:r w:rsidR="00700EC9" w:rsidRPr="002B0FFF">
        <w:rPr>
          <w:sz w:val="28"/>
          <w:szCs w:val="28"/>
          <w:lang w:val="uk-UA"/>
        </w:rPr>
        <w:t>9</w:t>
      </w:r>
      <w:r w:rsidRPr="002B0FFF">
        <w:rPr>
          <w:sz w:val="28"/>
          <w:szCs w:val="28"/>
          <w:lang w:val="uk-UA"/>
        </w:rPr>
        <w:t xml:space="preserve"> закладах загальної середньої освіти здобувають освіту </w:t>
      </w:r>
      <w:r w:rsidR="00700EC9" w:rsidRPr="002B0FFF">
        <w:rPr>
          <w:sz w:val="28"/>
          <w:szCs w:val="28"/>
          <w:lang w:val="uk-UA"/>
        </w:rPr>
        <w:t>2877</w:t>
      </w:r>
      <w:r w:rsidRPr="002B0FFF">
        <w:rPr>
          <w:sz w:val="28"/>
          <w:szCs w:val="28"/>
          <w:lang w:val="uk-UA"/>
        </w:rPr>
        <w:t xml:space="preserve"> учнів. У 6 закладах дошкільної освіти та 7 дошкільних підрозділів НВК виховується </w:t>
      </w:r>
      <w:r w:rsidR="00700EC9" w:rsidRPr="002B0FFF">
        <w:rPr>
          <w:sz w:val="28"/>
          <w:szCs w:val="28"/>
          <w:lang w:val="uk-UA"/>
        </w:rPr>
        <w:t>867</w:t>
      </w:r>
      <w:r w:rsidRPr="002B0FFF">
        <w:rPr>
          <w:sz w:val="28"/>
          <w:szCs w:val="28"/>
          <w:lang w:val="uk-UA"/>
        </w:rPr>
        <w:t xml:space="preserve"> дітей. У </w:t>
      </w:r>
      <w:r w:rsidR="00700EC9" w:rsidRPr="002B0FFF">
        <w:rPr>
          <w:sz w:val="28"/>
          <w:szCs w:val="28"/>
          <w:lang w:val="uk-UA"/>
        </w:rPr>
        <w:t>132</w:t>
      </w:r>
      <w:r w:rsidRPr="002B0FFF">
        <w:rPr>
          <w:sz w:val="28"/>
          <w:szCs w:val="28"/>
          <w:lang w:val="uk-UA"/>
        </w:rPr>
        <w:t xml:space="preserve">  гуртках та секціях закладів позашкільної освіти займаються 1</w:t>
      </w:r>
      <w:r w:rsidR="00700EC9" w:rsidRPr="002B0FFF">
        <w:rPr>
          <w:sz w:val="28"/>
          <w:szCs w:val="28"/>
          <w:lang w:val="uk-UA"/>
        </w:rPr>
        <w:t>447</w:t>
      </w:r>
      <w:r w:rsidRPr="002B0FFF">
        <w:rPr>
          <w:sz w:val="28"/>
          <w:szCs w:val="28"/>
          <w:lang w:val="uk-UA"/>
        </w:rPr>
        <w:t xml:space="preserve"> вихованців.</w:t>
      </w:r>
    </w:p>
    <w:p w:rsidR="005C2324" w:rsidRPr="002B0FFF" w:rsidRDefault="005C2324" w:rsidP="005C232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2B0FFF">
        <w:rPr>
          <w:w w:val="101"/>
          <w:sz w:val="28"/>
          <w:szCs w:val="28"/>
          <w:lang w:val="uk-UA"/>
        </w:rPr>
        <w:t xml:space="preserve">Протягом 2023 року обдаровані та талановиті учні закладів освіти на території Глухівської міської ради отримували стипендію міського голови на що з бюджету міської територіальної громади використані кошти в сумі   </w:t>
      </w:r>
      <w:r w:rsidR="00ED157A">
        <w:rPr>
          <w:w w:val="101"/>
          <w:sz w:val="28"/>
          <w:szCs w:val="28"/>
          <w:lang w:val="uk-UA"/>
        </w:rPr>
        <w:t xml:space="preserve">                           </w:t>
      </w:r>
      <w:r w:rsidRPr="002B0FFF">
        <w:rPr>
          <w:w w:val="101"/>
          <w:sz w:val="28"/>
          <w:szCs w:val="28"/>
          <w:lang w:val="uk-UA"/>
        </w:rPr>
        <w:t>67,6 тис. гривень.</w:t>
      </w:r>
    </w:p>
    <w:p w:rsidR="003B0248" w:rsidRDefault="005C2324" w:rsidP="005C232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2B0FFF">
        <w:rPr>
          <w:w w:val="101"/>
          <w:sz w:val="28"/>
          <w:szCs w:val="28"/>
          <w:lang w:val="uk-UA"/>
        </w:rPr>
        <w:t xml:space="preserve">Вихованці дослідницько-експериментального відділу міського центру позашкільної освіти  брали участь у навчальних сесіях Малої академії наук при Сумському територіальному відділенні та захисті науково-дослідницьких робіт у режимі онлайн.  У 2023 році 15 учнів стали переможцями та призерами    ІІ (обласного) етапу Всеукраїнського конкурсу-захисту науково-дослідницьких робіт учнів-членів МАН України та двоє учнів, </w:t>
      </w:r>
      <w:proofErr w:type="spellStart"/>
      <w:r w:rsidRPr="002B0FFF">
        <w:rPr>
          <w:w w:val="101"/>
          <w:sz w:val="28"/>
          <w:szCs w:val="28"/>
          <w:lang w:val="uk-UA"/>
        </w:rPr>
        <w:t>Базуріна</w:t>
      </w:r>
      <w:proofErr w:type="spellEnd"/>
      <w:r w:rsidRPr="002B0FFF">
        <w:rPr>
          <w:w w:val="101"/>
          <w:sz w:val="28"/>
          <w:szCs w:val="28"/>
          <w:lang w:val="uk-UA"/>
        </w:rPr>
        <w:t xml:space="preserve"> Софія, Литвиненко Володимир стали призерами всеукраїнського етапу. У грудні 2023 року проведений І (міський) етап Всеукраїнського конкурсу-захисту науково-дослідницьких робіт учнів-членів МАН України </w:t>
      </w:r>
      <w:r w:rsidR="003B0248">
        <w:rPr>
          <w:w w:val="101"/>
          <w:sz w:val="28"/>
          <w:szCs w:val="28"/>
          <w:lang w:val="uk-UA"/>
        </w:rPr>
        <w:t>де взяли участь 24 учасника.</w:t>
      </w:r>
    </w:p>
    <w:p w:rsidR="005C2324" w:rsidRPr="002B0FFF" w:rsidRDefault="005C2324" w:rsidP="005C232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2B0FFF">
        <w:rPr>
          <w:w w:val="101"/>
          <w:sz w:val="28"/>
          <w:szCs w:val="28"/>
          <w:lang w:val="uk-UA"/>
        </w:rPr>
        <w:t xml:space="preserve">Протягом січня-грудня 2023 року вихованці міської </w:t>
      </w:r>
      <w:r w:rsidR="003B0248">
        <w:rPr>
          <w:w w:val="101"/>
          <w:sz w:val="28"/>
          <w:szCs w:val="28"/>
          <w:lang w:val="uk-UA"/>
        </w:rPr>
        <w:t>д</w:t>
      </w:r>
      <w:r w:rsidRPr="002B0FFF">
        <w:rPr>
          <w:w w:val="101"/>
          <w:sz w:val="28"/>
          <w:szCs w:val="28"/>
          <w:lang w:val="uk-UA"/>
        </w:rPr>
        <w:t>итячо-юнацької спортивної школи брали участь в обласних, всеукраїнських змаганнях з лижних гонок, шахів, тенісу настільного, футболу</w:t>
      </w:r>
      <w:r w:rsidR="003B0248">
        <w:rPr>
          <w:w w:val="101"/>
          <w:sz w:val="28"/>
          <w:szCs w:val="28"/>
          <w:lang w:val="uk-UA"/>
        </w:rPr>
        <w:t>,</w:t>
      </w:r>
      <w:r w:rsidRPr="002B0FFF">
        <w:rPr>
          <w:w w:val="101"/>
          <w:sz w:val="28"/>
          <w:szCs w:val="28"/>
          <w:lang w:val="uk-UA"/>
        </w:rPr>
        <w:t xml:space="preserve"> на що з бюджету міської територіальної громади використані кошти</w:t>
      </w:r>
      <w:r w:rsidR="003B0248">
        <w:rPr>
          <w:w w:val="101"/>
          <w:sz w:val="28"/>
          <w:szCs w:val="28"/>
          <w:lang w:val="uk-UA"/>
        </w:rPr>
        <w:t xml:space="preserve"> в сумі 68,1 </w:t>
      </w:r>
      <w:proofErr w:type="spellStart"/>
      <w:r w:rsidR="003B0248">
        <w:rPr>
          <w:w w:val="101"/>
          <w:sz w:val="28"/>
          <w:szCs w:val="28"/>
          <w:lang w:val="uk-UA"/>
        </w:rPr>
        <w:t>тис.грн</w:t>
      </w:r>
      <w:proofErr w:type="spellEnd"/>
      <w:r w:rsidR="003B0248">
        <w:rPr>
          <w:w w:val="101"/>
          <w:sz w:val="28"/>
          <w:szCs w:val="28"/>
          <w:lang w:val="uk-UA"/>
        </w:rPr>
        <w:t xml:space="preserve">. Крім того, </w:t>
      </w:r>
      <w:r w:rsidRPr="002B0FFF">
        <w:rPr>
          <w:w w:val="101"/>
          <w:sz w:val="28"/>
          <w:szCs w:val="28"/>
          <w:lang w:val="uk-UA"/>
        </w:rPr>
        <w:t xml:space="preserve">вихованці Глухівського міського центру </w:t>
      </w:r>
      <w:r w:rsidR="003B0248">
        <w:rPr>
          <w:w w:val="101"/>
          <w:sz w:val="28"/>
          <w:szCs w:val="28"/>
          <w:lang w:val="uk-UA"/>
        </w:rPr>
        <w:t>позашкільної освіти</w:t>
      </w:r>
      <w:r w:rsidRPr="002B0FFF">
        <w:rPr>
          <w:w w:val="101"/>
          <w:sz w:val="28"/>
          <w:szCs w:val="28"/>
          <w:lang w:val="uk-UA"/>
        </w:rPr>
        <w:t xml:space="preserve"> брали участь у Чемпіонаті України з автомодельного спорту, з бюджету міської територіальної громади використали кошти в сумі 2,7 тис. грн.</w:t>
      </w:r>
    </w:p>
    <w:p w:rsidR="005C2324" w:rsidRPr="002B0FFF" w:rsidRDefault="005C2324" w:rsidP="005C232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2B0FFF">
        <w:rPr>
          <w:w w:val="101"/>
          <w:sz w:val="28"/>
          <w:szCs w:val="28"/>
          <w:lang w:val="uk-UA"/>
        </w:rPr>
        <w:t xml:space="preserve">У 2023 році 206 педагогів підвищили свою кваліфікацію шляхом проходження курсів підвищення кваліфікації на базі Сумського обласного інституту післядипломної педагогічної освіти, Глухівського національного педагогічного університету ім. Олександра Довженка в очно-дистанційному та дистанційному режимі на що з бюджету міської територіальної громади використані кошти в сумі 29,1 тис. грн. </w:t>
      </w:r>
    </w:p>
    <w:p w:rsidR="005C2324" w:rsidRPr="002B0FFF" w:rsidRDefault="005C2324" w:rsidP="005C232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2B0FFF">
        <w:rPr>
          <w:w w:val="101"/>
          <w:sz w:val="28"/>
          <w:szCs w:val="28"/>
          <w:lang w:val="uk-UA"/>
        </w:rPr>
        <w:t>Встановлено надбавку до посадового окладу вісімнадцяти керівникам гуртків міського центру позашкільної освіти за підготовку переможців всеукраїнських змагань у розмірі 10%</w:t>
      </w:r>
      <w:r w:rsidR="003B0248">
        <w:rPr>
          <w:w w:val="101"/>
          <w:sz w:val="28"/>
          <w:szCs w:val="28"/>
          <w:lang w:val="uk-UA"/>
        </w:rPr>
        <w:t>,</w:t>
      </w:r>
      <w:r w:rsidRPr="002B0FFF">
        <w:rPr>
          <w:w w:val="101"/>
          <w:sz w:val="28"/>
          <w:szCs w:val="28"/>
          <w:lang w:val="uk-UA"/>
        </w:rPr>
        <w:t xml:space="preserve"> на що з бюджету міської територіальної громади у  2023 році використані кошти в сумі 102,7 тис. грн. </w:t>
      </w:r>
    </w:p>
    <w:p w:rsidR="005C2324" w:rsidRPr="002B0FFF" w:rsidRDefault="005C2324" w:rsidP="005C232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2B0FFF">
        <w:rPr>
          <w:w w:val="101"/>
          <w:sz w:val="28"/>
          <w:szCs w:val="28"/>
          <w:lang w:val="uk-UA"/>
        </w:rPr>
        <w:t xml:space="preserve">З 1 вересня 2023 року надбавку за високі досягнення у праці отримують  педагогічні працівники, які підготували переможців та призерів ІІ (обласного) та ІІІ етапів Всеукраїнського конкурсу-захисту науково-дослідницьких робіт </w:t>
      </w:r>
      <w:r w:rsidRPr="002B0FFF">
        <w:rPr>
          <w:w w:val="101"/>
          <w:sz w:val="28"/>
          <w:szCs w:val="28"/>
          <w:lang w:val="uk-UA"/>
        </w:rPr>
        <w:lastRenderedPageBreak/>
        <w:t>учнів-членів Малої академії наук України у розмірі від 20% до 30%</w:t>
      </w:r>
      <w:r w:rsidR="003B0248">
        <w:rPr>
          <w:w w:val="101"/>
          <w:sz w:val="28"/>
          <w:szCs w:val="28"/>
          <w:lang w:val="uk-UA"/>
        </w:rPr>
        <w:t>,</w:t>
      </w:r>
      <w:r w:rsidRPr="002B0FFF">
        <w:rPr>
          <w:w w:val="101"/>
          <w:sz w:val="28"/>
          <w:szCs w:val="28"/>
          <w:lang w:val="uk-UA"/>
        </w:rPr>
        <w:t xml:space="preserve"> на що з бюджету міської територіальної громади протягом вересня-грудня 2023 року використані кошти в сумі 51,6 тис. грн.</w:t>
      </w:r>
    </w:p>
    <w:p w:rsidR="003B0248" w:rsidRDefault="005C2324" w:rsidP="003B02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2B0FFF">
        <w:rPr>
          <w:w w:val="101"/>
          <w:sz w:val="28"/>
          <w:szCs w:val="28"/>
          <w:lang w:val="uk-UA"/>
        </w:rPr>
        <w:t xml:space="preserve">У 2023 році </w:t>
      </w:r>
      <w:r w:rsidR="003B0248">
        <w:rPr>
          <w:w w:val="101"/>
          <w:sz w:val="28"/>
          <w:szCs w:val="28"/>
          <w:lang w:val="uk-UA"/>
        </w:rPr>
        <w:t>покращено</w:t>
      </w:r>
      <w:r w:rsidRPr="002B0FFF">
        <w:rPr>
          <w:w w:val="101"/>
          <w:sz w:val="28"/>
          <w:szCs w:val="28"/>
          <w:lang w:val="uk-UA"/>
        </w:rPr>
        <w:t xml:space="preserve"> матеріально-технічну базу Комунальної установи «Інклюзивно-ресурсний центр» </w:t>
      </w:r>
      <w:r w:rsidR="00ED157A">
        <w:rPr>
          <w:w w:val="101"/>
          <w:sz w:val="28"/>
          <w:szCs w:val="28"/>
          <w:lang w:val="uk-UA"/>
        </w:rPr>
        <w:t>Глухівської міської ради</w:t>
      </w:r>
      <w:r w:rsidR="003B0248">
        <w:rPr>
          <w:w w:val="101"/>
          <w:sz w:val="28"/>
          <w:szCs w:val="28"/>
          <w:lang w:val="uk-UA"/>
        </w:rPr>
        <w:t xml:space="preserve">: </w:t>
      </w:r>
      <w:r w:rsidRPr="002B0FFF">
        <w:rPr>
          <w:w w:val="101"/>
          <w:sz w:val="28"/>
          <w:szCs w:val="28"/>
          <w:lang w:val="uk-UA"/>
        </w:rPr>
        <w:t>придбан</w:t>
      </w:r>
      <w:r w:rsidR="003B0248">
        <w:rPr>
          <w:w w:val="101"/>
          <w:sz w:val="28"/>
          <w:szCs w:val="28"/>
          <w:lang w:val="uk-UA"/>
        </w:rPr>
        <w:t xml:space="preserve">о </w:t>
      </w:r>
      <w:r w:rsidRPr="002B0FFF">
        <w:rPr>
          <w:w w:val="101"/>
          <w:sz w:val="28"/>
          <w:szCs w:val="28"/>
          <w:lang w:val="uk-UA"/>
        </w:rPr>
        <w:t>велотренажер, проведено ремонт підлоги в логопедичному кабінеті, встановлено лаву для відвідувачів, закуплен</w:t>
      </w:r>
      <w:r w:rsidR="003B0248">
        <w:rPr>
          <w:w w:val="101"/>
          <w:sz w:val="28"/>
          <w:szCs w:val="28"/>
          <w:lang w:val="uk-UA"/>
        </w:rPr>
        <w:t>о</w:t>
      </w:r>
      <w:r w:rsidRPr="002B0FFF">
        <w:rPr>
          <w:w w:val="101"/>
          <w:sz w:val="28"/>
          <w:szCs w:val="28"/>
          <w:lang w:val="uk-UA"/>
        </w:rPr>
        <w:t xml:space="preserve"> модульні конструктори, комплекти розвивальних ігор, дидактичне обладнання на загальну суму 99,4 тис. грн., із них  кошти бюджету міської територіальної громади 43,9 тис. грн., міжбюджетні трансферти 55,5 тис. грн.</w:t>
      </w:r>
      <w:r w:rsidR="00ED157A">
        <w:rPr>
          <w:w w:val="101"/>
          <w:sz w:val="28"/>
          <w:szCs w:val="28"/>
          <w:lang w:val="uk-UA"/>
        </w:rPr>
        <w:t xml:space="preserve"> </w:t>
      </w:r>
      <w:r w:rsidRPr="002B0FFF">
        <w:rPr>
          <w:w w:val="101"/>
          <w:sz w:val="28"/>
          <w:szCs w:val="28"/>
          <w:lang w:val="uk-UA"/>
        </w:rPr>
        <w:t>У 2023 році придбано 15 ноутбуків для закладів загальної середньої освіти та 1 для дитячо-юнацької спортивної школи, для центру позашкільної освіти, дидактика НУШ для закладів загальної середньої освіти на загальну суму 692,8 тис. грн., із них 464,8 тис. грн. кошти бюджету міської територіальної громади, 228,0 тис. грн. кошти державної субвенції.</w:t>
      </w:r>
    </w:p>
    <w:p w:rsidR="005C2324" w:rsidRPr="002B0FFF" w:rsidRDefault="003B0248" w:rsidP="003B02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Pr>
          <w:w w:val="101"/>
          <w:sz w:val="28"/>
          <w:szCs w:val="28"/>
          <w:lang w:val="uk-UA"/>
        </w:rPr>
        <w:t>Р</w:t>
      </w:r>
      <w:r w:rsidR="005C2324" w:rsidRPr="002B0FFF">
        <w:rPr>
          <w:w w:val="101"/>
          <w:sz w:val="28"/>
          <w:szCs w:val="28"/>
          <w:lang w:val="uk-UA"/>
        </w:rPr>
        <w:t>емонтні роботи в закладах освіти протягом 2023 року було виконано:</w:t>
      </w:r>
    </w:p>
    <w:p w:rsidR="005C2324" w:rsidRPr="002B0FFF" w:rsidRDefault="005C2324" w:rsidP="00135D38">
      <w:pPr>
        <w:pStyle w:val="ad"/>
        <w:widowControl w:val="0"/>
        <w:numPr>
          <w:ilvl w:val="0"/>
          <w:numId w:val="3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709" w:hanging="426"/>
        <w:jc w:val="both"/>
        <w:rPr>
          <w:rFonts w:ascii="Times New Roman" w:hAnsi="Times New Roman"/>
          <w:w w:val="101"/>
          <w:sz w:val="28"/>
          <w:szCs w:val="28"/>
          <w:lang w:val="uk-UA"/>
        </w:rPr>
      </w:pPr>
      <w:r w:rsidRPr="002B0FFF">
        <w:rPr>
          <w:rFonts w:ascii="Times New Roman" w:hAnsi="Times New Roman"/>
          <w:w w:val="101"/>
          <w:sz w:val="28"/>
          <w:szCs w:val="28"/>
          <w:lang w:val="uk-UA"/>
        </w:rPr>
        <w:t xml:space="preserve">у актовій залі </w:t>
      </w:r>
      <w:proofErr w:type="spellStart"/>
      <w:r w:rsidRPr="002B0FFF">
        <w:rPr>
          <w:rFonts w:ascii="Times New Roman" w:hAnsi="Times New Roman"/>
          <w:w w:val="101"/>
          <w:sz w:val="28"/>
          <w:szCs w:val="28"/>
          <w:lang w:val="uk-UA"/>
        </w:rPr>
        <w:t>Баницького</w:t>
      </w:r>
      <w:proofErr w:type="spellEnd"/>
      <w:r w:rsidRPr="002B0FFF">
        <w:rPr>
          <w:rFonts w:ascii="Times New Roman" w:hAnsi="Times New Roman"/>
          <w:w w:val="101"/>
          <w:sz w:val="28"/>
          <w:szCs w:val="28"/>
          <w:lang w:val="uk-UA"/>
        </w:rPr>
        <w:t xml:space="preserve"> НВК: ДНЗ-ЗОШ І-ІІІ ступенів на що з бюджету міської територіальної громади використані кошти в сумі</w:t>
      </w:r>
      <w:r w:rsidR="00135D38">
        <w:rPr>
          <w:rFonts w:ascii="Times New Roman" w:hAnsi="Times New Roman"/>
          <w:w w:val="101"/>
          <w:sz w:val="28"/>
          <w:szCs w:val="28"/>
          <w:lang w:val="uk-UA"/>
        </w:rPr>
        <w:t xml:space="preserve"> 307,0 тис. грн.</w:t>
      </w:r>
      <w:r w:rsidRPr="002B0FFF">
        <w:rPr>
          <w:rFonts w:ascii="Times New Roman" w:hAnsi="Times New Roman"/>
          <w:w w:val="101"/>
          <w:sz w:val="28"/>
          <w:szCs w:val="28"/>
          <w:lang w:val="uk-UA"/>
        </w:rPr>
        <w:t>;</w:t>
      </w:r>
    </w:p>
    <w:p w:rsidR="005C2324" w:rsidRPr="002B0FFF" w:rsidRDefault="005C2324" w:rsidP="00135D38">
      <w:pPr>
        <w:pStyle w:val="ad"/>
        <w:widowControl w:val="0"/>
        <w:numPr>
          <w:ilvl w:val="0"/>
          <w:numId w:val="3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709" w:hanging="426"/>
        <w:jc w:val="both"/>
        <w:rPr>
          <w:rFonts w:ascii="Times New Roman" w:hAnsi="Times New Roman"/>
          <w:w w:val="101"/>
          <w:sz w:val="28"/>
          <w:szCs w:val="28"/>
          <w:lang w:val="uk-UA"/>
        </w:rPr>
      </w:pPr>
      <w:r w:rsidRPr="002B0FFF">
        <w:rPr>
          <w:rFonts w:ascii="Times New Roman" w:hAnsi="Times New Roman"/>
          <w:w w:val="101"/>
          <w:sz w:val="28"/>
          <w:szCs w:val="28"/>
          <w:lang w:val="uk-UA"/>
        </w:rPr>
        <w:t xml:space="preserve">у ЗОШ І-ІІІ ступенів № 2 закуплено  обладнання для харчоблоку шкільної їдальні: овочерізка, електрична плита, духова та </w:t>
      </w:r>
      <w:proofErr w:type="spellStart"/>
      <w:r w:rsidRPr="002B0FFF">
        <w:rPr>
          <w:rFonts w:ascii="Times New Roman" w:hAnsi="Times New Roman"/>
          <w:w w:val="101"/>
          <w:sz w:val="28"/>
          <w:szCs w:val="28"/>
          <w:lang w:val="uk-UA"/>
        </w:rPr>
        <w:t>жарочна</w:t>
      </w:r>
      <w:proofErr w:type="spellEnd"/>
      <w:r w:rsidRPr="002B0FFF">
        <w:rPr>
          <w:rFonts w:ascii="Times New Roman" w:hAnsi="Times New Roman"/>
          <w:w w:val="101"/>
          <w:sz w:val="28"/>
          <w:szCs w:val="28"/>
          <w:lang w:val="uk-UA"/>
        </w:rPr>
        <w:t xml:space="preserve"> шафи, зонт вентиляційний, виробничі мийки для посуду на загальну суму </w:t>
      </w:r>
      <w:r w:rsidR="00ED157A">
        <w:rPr>
          <w:rFonts w:ascii="Times New Roman" w:hAnsi="Times New Roman"/>
          <w:w w:val="101"/>
          <w:sz w:val="28"/>
          <w:szCs w:val="28"/>
          <w:lang w:val="uk-UA"/>
        </w:rPr>
        <w:t xml:space="preserve">                  </w:t>
      </w:r>
      <w:r w:rsidRPr="002B0FFF">
        <w:rPr>
          <w:rFonts w:ascii="Times New Roman" w:hAnsi="Times New Roman"/>
          <w:w w:val="101"/>
          <w:sz w:val="28"/>
          <w:szCs w:val="28"/>
          <w:lang w:val="uk-UA"/>
        </w:rPr>
        <w:t>344,0 тис. грн.;</w:t>
      </w:r>
    </w:p>
    <w:p w:rsidR="005C2324" w:rsidRPr="002B0FFF" w:rsidRDefault="005C2324" w:rsidP="00135D38">
      <w:pPr>
        <w:pStyle w:val="ad"/>
        <w:widowControl w:val="0"/>
        <w:numPr>
          <w:ilvl w:val="0"/>
          <w:numId w:val="3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709" w:hanging="426"/>
        <w:jc w:val="both"/>
        <w:rPr>
          <w:rFonts w:ascii="Times New Roman" w:hAnsi="Times New Roman"/>
          <w:w w:val="101"/>
          <w:sz w:val="28"/>
          <w:szCs w:val="28"/>
          <w:lang w:val="uk-UA"/>
        </w:rPr>
      </w:pPr>
      <w:r w:rsidRPr="002B0FFF">
        <w:rPr>
          <w:rFonts w:ascii="Times New Roman" w:hAnsi="Times New Roman"/>
          <w:w w:val="101"/>
          <w:sz w:val="28"/>
          <w:szCs w:val="28"/>
          <w:lang w:val="uk-UA"/>
        </w:rPr>
        <w:t xml:space="preserve">у ЗОШ І-ІІІ ступенів № 3 проведено ремонт  коридору ІІ поверху на що з бюджету міської територіальної громади використані кошти в сумі </w:t>
      </w:r>
      <w:r w:rsidR="00ED157A">
        <w:rPr>
          <w:rFonts w:ascii="Times New Roman" w:hAnsi="Times New Roman"/>
          <w:w w:val="101"/>
          <w:sz w:val="28"/>
          <w:szCs w:val="28"/>
          <w:lang w:val="uk-UA"/>
        </w:rPr>
        <w:t xml:space="preserve">                 </w:t>
      </w:r>
      <w:r w:rsidRPr="002B0FFF">
        <w:rPr>
          <w:rFonts w:ascii="Times New Roman" w:hAnsi="Times New Roman"/>
          <w:w w:val="101"/>
          <w:sz w:val="28"/>
          <w:szCs w:val="28"/>
          <w:lang w:val="uk-UA"/>
        </w:rPr>
        <w:t>419,7 тис. грн., а також проведено заміну восьми дверних блоків у навчальних кабінетах закладу на суму 139,5 тис. грн.;</w:t>
      </w:r>
    </w:p>
    <w:p w:rsidR="005C2324" w:rsidRDefault="005C2324" w:rsidP="00135D38">
      <w:pPr>
        <w:pStyle w:val="ad"/>
        <w:widowControl w:val="0"/>
        <w:numPr>
          <w:ilvl w:val="0"/>
          <w:numId w:val="3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709" w:hanging="426"/>
        <w:jc w:val="both"/>
        <w:rPr>
          <w:rFonts w:ascii="Times New Roman" w:hAnsi="Times New Roman"/>
          <w:w w:val="101"/>
          <w:sz w:val="28"/>
          <w:szCs w:val="28"/>
          <w:lang w:val="uk-UA"/>
        </w:rPr>
      </w:pPr>
      <w:r w:rsidRPr="002B0FFF">
        <w:rPr>
          <w:rFonts w:ascii="Times New Roman" w:hAnsi="Times New Roman"/>
          <w:w w:val="101"/>
          <w:sz w:val="28"/>
          <w:szCs w:val="28"/>
          <w:lang w:val="uk-UA"/>
        </w:rPr>
        <w:t>у ЗОШ І-ІІІ ступенів № 6 проведено ремонт фойє, проведено заміну вхідних дверних блоків, на що з бюджету міської територіальної громади використа</w:t>
      </w:r>
      <w:r w:rsidR="003B0248">
        <w:rPr>
          <w:rFonts w:ascii="Times New Roman" w:hAnsi="Times New Roman"/>
          <w:w w:val="101"/>
          <w:sz w:val="28"/>
          <w:szCs w:val="28"/>
          <w:lang w:val="uk-UA"/>
        </w:rPr>
        <w:t>ні кошти в сумі  586,2 тис. грн.</w:t>
      </w:r>
    </w:p>
    <w:p w:rsidR="005C2324" w:rsidRPr="002B0FFF" w:rsidRDefault="003B0248" w:rsidP="003B0248">
      <w:pPr>
        <w:widowControl/>
        <w:ind w:firstLine="709"/>
        <w:jc w:val="both"/>
        <w:rPr>
          <w:w w:val="101"/>
          <w:sz w:val="28"/>
          <w:szCs w:val="28"/>
          <w:lang w:val="uk-UA"/>
        </w:rPr>
      </w:pPr>
      <w:r w:rsidRPr="003B0248">
        <w:rPr>
          <w:sz w:val="28"/>
          <w:szCs w:val="28"/>
          <w:lang w:val="uk-UA"/>
        </w:rPr>
        <w:t>Також</w:t>
      </w:r>
      <w:r>
        <w:rPr>
          <w:sz w:val="28"/>
          <w:szCs w:val="28"/>
          <w:lang w:val="uk-UA"/>
        </w:rPr>
        <w:t xml:space="preserve"> розроблено проектно-кошторисну документацію з метою проведення капітального ремонту </w:t>
      </w:r>
      <w:r w:rsidR="005C2324" w:rsidRPr="002B0FFF">
        <w:rPr>
          <w:w w:val="101"/>
          <w:sz w:val="28"/>
          <w:szCs w:val="28"/>
          <w:lang w:val="uk-UA"/>
        </w:rPr>
        <w:t>у  підвальному приміщенні з пристосуванням його як найпростішого укриття Глухівської загальноосвітньої школи І-ІІІ сту</w:t>
      </w:r>
      <w:r w:rsidR="00135D38">
        <w:rPr>
          <w:w w:val="101"/>
          <w:sz w:val="28"/>
          <w:szCs w:val="28"/>
          <w:lang w:val="uk-UA"/>
        </w:rPr>
        <w:t xml:space="preserve">пенів №1 на суму 320,0 </w:t>
      </w:r>
      <w:proofErr w:type="spellStart"/>
      <w:r w:rsidR="00135D38">
        <w:rPr>
          <w:w w:val="101"/>
          <w:sz w:val="28"/>
          <w:szCs w:val="28"/>
          <w:lang w:val="uk-UA"/>
        </w:rPr>
        <w:t>тис.грн</w:t>
      </w:r>
      <w:proofErr w:type="spellEnd"/>
      <w:r w:rsidR="00135D38">
        <w:rPr>
          <w:w w:val="101"/>
          <w:sz w:val="28"/>
          <w:szCs w:val="28"/>
          <w:lang w:val="uk-UA"/>
        </w:rPr>
        <w:t>.</w:t>
      </w:r>
    </w:p>
    <w:p w:rsidR="005C2324" w:rsidRPr="002B0FFF" w:rsidRDefault="005C2324" w:rsidP="00855BE7">
      <w:pPr>
        <w:widowControl/>
        <w:ind w:firstLine="360"/>
        <w:jc w:val="both"/>
        <w:rPr>
          <w:sz w:val="28"/>
          <w:szCs w:val="28"/>
          <w:lang w:val="uk-UA"/>
        </w:rPr>
      </w:pPr>
      <w:r w:rsidRPr="002B0FFF">
        <w:rPr>
          <w:sz w:val="28"/>
          <w:szCs w:val="28"/>
          <w:lang w:val="uk-UA"/>
        </w:rPr>
        <w:t xml:space="preserve">У звітному періоді культурні послуги Глухівської міської територіальної громади забезпечувала мережа закладів культури: два базові клубні заклади – </w:t>
      </w:r>
      <w:r w:rsidR="00ED157A">
        <w:rPr>
          <w:sz w:val="28"/>
          <w:szCs w:val="28"/>
          <w:lang w:val="uk-UA"/>
        </w:rPr>
        <w:t>комунальний</w:t>
      </w:r>
      <w:r w:rsidRPr="002B0FFF">
        <w:rPr>
          <w:sz w:val="28"/>
          <w:szCs w:val="28"/>
          <w:lang w:val="uk-UA"/>
        </w:rPr>
        <w:t xml:space="preserve"> заклад «Глухівський міський палац культури» Глухівської міської ради та </w:t>
      </w:r>
      <w:r w:rsidR="00ED157A">
        <w:rPr>
          <w:sz w:val="28"/>
          <w:szCs w:val="28"/>
          <w:lang w:val="uk-UA"/>
        </w:rPr>
        <w:t>комунальний</w:t>
      </w:r>
      <w:r w:rsidRPr="002B0FFF">
        <w:rPr>
          <w:sz w:val="28"/>
          <w:szCs w:val="28"/>
          <w:lang w:val="uk-UA"/>
        </w:rPr>
        <w:t xml:space="preserve"> заклад «Центр культури» Глухівської міської ради, 13 клубних закладів-філій (</w:t>
      </w:r>
      <w:proofErr w:type="spellStart"/>
      <w:r w:rsidRPr="002B0FFF">
        <w:rPr>
          <w:sz w:val="28"/>
          <w:szCs w:val="28"/>
          <w:lang w:val="uk-UA"/>
        </w:rPr>
        <w:t>Баницький</w:t>
      </w:r>
      <w:proofErr w:type="spellEnd"/>
      <w:r w:rsidRPr="002B0FFF">
        <w:rPr>
          <w:sz w:val="28"/>
          <w:szCs w:val="28"/>
          <w:lang w:val="uk-UA"/>
        </w:rPr>
        <w:t xml:space="preserve"> СБК, </w:t>
      </w:r>
      <w:proofErr w:type="spellStart"/>
      <w:r w:rsidRPr="002B0FFF">
        <w:rPr>
          <w:sz w:val="28"/>
          <w:szCs w:val="28"/>
          <w:lang w:val="uk-UA"/>
        </w:rPr>
        <w:t>Білокопитівський</w:t>
      </w:r>
      <w:proofErr w:type="spellEnd"/>
      <w:r w:rsidRPr="002B0FFF">
        <w:rPr>
          <w:sz w:val="28"/>
          <w:szCs w:val="28"/>
          <w:lang w:val="uk-UA"/>
        </w:rPr>
        <w:t xml:space="preserve"> СБК, </w:t>
      </w:r>
      <w:proofErr w:type="spellStart"/>
      <w:r w:rsidRPr="002B0FFF">
        <w:rPr>
          <w:sz w:val="28"/>
          <w:szCs w:val="28"/>
          <w:lang w:val="uk-UA"/>
        </w:rPr>
        <w:t>Дунаєцький</w:t>
      </w:r>
      <w:proofErr w:type="spellEnd"/>
      <w:r w:rsidRPr="002B0FFF">
        <w:rPr>
          <w:sz w:val="28"/>
          <w:szCs w:val="28"/>
          <w:lang w:val="uk-UA"/>
        </w:rPr>
        <w:t xml:space="preserve"> СБК, </w:t>
      </w:r>
      <w:proofErr w:type="spellStart"/>
      <w:r w:rsidRPr="002B0FFF">
        <w:rPr>
          <w:sz w:val="28"/>
          <w:szCs w:val="28"/>
          <w:lang w:val="uk-UA"/>
        </w:rPr>
        <w:t>Некрасівський</w:t>
      </w:r>
      <w:proofErr w:type="spellEnd"/>
      <w:r w:rsidRPr="002B0FFF">
        <w:rPr>
          <w:sz w:val="28"/>
          <w:szCs w:val="28"/>
          <w:lang w:val="uk-UA"/>
        </w:rPr>
        <w:t xml:space="preserve"> СБК, </w:t>
      </w:r>
      <w:proofErr w:type="spellStart"/>
      <w:r w:rsidRPr="002B0FFF">
        <w:rPr>
          <w:sz w:val="28"/>
          <w:szCs w:val="28"/>
          <w:lang w:val="uk-UA"/>
        </w:rPr>
        <w:t>Перемозький</w:t>
      </w:r>
      <w:proofErr w:type="spellEnd"/>
      <w:r w:rsidRPr="002B0FFF">
        <w:rPr>
          <w:sz w:val="28"/>
          <w:szCs w:val="28"/>
          <w:lang w:val="uk-UA"/>
        </w:rPr>
        <w:t xml:space="preserve"> СБК, </w:t>
      </w:r>
      <w:proofErr w:type="spellStart"/>
      <w:r w:rsidRPr="002B0FFF">
        <w:rPr>
          <w:sz w:val="28"/>
          <w:szCs w:val="28"/>
          <w:lang w:val="uk-UA"/>
        </w:rPr>
        <w:t>Полошківський</w:t>
      </w:r>
      <w:proofErr w:type="spellEnd"/>
      <w:r w:rsidRPr="002B0FFF">
        <w:rPr>
          <w:sz w:val="28"/>
          <w:szCs w:val="28"/>
          <w:lang w:val="uk-UA"/>
        </w:rPr>
        <w:t xml:space="preserve"> СБК,  </w:t>
      </w:r>
      <w:proofErr w:type="spellStart"/>
      <w:r w:rsidRPr="002B0FFF">
        <w:rPr>
          <w:sz w:val="28"/>
          <w:szCs w:val="28"/>
          <w:lang w:val="uk-UA"/>
        </w:rPr>
        <w:t>Семенівський</w:t>
      </w:r>
      <w:proofErr w:type="spellEnd"/>
      <w:r w:rsidRPr="002B0FFF">
        <w:rPr>
          <w:sz w:val="28"/>
          <w:szCs w:val="28"/>
          <w:lang w:val="uk-UA"/>
        </w:rPr>
        <w:t xml:space="preserve"> СК, </w:t>
      </w:r>
      <w:proofErr w:type="spellStart"/>
      <w:r w:rsidRPr="002B0FFF">
        <w:rPr>
          <w:sz w:val="28"/>
          <w:szCs w:val="28"/>
          <w:lang w:val="uk-UA"/>
        </w:rPr>
        <w:t>Уздицький</w:t>
      </w:r>
      <w:proofErr w:type="spellEnd"/>
      <w:r w:rsidRPr="002B0FFF">
        <w:rPr>
          <w:sz w:val="28"/>
          <w:szCs w:val="28"/>
          <w:lang w:val="uk-UA"/>
        </w:rPr>
        <w:t xml:space="preserve"> СБК, </w:t>
      </w:r>
      <w:proofErr w:type="spellStart"/>
      <w:r w:rsidRPr="002B0FFF">
        <w:rPr>
          <w:sz w:val="28"/>
          <w:szCs w:val="28"/>
          <w:lang w:val="uk-UA"/>
        </w:rPr>
        <w:t>Годунівський</w:t>
      </w:r>
      <w:proofErr w:type="spellEnd"/>
      <w:r w:rsidRPr="002B0FFF">
        <w:rPr>
          <w:sz w:val="28"/>
          <w:szCs w:val="28"/>
          <w:lang w:val="uk-UA"/>
        </w:rPr>
        <w:t xml:space="preserve"> ОДР, </w:t>
      </w:r>
      <w:proofErr w:type="spellStart"/>
      <w:r w:rsidRPr="002B0FFF">
        <w:rPr>
          <w:sz w:val="28"/>
          <w:szCs w:val="28"/>
          <w:lang w:val="uk-UA"/>
        </w:rPr>
        <w:t>Калюжанський</w:t>
      </w:r>
      <w:proofErr w:type="spellEnd"/>
      <w:r w:rsidRPr="002B0FFF">
        <w:rPr>
          <w:sz w:val="28"/>
          <w:szCs w:val="28"/>
          <w:lang w:val="uk-UA"/>
        </w:rPr>
        <w:t xml:space="preserve"> ОДР, </w:t>
      </w:r>
      <w:proofErr w:type="spellStart"/>
      <w:r w:rsidRPr="002B0FFF">
        <w:rPr>
          <w:sz w:val="28"/>
          <w:szCs w:val="28"/>
          <w:lang w:val="uk-UA"/>
        </w:rPr>
        <w:t>Мацківський</w:t>
      </w:r>
      <w:proofErr w:type="spellEnd"/>
      <w:r w:rsidRPr="002B0FFF">
        <w:rPr>
          <w:sz w:val="28"/>
          <w:szCs w:val="28"/>
          <w:lang w:val="uk-UA"/>
        </w:rPr>
        <w:t xml:space="preserve"> ОДР, </w:t>
      </w:r>
      <w:proofErr w:type="spellStart"/>
      <w:r w:rsidRPr="002B0FFF">
        <w:rPr>
          <w:sz w:val="28"/>
          <w:szCs w:val="28"/>
          <w:lang w:val="uk-UA"/>
        </w:rPr>
        <w:t>Вікторівський</w:t>
      </w:r>
      <w:proofErr w:type="spellEnd"/>
      <w:r w:rsidRPr="002B0FFF">
        <w:rPr>
          <w:sz w:val="28"/>
          <w:szCs w:val="28"/>
          <w:lang w:val="uk-UA"/>
        </w:rPr>
        <w:t xml:space="preserve"> ОДР); бібліотечні послуги надавала Комунальна установа «Глухівська публічна бібліотека» Глухівської міської ради та 8 бібліотек-філій (</w:t>
      </w:r>
      <w:proofErr w:type="spellStart"/>
      <w:r w:rsidRPr="002B0FFF">
        <w:rPr>
          <w:sz w:val="28"/>
          <w:szCs w:val="28"/>
          <w:lang w:val="uk-UA"/>
        </w:rPr>
        <w:t>Баницька</w:t>
      </w:r>
      <w:proofErr w:type="spellEnd"/>
      <w:r w:rsidRPr="002B0FFF">
        <w:rPr>
          <w:sz w:val="28"/>
          <w:szCs w:val="28"/>
          <w:lang w:val="uk-UA"/>
        </w:rPr>
        <w:t xml:space="preserve">, </w:t>
      </w:r>
      <w:proofErr w:type="spellStart"/>
      <w:r w:rsidRPr="002B0FFF">
        <w:rPr>
          <w:sz w:val="28"/>
          <w:szCs w:val="28"/>
          <w:lang w:val="uk-UA"/>
        </w:rPr>
        <w:t>Білокопитівська</w:t>
      </w:r>
      <w:proofErr w:type="spellEnd"/>
      <w:r w:rsidRPr="002B0FFF">
        <w:rPr>
          <w:sz w:val="28"/>
          <w:szCs w:val="28"/>
          <w:lang w:val="uk-UA"/>
        </w:rPr>
        <w:t xml:space="preserve">, </w:t>
      </w:r>
      <w:proofErr w:type="spellStart"/>
      <w:r w:rsidRPr="002B0FFF">
        <w:rPr>
          <w:sz w:val="28"/>
          <w:szCs w:val="28"/>
          <w:lang w:val="uk-UA"/>
        </w:rPr>
        <w:t>Дунаєцька</w:t>
      </w:r>
      <w:proofErr w:type="spellEnd"/>
      <w:r w:rsidRPr="002B0FFF">
        <w:rPr>
          <w:sz w:val="28"/>
          <w:szCs w:val="28"/>
          <w:lang w:val="uk-UA"/>
        </w:rPr>
        <w:t xml:space="preserve">, </w:t>
      </w:r>
      <w:proofErr w:type="spellStart"/>
      <w:r w:rsidRPr="002B0FFF">
        <w:rPr>
          <w:sz w:val="28"/>
          <w:szCs w:val="28"/>
          <w:lang w:val="uk-UA"/>
        </w:rPr>
        <w:t>Перемозька</w:t>
      </w:r>
      <w:proofErr w:type="spellEnd"/>
      <w:r w:rsidRPr="002B0FFF">
        <w:rPr>
          <w:sz w:val="28"/>
          <w:szCs w:val="28"/>
          <w:lang w:val="uk-UA"/>
        </w:rPr>
        <w:t xml:space="preserve">, </w:t>
      </w:r>
      <w:proofErr w:type="spellStart"/>
      <w:r w:rsidRPr="002B0FFF">
        <w:rPr>
          <w:sz w:val="28"/>
          <w:szCs w:val="28"/>
          <w:lang w:val="uk-UA"/>
        </w:rPr>
        <w:t>Полошківська</w:t>
      </w:r>
      <w:proofErr w:type="spellEnd"/>
      <w:r w:rsidRPr="002B0FFF">
        <w:rPr>
          <w:sz w:val="28"/>
          <w:szCs w:val="28"/>
          <w:lang w:val="uk-UA"/>
        </w:rPr>
        <w:t xml:space="preserve">, </w:t>
      </w:r>
      <w:proofErr w:type="spellStart"/>
      <w:r w:rsidRPr="002B0FFF">
        <w:rPr>
          <w:sz w:val="28"/>
          <w:szCs w:val="28"/>
          <w:lang w:val="uk-UA"/>
        </w:rPr>
        <w:t>Привільська</w:t>
      </w:r>
      <w:proofErr w:type="spellEnd"/>
      <w:r w:rsidRPr="002B0FFF">
        <w:rPr>
          <w:sz w:val="28"/>
          <w:szCs w:val="28"/>
          <w:lang w:val="uk-UA"/>
        </w:rPr>
        <w:t xml:space="preserve">, </w:t>
      </w:r>
      <w:proofErr w:type="spellStart"/>
      <w:r w:rsidRPr="002B0FFF">
        <w:rPr>
          <w:sz w:val="28"/>
          <w:szCs w:val="28"/>
          <w:lang w:val="uk-UA"/>
        </w:rPr>
        <w:t>Некрасівська</w:t>
      </w:r>
      <w:proofErr w:type="spellEnd"/>
      <w:r w:rsidRPr="002B0FFF">
        <w:rPr>
          <w:sz w:val="28"/>
          <w:szCs w:val="28"/>
          <w:lang w:val="uk-UA"/>
        </w:rPr>
        <w:t xml:space="preserve">, </w:t>
      </w:r>
      <w:proofErr w:type="spellStart"/>
      <w:r w:rsidRPr="002B0FFF">
        <w:rPr>
          <w:sz w:val="28"/>
          <w:szCs w:val="28"/>
          <w:lang w:val="uk-UA"/>
        </w:rPr>
        <w:t>Уздицька</w:t>
      </w:r>
      <w:proofErr w:type="spellEnd"/>
      <w:r w:rsidRPr="002B0FFF">
        <w:rPr>
          <w:sz w:val="28"/>
          <w:szCs w:val="28"/>
          <w:lang w:val="uk-UA"/>
        </w:rPr>
        <w:t xml:space="preserve"> та </w:t>
      </w:r>
      <w:proofErr w:type="spellStart"/>
      <w:r w:rsidRPr="002B0FFF">
        <w:rPr>
          <w:sz w:val="28"/>
          <w:szCs w:val="28"/>
          <w:lang w:val="uk-UA"/>
        </w:rPr>
        <w:t>Семенівський</w:t>
      </w:r>
      <w:proofErr w:type="spellEnd"/>
      <w:r w:rsidRPr="002B0FFF">
        <w:rPr>
          <w:sz w:val="28"/>
          <w:szCs w:val="28"/>
          <w:lang w:val="uk-UA"/>
        </w:rPr>
        <w:t xml:space="preserve"> бібліотечний пункт); музейну діяльність здійснював комунальний заклад </w:t>
      </w:r>
      <w:r w:rsidRPr="002B0FFF">
        <w:rPr>
          <w:sz w:val="28"/>
          <w:szCs w:val="28"/>
          <w:lang w:val="uk-UA"/>
        </w:rPr>
        <w:lastRenderedPageBreak/>
        <w:t>«Глухівський міський краєзнавчий музей» Глухівської міської ради; початкову мистецьку освіту надавав комунальний заклад «Глухівська школа мистецтв  ім. Максима Березовського» Глухівської міської ради.</w:t>
      </w:r>
    </w:p>
    <w:p w:rsidR="005C2324" w:rsidRPr="002B0FFF" w:rsidRDefault="005C2324" w:rsidP="005C2324">
      <w:pPr>
        <w:widowControl/>
        <w:ind w:firstLine="567"/>
        <w:jc w:val="both"/>
        <w:rPr>
          <w:sz w:val="28"/>
          <w:szCs w:val="28"/>
          <w:lang w:val="uk-UA"/>
        </w:rPr>
      </w:pPr>
      <w:r w:rsidRPr="002B0FFF">
        <w:rPr>
          <w:sz w:val="28"/>
          <w:szCs w:val="28"/>
          <w:lang w:val="uk-UA"/>
        </w:rPr>
        <w:t xml:space="preserve">Клубними закладами проведено 649 культурно-просвітницьких та мистецьки заходів, у тому числі дистанційно (тематичні вечори до календарних та професійних свят, інформаційні години, години пам’яті, мітинги, соціально-культурні та творчо-мистецькі акції, концерти, дитячі свята, конкурси вокального мистецтва, фестивалі патріотичної пісні, вистави для дітей, виставки декоративно-ужиткового мистецтва, розважальні заходи, народознавчі години, майстер-класи). </w:t>
      </w:r>
    </w:p>
    <w:p w:rsidR="005C2324" w:rsidRPr="002B0FFF" w:rsidRDefault="005C2324" w:rsidP="005C2324">
      <w:pPr>
        <w:widowControl/>
        <w:ind w:firstLine="567"/>
        <w:jc w:val="both"/>
        <w:rPr>
          <w:rFonts w:eastAsia="Calibri"/>
          <w:sz w:val="28"/>
          <w:szCs w:val="28"/>
          <w:lang w:val="uk-UA" w:eastAsia="en-US"/>
        </w:rPr>
      </w:pPr>
      <w:r w:rsidRPr="002B0FFF">
        <w:rPr>
          <w:rFonts w:eastAsia="Calibri"/>
          <w:sz w:val="28"/>
          <w:szCs w:val="28"/>
          <w:lang w:val="uk-UA" w:eastAsia="en-US"/>
        </w:rPr>
        <w:t xml:space="preserve">У звітному періоді для </w:t>
      </w:r>
      <w:r w:rsidRPr="002B0FFF">
        <w:rPr>
          <w:sz w:val="28"/>
          <w:szCs w:val="28"/>
          <w:lang w:val="uk-UA"/>
        </w:rPr>
        <w:t xml:space="preserve">комунального закладу «Центр культури» Глухівської міської ради та його </w:t>
      </w:r>
      <w:r w:rsidRPr="002B0FFF">
        <w:rPr>
          <w:rFonts w:eastAsia="Calibri"/>
          <w:sz w:val="28"/>
          <w:szCs w:val="28"/>
          <w:lang w:val="uk-UA" w:eastAsia="en-US"/>
        </w:rPr>
        <w:t xml:space="preserve">філій, з метою покращення матеріально-технічної бази, придбано комп’ютерну техніку на 258,4 </w:t>
      </w:r>
      <w:proofErr w:type="spellStart"/>
      <w:r w:rsidRPr="002B0FFF">
        <w:rPr>
          <w:rFonts w:eastAsia="Calibri"/>
          <w:sz w:val="28"/>
          <w:szCs w:val="28"/>
          <w:lang w:val="uk-UA" w:eastAsia="en-US"/>
        </w:rPr>
        <w:t>тис.грн</w:t>
      </w:r>
      <w:proofErr w:type="spellEnd"/>
      <w:r w:rsidRPr="002B0FFF">
        <w:rPr>
          <w:rFonts w:eastAsia="Calibri"/>
          <w:sz w:val="28"/>
          <w:szCs w:val="28"/>
          <w:lang w:val="uk-UA" w:eastAsia="en-US"/>
        </w:rPr>
        <w:t xml:space="preserve">. </w:t>
      </w:r>
    </w:p>
    <w:p w:rsidR="005C2324" w:rsidRPr="002B0FFF" w:rsidRDefault="005C2324" w:rsidP="005C2324">
      <w:pPr>
        <w:widowControl/>
        <w:ind w:firstLine="567"/>
        <w:jc w:val="both"/>
        <w:rPr>
          <w:sz w:val="28"/>
          <w:szCs w:val="28"/>
          <w:lang w:val="uk-UA"/>
        </w:rPr>
      </w:pPr>
      <w:r w:rsidRPr="002B0FFF">
        <w:rPr>
          <w:sz w:val="28"/>
          <w:szCs w:val="28"/>
          <w:lang w:val="uk-UA"/>
        </w:rPr>
        <w:t xml:space="preserve">З метою підготовки до опалювального 2023-2024 періоду, </w:t>
      </w:r>
      <w:proofErr w:type="spellStart"/>
      <w:r w:rsidRPr="002B0FFF">
        <w:rPr>
          <w:sz w:val="28"/>
          <w:szCs w:val="28"/>
          <w:lang w:val="uk-UA"/>
        </w:rPr>
        <w:t>Уздицькому</w:t>
      </w:r>
      <w:proofErr w:type="spellEnd"/>
      <w:r w:rsidRPr="002B0FFF">
        <w:rPr>
          <w:sz w:val="28"/>
          <w:szCs w:val="28"/>
          <w:lang w:val="uk-UA"/>
        </w:rPr>
        <w:t xml:space="preserve"> СБК та </w:t>
      </w:r>
      <w:proofErr w:type="spellStart"/>
      <w:r w:rsidRPr="002B0FFF">
        <w:rPr>
          <w:sz w:val="28"/>
          <w:szCs w:val="28"/>
          <w:lang w:val="uk-UA"/>
        </w:rPr>
        <w:t>Вікторівському</w:t>
      </w:r>
      <w:proofErr w:type="spellEnd"/>
      <w:r w:rsidRPr="002B0FFF">
        <w:rPr>
          <w:sz w:val="28"/>
          <w:szCs w:val="28"/>
          <w:lang w:val="uk-UA"/>
        </w:rPr>
        <w:t xml:space="preserve"> ОДР передано 2 печі опалювальні («буржуйка») – 11,6 тис. грн та встановлено димоходи – 42,2 тис. грн; 4 системи масляного опалення </w:t>
      </w:r>
      <w:proofErr w:type="spellStart"/>
      <w:r w:rsidRPr="002B0FFF">
        <w:rPr>
          <w:sz w:val="28"/>
          <w:szCs w:val="28"/>
          <w:lang w:val="uk-UA"/>
        </w:rPr>
        <w:t>Troter</w:t>
      </w:r>
      <w:proofErr w:type="spellEnd"/>
      <w:r w:rsidRPr="002B0FFF">
        <w:rPr>
          <w:sz w:val="28"/>
          <w:szCs w:val="28"/>
          <w:lang w:val="uk-UA"/>
        </w:rPr>
        <w:t xml:space="preserve"> IDE – 251,8 тис. грн. (</w:t>
      </w:r>
      <w:proofErr w:type="spellStart"/>
      <w:r w:rsidRPr="002B0FFF">
        <w:rPr>
          <w:sz w:val="28"/>
          <w:szCs w:val="28"/>
          <w:lang w:val="uk-UA"/>
        </w:rPr>
        <w:t>Дунаєцький</w:t>
      </w:r>
      <w:proofErr w:type="spellEnd"/>
      <w:r w:rsidRPr="002B0FFF">
        <w:rPr>
          <w:sz w:val="28"/>
          <w:szCs w:val="28"/>
          <w:lang w:val="uk-UA"/>
        </w:rPr>
        <w:t xml:space="preserve"> СБК, </w:t>
      </w:r>
      <w:proofErr w:type="spellStart"/>
      <w:r w:rsidRPr="002B0FFF">
        <w:rPr>
          <w:sz w:val="28"/>
          <w:szCs w:val="28"/>
          <w:lang w:val="uk-UA"/>
        </w:rPr>
        <w:t>Полошківський</w:t>
      </w:r>
      <w:proofErr w:type="spellEnd"/>
      <w:r w:rsidRPr="002B0FFF">
        <w:rPr>
          <w:sz w:val="28"/>
          <w:szCs w:val="28"/>
          <w:lang w:val="uk-UA"/>
        </w:rPr>
        <w:t xml:space="preserve"> СБК, </w:t>
      </w:r>
      <w:proofErr w:type="spellStart"/>
      <w:r w:rsidRPr="002B0FFF">
        <w:rPr>
          <w:sz w:val="28"/>
          <w:szCs w:val="28"/>
          <w:lang w:val="uk-UA"/>
        </w:rPr>
        <w:t>Білокопитівський</w:t>
      </w:r>
      <w:proofErr w:type="spellEnd"/>
      <w:r w:rsidRPr="002B0FFF">
        <w:rPr>
          <w:sz w:val="28"/>
          <w:szCs w:val="28"/>
          <w:lang w:val="uk-UA"/>
        </w:rPr>
        <w:t xml:space="preserve"> СБК, </w:t>
      </w:r>
      <w:proofErr w:type="spellStart"/>
      <w:r w:rsidRPr="002B0FFF">
        <w:rPr>
          <w:sz w:val="28"/>
          <w:szCs w:val="28"/>
          <w:lang w:val="uk-UA"/>
        </w:rPr>
        <w:t>Уздицький</w:t>
      </w:r>
      <w:proofErr w:type="spellEnd"/>
      <w:r w:rsidRPr="002B0FFF">
        <w:rPr>
          <w:sz w:val="28"/>
          <w:szCs w:val="28"/>
          <w:lang w:val="uk-UA"/>
        </w:rPr>
        <w:t xml:space="preserve"> СБК).</w:t>
      </w:r>
    </w:p>
    <w:p w:rsidR="005C2324" w:rsidRPr="002B0FFF" w:rsidRDefault="005C2324" w:rsidP="005C2324">
      <w:pPr>
        <w:widowControl/>
        <w:ind w:firstLine="567"/>
        <w:jc w:val="both"/>
        <w:rPr>
          <w:sz w:val="28"/>
          <w:szCs w:val="28"/>
          <w:lang w:val="uk-UA"/>
        </w:rPr>
      </w:pPr>
      <w:r w:rsidRPr="002B0FFF">
        <w:rPr>
          <w:sz w:val="28"/>
          <w:szCs w:val="28"/>
          <w:lang w:val="uk-UA"/>
        </w:rPr>
        <w:t xml:space="preserve">Також здійснено поточні ремонти покрівель комунального закладу «Глухівський міський палац культури» Глухівської міської ради – 165,2 тис. </w:t>
      </w:r>
      <w:proofErr w:type="spellStart"/>
      <w:r w:rsidRPr="002B0FFF">
        <w:rPr>
          <w:sz w:val="28"/>
          <w:szCs w:val="28"/>
          <w:lang w:val="uk-UA"/>
        </w:rPr>
        <w:t>грн</w:t>
      </w:r>
      <w:proofErr w:type="spellEnd"/>
      <w:r w:rsidRPr="002B0FFF">
        <w:rPr>
          <w:sz w:val="28"/>
          <w:szCs w:val="28"/>
          <w:lang w:val="uk-UA"/>
        </w:rPr>
        <w:t xml:space="preserve">,  </w:t>
      </w:r>
      <w:proofErr w:type="spellStart"/>
      <w:r w:rsidRPr="002B0FFF">
        <w:rPr>
          <w:sz w:val="28"/>
          <w:szCs w:val="28"/>
          <w:lang w:val="uk-UA"/>
        </w:rPr>
        <w:t>Некрасівського</w:t>
      </w:r>
      <w:proofErr w:type="spellEnd"/>
      <w:r w:rsidRPr="002B0FFF">
        <w:rPr>
          <w:sz w:val="28"/>
          <w:szCs w:val="28"/>
          <w:lang w:val="uk-UA"/>
        </w:rPr>
        <w:t xml:space="preserve"> СБК -  149,2 тис. </w:t>
      </w:r>
      <w:proofErr w:type="spellStart"/>
      <w:r w:rsidRPr="002B0FFF">
        <w:rPr>
          <w:sz w:val="28"/>
          <w:szCs w:val="28"/>
          <w:lang w:val="uk-UA"/>
        </w:rPr>
        <w:t>грн</w:t>
      </w:r>
      <w:proofErr w:type="spellEnd"/>
      <w:r w:rsidRPr="002B0FFF">
        <w:rPr>
          <w:sz w:val="28"/>
          <w:szCs w:val="28"/>
          <w:lang w:val="uk-UA"/>
        </w:rPr>
        <w:t xml:space="preserve">, </w:t>
      </w:r>
      <w:proofErr w:type="spellStart"/>
      <w:r w:rsidRPr="002B0FFF">
        <w:rPr>
          <w:sz w:val="28"/>
          <w:szCs w:val="28"/>
          <w:lang w:val="uk-UA"/>
        </w:rPr>
        <w:t>Семенівського</w:t>
      </w:r>
      <w:proofErr w:type="spellEnd"/>
      <w:r w:rsidRPr="002B0FFF">
        <w:rPr>
          <w:sz w:val="28"/>
          <w:szCs w:val="28"/>
          <w:lang w:val="uk-UA"/>
        </w:rPr>
        <w:t xml:space="preserve"> СК -  33,7 тис. грн; у комунальному закладі «Центр культури» Глухівської міської ради виконано поточний ремонт: 2 гримерок – 92,5 тис. грн; системи водопроводу – 22,5 тис. грн; підвального приміщення – 50,0 тис. грн; замінено двері у пожежних виходах – 48,1 тис. грн, встановлено ґрати – 20 тис. грн.; у комунальному закладі «Глухівський міський палац культури» Глухівської міської ради виконано поточний ремонт кабінетів для народних аматорських колективів – 40,2 тис. грн. </w:t>
      </w:r>
    </w:p>
    <w:p w:rsidR="005C2324" w:rsidRPr="002B0FFF" w:rsidRDefault="005C2324" w:rsidP="005C2324">
      <w:pPr>
        <w:widowControl/>
        <w:ind w:firstLine="567"/>
        <w:jc w:val="both"/>
        <w:rPr>
          <w:rFonts w:eastAsia="PMingLiU"/>
          <w:kern w:val="2"/>
          <w:sz w:val="28"/>
          <w:szCs w:val="28"/>
          <w:lang w:val="uk-UA" w:eastAsia="ja-JP" w:bidi="fa-IR"/>
        </w:rPr>
      </w:pPr>
      <w:r w:rsidRPr="002B0FFF">
        <w:rPr>
          <w:sz w:val="28"/>
          <w:szCs w:val="28"/>
          <w:lang w:val="uk-UA"/>
        </w:rPr>
        <w:t xml:space="preserve">Творчі колективи та окремі виконавці громади взяли участь </w:t>
      </w:r>
      <w:r w:rsidRPr="002B0FFF">
        <w:rPr>
          <w:rFonts w:eastAsia="PMingLiU"/>
          <w:sz w:val="28"/>
          <w:szCs w:val="28"/>
          <w:lang w:val="uk-UA"/>
        </w:rPr>
        <w:t>у</w:t>
      </w:r>
      <w:r w:rsidRPr="002B0FFF">
        <w:rPr>
          <w:lang w:val="uk-UA"/>
        </w:rPr>
        <w:t xml:space="preserve"> </w:t>
      </w:r>
      <w:r w:rsidRPr="002B0FFF">
        <w:rPr>
          <w:rFonts w:eastAsia="PMingLiU"/>
          <w:sz w:val="28"/>
          <w:szCs w:val="28"/>
          <w:lang w:val="uk-UA"/>
        </w:rPr>
        <w:t xml:space="preserve">культурно-мистецьких фестивалях, конкурсах та інших заходах, у тому числі дистанційних: міжнародного рівня – 5; всеукраїнського рівня – 4, обласного рівня – 2, інші заходи – 2. </w:t>
      </w:r>
    </w:p>
    <w:p w:rsidR="005C2324" w:rsidRPr="002B0FFF" w:rsidRDefault="005C2324" w:rsidP="005C2324">
      <w:pPr>
        <w:widowControl/>
        <w:ind w:firstLine="567"/>
        <w:jc w:val="both"/>
        <w:rPr>
          <w:sz w:val="28"/>
          <w:szCs w:val="28"/>
          <w:lang w:val="uk-UA"/>
        </w:rPr>
      </w:pPr>
      <w:r w:rsidRPr="002B0FFF">
        <w:rPr>
          <w:sz w:val="28"/>
          <w:szCs w:val="28"/>
          <w:lang w:val="uk-UA"/>
        </w:rPr>
        <w:t xml:space="preserve">Контингент учнів комунального закладу «Глухівська школа мистецтв ім. Максима Березовського» Глухівської міської ради станом на 31.12.2023 склав 410 осіб, з них 25 учнів– діти пільгової категорії, які отримували освіту на безоплатній основі.  З метою поповнення матеріально-технічної бази, за кошти громади було придбано ноутбуки та музичні інструменти на 150 </w:t>
      </w:r>
      <w:proofErr w:type="spellStart"/>
      <w:r w:rsidRPr="002B0FFF">
        <w:rPr>
          <w:sz w:val="28"/>
          <w:szCs w:val="28"/>
          <w:lang w:val="uk-UA"/>
        </w:rPr>
        <w:t>тис.грн</w:t>
      </w:r>
      <w:proofErr w:type="spellEnd"/>
      <w:r w:rsidRPr="002B0FFF">
        <w:rPr>
          <w:sz w:val="28"/>
          <w:szCs w:val="28"/>
          <w:lang w:val="uk-UA"/>
        </w:rPr>
        <w:t xml:space="preserve">. </w:t>
      </w:r>
    </w:p>
    <w:p w:rsidR="005C2324" w:rsidRPr="002B0FFF" w:rsidRDefault="005C2324" w:rsidP="005C2324">
      <w:pPr>
        <w:widowControl/>
        <w:ind w:firstLine="567"/>
        <w:jc w:val="both"/>
        <w:rPr>
          <w:sz w:val="28"/>
          <w:szCs w:val="28"/>
          <w:lang w:val="uk-UA"/>
        </w:rPr>
      </w:pPr>
      <w:r w:rsidRPr="002B0FFF">
        <w:rPr>
          <w:sz w:val="28"/>
          <w:szCs w:val="28"/>
          <w:lang w:val="uk-UA"/>
        </w:rPr>
        <w:t xml:space="preserve">За кошти спонсорської допомоги до школи мистецтв надійшли музичні  інструменти: саксофон альт </w:t>
      </w:r>
      <w:proofErr w:type="spellStart"/>
      <w:r w:rsidRPr="002B0FFF">
        <w:rPr>
          <w:sz w:val="28"/>
          <w:szCs w:val="28"/>
          <w:lang w:val="uk-UA"/>
        </w:rPr>
        <w:t>Yamaha</w:t>
      </w:r>
      <w:proofErr w:type="spellEnd"/>
      <w:r w:rsidRPr="002B0FFF">
        <w:rPr>
          <w:sz w:val="28"/>
          <w:szCs w:val="28"/>
          <w:lang w:val="uk-UA"/>
        </w:rPr>
        <w:t xml:space="preserve"> Yas-280 (24,5 тис. </w:t>
      </w:r>
      <w:proofErr w:type="spellStart"/>
      <w:r w:rsidRPr="002B0FFF">
        <w:rPr>
          <w:sz w:val="28"/>
          <w:szCs w:val="28"/>
          <w:lang w:val="uk-UA"/>
        </w:rPr>
        <w:t>грн</w:t>
      </w:r>
      <w:proofErr w:type="spellEnd"/>
      <w:r w:rsidRPr="002B0FFF">
        <w:rPr>
          <w:sz w:val="28"/>
          <w:szCs w:val="28"/>
          <w:lang w:val="uk-UA"/>
        </w:rPr>
        <w:t xml:space="preserve">), гітара–бас </w:t>
      </w:r>
      <w:proofErr w:type="spellStart"/>
      <w:r w:rsidRPr="002B0FFF">
        <w:rPr>
          <w:sz w:val="28"/>
          <w:szCs w:val="28"/>
          <w:lang w:val="uk-UA"/>
        </w:rPr>
        <w:t>Parksons</w:t>
      </w:r>
      <w:proofErr w:type="spellEnd"/>
      <w:r w:rsidRPr="002B0FFF">
        <w:rPr>
          <w:sz w:val="28"/>
          <w:szCs w:val="28"/>
          <w:lang w:val="uk-UA"/>
        </w:rPr>
        <w:t xml:space="preserve"> (24,5 тис. грн).</w:t>
      </w:r>
    </w:p>
    <w:p w:rsidR="005C2324" w:rsidRPr="002B0FFF" w:rsidRDefault="005C2324" w:rsidP="005C2324">
      <w:pPr>
        <w:widowControl/>
        <w:ind w:firstLine="567"/>
        <w:jc w:val="both"/>
        <w:rPr>
          <w:sz w:val="28"/>
          <w:szCs w:val="28"/>
          <w:lang w:val="uk-UA"/>
        </w:rPr>
      </w:pPr>
      <w:r w:rsidRPr="002B0FFF">
        <w:rPr>
          <w:sz w:val="28"/>
          <w:szCs w:val="28"/>
          <w:lang w:val="uk-UA"/>
        </w:rPr>
        <w:t>Упродовж року учні та викладачі комунального закладу  «Глухівська школа мистецтв ім. Максима Березовського» Глухівської міської ради взяли участь у 10 міжнародних конкурсах: 17 учасників, з них - 17 переможців; 10 всеукраїнських конкурсах: 26 учасників, з них – 25 переможців; 10 обласних конкурсів: 30 учасників, з них 28 переможців.</w:t>
      </w:r>
    </w:p>
    <w:p w:rsidR="005C2324" w:rsidRPr="002B0FFF" w:rsidRDefault="005C2324" w:rsidP="005C2324">
      <w:pPr>
        <w:widowControl/>
        <w:ind w:firstLine="567"/>
        <w:jc w:val="both"/>
        <w:rPr>
          <w:sz w:val="28"/>
          <w:szCs w:val="28"/>
          <w:lang w:val="uk-UA"/>
        </w:rPr>
      </w:pPr>
      <w:r w:rsidRPr="002B0FFF">
        <w:rPr>
          <w:sz w:val="28"/>
          <w:szCs w:val="28"/>
          <w:lang w:val="uk-UA"/>
        </w:rPr>
        <w:t xml:space="preserve">Кількість читачів Комунальної установи «Глухівська публічна бібліотека» Глухівської міської ради та філій склала 3625 осіб, кількість відвідувань – </w:t>
      </w:r>
      <w:r w:rsidRPr="002B0FFF">
        <w:rPr>
          <w:sz w:val="28"/>
          <w:szCs w:val="28"/>
          <w:lang w:val="uk-UA"/>
        </w:rPr>
        <w:lastRenderedPageBreak/>
        <w:t>33046, книговидач – 84835; проведено 600 соціокультурні заходи, які відвідало 8200 осіб.</w:t>
      </w:r>
    </w:p>
    <w:p w:rsidR="005C2324" w:rsidRPr="002B0FFF" w:rsidRDefault="005C2324" w:rsidP="005C2324">
      <w:pPr>
        <w:widowControl/>
        <w:ind w:firstLine="567"/>
        <w:jc w:val="both"/>
        <w:rPr>
          <w:sz w:val="28"/>
          <w:szCs w:val="28"/>
          <w:lang w:val="uk-UA"/>
        </w:rPr>
      </w:pPr>
      <w:r w:rsidRPr="002B0FFF">
        <w:rPr>
          <w:sz w:val="28"/>
          <w:szCs w:val="28"/>
          <w:lang w:val="uk-UA"/>
        </w:rPr>
        <w:t>Станом на 01.01.2024 бібліотечний фонд складає 102354 примірники,  у звітному періоді надійшло - 1487, з них придбано за рахунок бюджету міської територіальної громади: періодичні видання - 170 од. на суму 28,5 тис. грн; книги – 380 од., 74,5 тис. грн. Обсяг фінансування з бюджету громади становить 103 тис. грн.</w:t>
      </w:r>
    </w:p>
    <w:p w:rsidR="005C2324" w:rsidRPr="002B0FFF" w:rsidRDefault="005C2324" w:rsidP="005C2324">
      <w:pPr>
        <w:widowControl/>
        <w:ind w:firstLine="567"/>
        <w:jc w:val="both"/>
        <w:rPr>
          <w:sz w:val="28"/>
          <w:szCs w:val="28"/>
          <w:lang w:val="uk-UA"/>
        </w:rPr>
      </w:pPr>
      <w:r w:rsidRPr="002B0FFF">
        <w:rPr>
          <w:sz w:val="28"/>
          <w:szCs w:val="28"/>
          <w:lang w:val="uk-UA"/>
        </w:rPr>
        <w:t>У комунальній установі «Глухівська публічна бібліотека</w:t>
      </w:r>
      <w:r w:rsidR="00135D38">
        <w:rPr>
          <w:sz w:val="28"/>
          <w:szCs w:val="28"/>
          <w:lang w:val="uk-UA"/>
        </w:rPr>
        <w:t xml:space="preserve">» </w:t>
      </w:r>
      <w:r w:rsidRPr="002B0FFF">
        <w:rPr>
          <w:sz w:val="28"/>
          <w:szCs w:val="28"/>
          <w:lang w:val="uk-UA"/>
        </w:rPr>
        <w:t>Глухівської міської ради  проведено ремонт вхідної частини на загальну суму 109,4 тис. грн, поточний ремонт методичного кабінету – 81,1 тис. грн та придбано 2 столи, шафу та 2 тумбочки – 22,5 тис. грн.</w:t>
      </w:r>
    </w:p>
    <w:p w:rsidR="005C2324" w:rsidRPr="002B0FFF" w:rsidRDefault="005C2324" w:rsidP="005C2324">
      <w:pPr>
        <w:widowControl/>
        <w:ind w:firstLine="567"/>
        <w:jc w:val="both"/>
        <w:rPr>
          <w:sz w:val="28"/>
          <w:szCs w:val="28"/>
          <w:lang w:val="uk-UA"/>
        </w:rPr>
      </w:pPr>
      <w:r w:rsidRPr="002B0FFF">
        <w:rPr>
          <w:sz w:val="28"/>
          <w:szCs w:val="28"/>
          <w:lang w:val="uk-UA"/>
        </w:rPr>
        <w:t>З метою організації науково-освітньої роботи, науковими співробітниками Комунального закладу «Глухівський міський краєзнавчий музей» Глухівської міської ради у закладі проведено 117 різнопланові заходи, утому числі дистанційно, обладнано 17 виставок, організовано 198 екскурсій, загальна кількість відвідувачів склала 3555 осіб. У 2023 році до фондів міського краєзнавчого музею надійшло 192 предмети.</w:t>
      </w:r>
    </w:p>
    <w:p w:rsidR="005C2324" w:rsidRPr="002B0FFF" w:rsidRDefault="005C2324" w:rsidP="00855BE7">
      <w:pPr>
        <w:widowControl/>
        <w:ind w:firstLine="567"/>
        <w:jc w:val="both"/>
        <w:rPr>
          <w:sz w:val="28"/>
          <w:szCs w:val="28"/>
          <w:lang w:val="uk-UA"/>
        </w:rPr>
      </w:pPr>
      <w:r w:rsidRPr="002B0FFF">
        <w:rPr>
          <w:sz w:val="28"/>
          <w:szCs w:val="28"/>
          <w:lang w:val="uk-UA"/>
        </w:rPr>
        <w:t>Упродовж звітного періоду туристично-екскурсійні маршрути не створювались, вказівники не встановлювались.</w:t>
      </w:r>
    </w:p>
    <w:p w:rsidR="005C2324" w:rsidRPr="002B0FFF" w:rsidRDefault="005C2324" w:rsidP="005C2324">
      <w:pPr>
        <w:widowControl/>
        <w:ind w:firstLine="567"/>
        <w:jc w:val="both"/>
        <w:rPr>
          <w:sz w:val="28"/>
          <w:szCs w:val="28"/>
          <w:lang w:val="uk-UA"/>
        </w:rPr>
      </w:pPr>
      <w:r w:rsidRPr="002B0FFF">
        <w:rPr>
          <w:sz w:val="28"/>
          <w:szCs w:val="28"/>
          <w:lang w:val="uk-UA"/>
        </w:rPr>
        <w:t>Станом на 01.01.2024 на території Глухівської міської ради розташовані               99 пам’яток та об’єктів культурної спадщини. На початок звітного періоду 46 пам’яток та об’єктів культурної спадщини пройшли інвентаризацію (охоронні договори в наявності), у 2023 році науковими співробітниками Національного заповіднику «Глухів» поновлено 13 актів технічного стану.</w:t>
      </w:r>
    </w:p>
    <w:p w:rsidR="005C2324" w:rsidRPr="002B0FFF" w:rsidRDefault="005C2324" w:rsidP="005C2324">
      <w:pPr>
        <w:widowControl/>
        <w:ind w:firstLine="567"/>
        <w:jc w:val="both"/>
        <w:rPr>
          <w:sz w:val="28"/>
          <w:szCs w:val="28"/>
          <w:lang w:val="uk-UA"/>
        </w:rPr>
      </w:pPr>
      <w:r w:rsidRPr="002B0FFF">
        <w:rPr>
          <w:sz w:val="28"/>
          <w:szCs w:val="28"/>
          <w:lang w:val="uk-UA"/>
        </w:rPr>
        <w:t>У звітному році складено звіт з технічного обстеження об’єкту: «Реставрація пам'ятки архітектури та містобудування місцевого значення «Башта водогону», для виготовлення проектно-кошторисної документації, розташованої за адресою: 41400, м. Глухів, Сумська область, вул. Терещенків, 26-б», вартість 126,46 тис. грн., бюджет Глухівської міської територіальної громади.</w:t>
      </w:r>
    </w:p>
    <w:p w:rsidR="005C2324" w:rsidRPr="002B0FFF" w:rsidRDefault="005C2324" w:rsidP="00855BE7">
      <w:pPr>
        <w:widowControl/>
        <w:ind w:firstLine="567"/>
        <w:jc w:val="both"/>
        <w:rPr>
          <w:sz w:val="28"/>
          <w:szCs w:val="28"/>
          <w:lang w:val="uk-UA"/>
        </w:rPr>
      </w:pPr>
      <w:r w:rsidRPr="002B0FFF">
        <w:rPr>
          <w:sz w:val="28"/>
          <w:szCs w:val="28"/>
          <w:lang w:val="uk-UA"/>
        </w:rPr>
        <w:t xml:space="preserve">Протягом 2023 року були проведені наступні фізкультурно – спортивні заходи: Кубок Глухівської територіальної громади з ножового бою пам'яті захисника України Віталія Бережного; першість Глухівської громади з шахів, настільного тенісу, легкоатлетичного кросу; Кубок Гетьманщини з карате; відкритий чемпіонат Глухівської міської територіальної громади з волейболу; відкритий турнір Глухівської міської територіальної громади з волейболу пам'яті капітана ЗСУ Євгена Ковальчука серед чоловічих команд, відкриті турніри з настільного тенісу, шахів, волейболу, футболу; фізкультурно-спортивні заходи за місцем проживання до Дня захисту дітей та ін. свят; чемпіонат міста Глухова з </w:t>
      </w:r>
      <w:proofErr w:type="spellStart"/>
      <w:r w:rsidRPr="002B0FFF">
        <w:rPr>
          <w:sz w:val="28"/>
          <w:szCs w:val="28"/>
          <w:lang w:val="uk-UA"/>
        </w:rPr>
        <w:t>ушу</w:t>
      </w:r>
      <w:proofErr w:type="spellEnd"/>
      <w:r w:rsidRPr="002B0FFF">
        <w:rPr>
          <w:sz w:val="28"/>
          <w:szCs w:val="28"/>
          <w:lang w:val="uk-UA"/>
        </w:rPr>
        <w:t xml:space="preserve"> (</w:t>
      </w:r>
      <w:proofErr w:type="spellStart"/>
      <w:r w:rsidRPr="002B0FFF">
        <w:rPr>
          <w:sz w:val="28"/>
          <w:szCs w:val="28"/>
          <w:lang w:val="uk-UA"/>
        </w:rPr>
        <w:t>саньшоу</w:t>
      </w:r>
      <w:proofErr w:type="spellEnd"/>
      <w:r w:rsidRPr="002B0FFF">
        <w:rPr>
          <w:sz w:val="28"/>
          <w:szCs w:val="28"/>
          <w:lang w:val="uk-UA"/>
        </w:rPr>
        <w:t xml:space="preserve">, </w:t>
      </w:r>
      <w:proofErr w:type="spellStart"/>
      <w:r w:rsidRPr="002B0FFF">
        <w:rPr>
          <w:sz w:val="28"/>
          <w:szCs w:val="28"/>
          <w:lang w:val="uk-UA"/>
        </w:rPr>
        <w:t>ціньда</w:t>
      </w:r>
      <w:proofErr w:type="spellEnd"/>
      <w:r w:rsidRPr="002B0FFF">
        <w:rPr>
          <w:sz w:val="28"/>
          <w:szCs w:val="28"/>
          <w:lang w:val="uk-UA"/>
        </w:rPr>
        <w:t xml:space="preserve">); чемпіонат міста Глухова з </w:t>
      </w:r>
      <w:proofErr w:type="spellStart"/>
      <w:r w:rsidRPr="002B0FFF">
        <w:rPr>
          <w:sz w:val="28"/>
          <w:szCs w:val="28"/>
          <w:lang w:val="uk-UA"/>
        </w:rPr>
        <w:t>армрестлінгу</w:t>
      </w:r>
      <w:proofErr w:type="spellEnd"/>
      <w:r w:rsidRPr="002B0FFF">
        <w:rPr>
          <w:sz w:val="28"/>
          <w:szCs w:val="28"/>
          <w:lang w:val="uk-UA"/>
        </w:rPr>
        <w:t xml:space="preserve">; чемпіонат міста з пауерліфтингу, </w:t>
      </w:r>
      <w:proofErr w:type="spellStart"/>
      <w:r w:rsidRPr="002B0FFF">
        <w:rPr>
          <w:sz w:val="28"/>
          <w:szCs w:val="28"/>
          <w:lang w:val="uk-UA"/>
        </w:rPr>
        <w:t>армліфтингу</w:t>
      </w:r>
      <w:proofErr w:type="spellEnd"/>
      <w:r w:rsidRPr="002B0FFF">
        <w:rPr>
          <w:sz w:val="28"/>
          <w:szCs w:val="28"/>
          <w:lang w:val="uk-UA"/>
        </w:rPr>
        <w:t xml:space="preserve"> серед  учасників бойових дій. Проведено Різдвяні турніри Глухівської міської територіальної громади з шахів та тенісу настільного серед юнаків та дівчат; першість  Глухівської міської територіальної громади з лижних гонок (відкриття зимового сезону). </w:t>
      </w:r>
    </w:p>
    <w:p w:rsidR="005C2324" w:rsidRPr="002B0FFF" w:rsidRDefault="005C2324" w:rsidP="00855BE7">
      <w:pPr>
        <w:widowControl/>
        <w:ind w:firstLine="567"/>
        <w:jc w:val="both"/>
        <w:rPr>
          <w:sz w:val="28"/>
          <w:szCs w:val="28"/>
          <w:lang w:val="uk-UA"/>
        </w:rPr>
      </w:pPr>
      <w:r w:rsidRPr="002B0FFF">
        <w:rPr>
          <w:sz w:val="28"/>
          <w:szCs w:val="28"/>
          <w:lang w:val="uk-UA"/>
        </w:rPr>
        <w:t xml:space="preserve">З нагоди Дня тренера та Дня фізичної культури та спорту України проведено урочистості і відзначено кращих тренерів і спортсменів громади у </w:t>
      </w:r>
      <w:r w:rsidRPr="002B0FFF">
        <w:rPr>
          <w:sz w:val="28"/>
          <w:szCs w:val="28"/>
          <w:lang w:val="uk-UA"/>
        </w:rPr>
        <w:lastRenderedPageBreak/>
        <w:t xml:space="preserve">видах спорту. На міському стадіоні «Дружба» відбувся конкурс стінописів на фізкультурно-спортивну тематику серед представників громадських організацій фізкультурно-спортивної спрямованості та закладів освіти. </w:t>
      </w:r>
    </w:p>
    <w:p w:rsidR="005C2324" w:rsidRPr="002B0FFF" w:rsidRDefault="005C2324" w:rsidP="00855BE7">
      <w:pPr>
        <w:widowControl/>
        <w:ind w:firstLine="567"/>
        <w:jc w:val="both"/>
        <w:rPr>
          <w:sz w:val="28"/>
          <w:szCs w:val="28"/>
          <w:lang w:val="uk-UA"/>
        </w:rPr>
      </w:pPr>
      <w:r w:rsidRPr="002B0FFF">
        <w:rPr>
          <w:sz w:val="28"/>
          <w:szCs w:val="28"/>
          <w:lang w:val="uk-UA"/>
        </w:rPr>
        <w:t xml:space="preserve">Збірні команди Глухівської міської територіальної громади брали участь у відкритих турнірах з волейболу, настільного тенісу; чемпіонаті України з військово-спортивних </w:t>
      </w:r>
      <w:proofErr w:type="spellStart"/>
      <w:r w:rsidRPr="002B0FFF">
        <w:rPr>
          <w:sz w:val="28"/>
          <w:szCs w:val="28"/>
          <w:lang w:val="uk-UA"/>
        </w:rPr>
        <w:t>багатоборств</w:t>
      </w:r>
      <w:proofErr w:type="spellEnd"/>
      <w:r w:rsidRPr="002B0FFF">
        <w:rPr>
          <w:sz w:val="28"/>
          <w:szCs w:val="28"/>
          <w:lang w:val="uk-UA"/>
        </w:rPr>
        <w:t xml:space="preserve"> пам’яті Героя України Валерія </w:t>
      </w:r>
      <w:proofErr w:type="spellStart"/>
      <w:r w:rsidRPr="002B0FFF">
        <w:rPr>
          <w:sz w:val="28"/>
          <w:szCs w:val="28"/>
          <w:lang w:val="uk-UA"/>
        </w:rPr>
        <w:t>Чибінєєва</w:t>
      </w:r>
      <w:proofErr w:type="spellEnd"/>
      <w:r w:rsidRPr="002B0FFF">
        <w:rPr>
          <w:sz w:val="28"/>
          <w:szCs w:val="28"/>
          <w:lang w:val="uk-UA"/>
        </w:rPr>
        <w:t xml:space="preserve">;  відкритому чемпіонаті та Кубку Сумської області з карате;  чемпіонаті Сумської області з пауерліфтингу та класичного пауерліфтингу; у чемпіонаті України з </w:t>
      </w:r>
      <w:proofErr w:type="spellStart"/>
      <w:r w:rsidRPr="002B0FFF">
        <w:rPr>
          <w:sz w:val="28"/>
          <w:szCs w:val="28"/>
          <w:lang w:val="uk-UA"/>
        </w:rPr>
        <w:t>ушу</w:t>
      </w:r>
      <w:proofErr w:type="spellEnd"/>
      <w:r w:rsidRPr="002B0FFF">
        <w:rPr>
          <w:sz w:val="28"/>
          <w:szCs w:val="28"/>
          <w:lang w:val="uk-UA"/>
        </w:rPr>
        <w:t xml:space="preserve"> (</w:t>
      </w:r>
      <w:proofErr w:type="spellStart"/>
      <w:r w:rsidRPr="002B0FFF">
        <w:rPr>
          <w:sz w:val="28"/>
          <w:szCs w:val="28"/>
          <w:lang w:val="uk-UA"/>
        </w:rPr>
        <w:t>саньшоу</w:t>
      </w:r>
      <w:proofErr w:type="spellEnd"/>
      <w:r w:rsidRPr="002B0FFF">
        <w:rPr>
          <w:sz w:val="28"/>
          <w:szCs w:val="28"/>
          <w:lang w:val="uk-UA"/>
        </w:rPr>
        <w:t xml:space="preserve">); відкритих Всеукраїнських турнірах з волейболу, шахів, карате, футболу; у чемпіонаті України з боксу, пауерліфтингу, літнього біатлону; Кубку України з пауерліфтингу; Всеукраїнській </w:t>
      </w:r>
      <w:proofErr w:type="spellStart"/>
      <w:r w:rsidRPr="002B0FFF">
        <w:rPr>
          <w:sz w:val="28"/>
          <w:szCs w:val="28"/>
          <w:lang w:val="uk-UA"/>
        </w:rPr>
        <w:t>гімназіаді</w:t>
      </w:r>
      <w:proofErr w:type="spellEnd"/>
      <w:r w:rsidRPr="002B0FFF">
        <w:rPr>
          <w:sz w:val="28"/>
          <w:szCs w:val="28"/>
          <w:lang w:val="uk-UA"/>
        </w:rPr>
        <w:t xml:space="preserve"> з боксу, міжнародних турнірах з карате; Чемпіонаті Сумської області з футболу (вища ліга); Кубку ДЮФЛ Сумської області 2023 року з футболу серед дитячо-юнацьких команд та Чемпіонаті Сумської області з футболу серед дитячо-юнацьких команд;  змаганнях з легкої атлетики пам’яті спортсмена Сергія </w:t>
      </w:r>
      <w:proofErr w:type="spellStart"/>
      <w:r w:rsidRPr="002B0FFF">
        <w:rPr>
          <w:sz w:val="28"/>
          <w:szCs w:val="28"/>
          <w:lang w:val="uk-UA"/>
        </w:rPr>
        <w:t>Проневича</w:t>
      </w:r>
      <w:proofErr w:type="spellEnd"/>
      <w:r w:rsidRPr="002B0FFF">
        <w:rPr>
          <w:sz w:val="28"/>
          <w:szCs w:val="28"/>
          <w:lang w:val="uk-UA"/>
        </w:rPr>
        <w:t xml:space="preserve"> в м. Кролевець, Кубку Всеукраїнського фізкультурно-спортивного товариства «Колос» з волейболу; обласних змаганнях з біатлону пам'яті Романа </w:t>
      </w:r>
      <w:proofErr w:type="spellStart"/>
      <w:r w:rsidRPr="002B0FFF">
        <w:rPr>
          <w:sz w:val="28"/>
          <w:szCs w:val="28"/>
          <w:lang w:val="uk-UA"/>
        </w:rPr>
        <w:t>Звонкова</w:t>
      </w:r>
      <w:proofErr w:type="spellEnd"/>
      <w:r w:rsidRPr="002B0FFF">
        <w:rPr>
          <w:sz w:val="28"/>
          <w:szCs w:val="28"/>
          <w:lang w:val="uk-UA"/>
        </w:rPr>
        <w:t xml:space="preserve">; чемпіонаті України з </w:t>
      </w:r>
      <w:proofErr w:type="spellStart"/>
      <w:r w:rsidRPr="002B0FFF">
        <w:rPr>
          <w:sz w:val="28"/>
          <w:szCs w:val="28"/>
          <w:lang w:val="uk-UA"/>
        </w:rPr>
        <w:t>ушу</w:t>
      </w:r>
      <w:proofErr w:type="spellEnd"/>
      <w:r w:rsidRPr="002B0FFF">
        <w:rPr>
          <w:sz w:val="28"/>
          <w:szCs w:val="28"/>
          <w:lang w:val="uk-UA"/>
        </w:rPr>
        <w:t xml:space="preserve"> серед дорослих, юніорів та юнаків; чемпіонаті України з боксу серед молоді та жінок-молоді; чемпіонаті України з карате серед молоді, кадетів, юніорів та дорослих.</w:t>
      </w:r>
    </w:p>
    <w:p w:rsidR="005C2324" w:rsidRPr="002B0FFF" w:rsidRDefault="005C2324" w:rsidP="00855BE7">
      <w:pPr>
        <w:widowControl/>
        <w:ind w:firstLine="567"/>
        <w:jc w:val="both"/>
        <w:rPr>
          <w:sz w:val="28"/>
          <w:szCs w:val="28"/>
          <w:lang w:val="uk-UA"/>
        </w:rPr>
      </w:pPr>
      <w:r w:rsidRPr="002B0FFF">
        <w:rPr>
          <w:sz w:val="28"/>
          <w:szCs w:val="28"/>
          <w:lang w:val="uk-UA"/>
        </w:rPr>
        <w:t xml:space="preserve">Міським центром фізичного здоров’я населення «Спорт для всіх» на міському стадіоні «Дружба» було організовано роботу ковзанки, працював пункт прокату ковзанів. Виконувались роботи по благоустрою міського стадіону «Дружба». </w:t>
      </w:r>
    </w:p>
    <w:p w:rsidR="005C2324" w:rsidRPr="002B0FFF" w:rsidRDefault="005C2324" w:rsidP="00855BE7">
      <w:pPr>
        <w:widowControl/>
        <w:ind w:firstLine="567"/>
        <w:jc w:val="both"/>
        <w:rPr>
          <w:sz w:val="28"/>
          <w:szCs w:val="28"/>
          <w:lang w:val="uk-UA"/>
        </w:rPr>
      </w:pPr>
      <w:r w:rsidRPr="002B0FFF">
        <w:rPr>
          <w:sz w:val="28"/>
          <w:szCs w:val="28"/>
          <w:lang w:val="uk-UA"/>
        </w:rPr>
        <w:t xml:space="preserve">Відділом молоді та спорту Глухівської міської ради розроблено заходи з енергозбереження по заміні аварійних віконних та дверних блоків адміністративної будівлі міського стадіону «Дружба» а також проведено роботи з благоустрою міського стадіону на суму 200 </w:t>
      </w:r>
      <w:proofErr w:type="spellStart"/>
      <w:r w:rsidRPr="002B0FFF">
        <w:rPr>
          <w:sz w:val="28"/>
          <w:szCs w:val="28"/>
          <w:lang w:val="uk-UA"/>
        </w:rPr>
        <w:t>тис.грн</w:t>
      </w:r>
      <w:proofErr w:type="spellEnd"/>
      <w:r w:rsidRPr="002B0FFF">
        <w:rPr>
          <w:sz w:val="28"/>
          <w:szCs w:val="28"/>
          <w:lang w:val="uk-UA"/>
        </w:rPr>
        <w:t xml:space="preserve">. </w:t>
      </w:r>
    </w:p>
    <w:p w:rsidR="005C2324" w:rsidRPr="002B0FFF" w:rsidRDefault="005C2324" w:rsidP="00855BE7">
      <w:pPr>
        <w:widowControl/>
        <w:ind w:firstLine="567"/>
        <w:jc w:val="both"/>
        <w:rPr>
          <w:sz w:val="28"/>
          <w:szCs w:val="28"/>
          <w:lang w:val="uk-UA"/>
        </w:rPr>
      </w:pPr>
      <w:r w:rsidRPr="002B0FFF">
        <w:rPr>
          <w:sz w:val="28"/>
          <w:szCs w:val="28"/>
          <w:lang w:val="uk-UA"/>
        </w:rPr>
        <w:t>Протягом року виконано капітальний ремонт частини адміністративної  будівлі міського  стадіону «Дружба», загальна сума витрачених коштів – 848 тис. грн. Також виконані послуги з заміни частини огорожі, на місці зруйнованих блоків цегли встановлено сучасний євро паркан, з метою зменшення тиску ґрунту на фундамент нового паркану, сума витрачених коштів – 232 тис. грн.</w:t>
      </w:r>
    </w:p>
    <w:p w:rsidR="00770270" w:rsidRPr="002B0FFF" w:rsidRDefault="005C2324" w:rsidP="00855BE7">
      <w:pPr>
        <w:widowControl/>
        <w:ind w:firstLine="567"/>
        <w:jc w:val="both"/>
        <w:rPr>
          <w:sz w:val="28"/>
          <w:szCs w:val="28"/>
          <w:lang w:val="uk-UA"/>
        </w:rPr>
      </w:pPr>
      <w:r w:rsidRPr="002B0FFF">
        <w:rPr>
          <w:sz w:val="28"/>
          <w:szCs w:val="28"/>
          <w:lang w:val="uk-UA"/>
        </w:rPr>
        <w:t xml:space="preserve">Виконано поточний ремонт танцювального майданчику у міському парку відпочинку на 400 </w:t>
      </w:r>
      <w:proofErr w:type="spellStart"/>
      <w:r w:rsidRPr="002B0FFF">
        <w:rPr>
          <w:sz w:val="28"/>
          <w:szCs w:val="28"/>
          <w:lang w:val="uk-UA"/>
        </w:rPr>
        <w:t>тис.грн</w:t>
      </w:r>
      <w:proofErr w:type="spellEnd"/>
      <w:r w:rsidRPr="002B0FFF">
        <w:rPr>
          <w:sz w:val="28"/>
          <w:szCs w:val="28"/>
          <w:lang w:val="uk-UA"/>
        </w:rPr>
        <w:t xml:space="preserve"> за рахунок демонтажу аварійної огорожі, встановлення паркових лавок по периметру, висаджено зелений паркан із туй та безпосереднього ремонту сцени.</w:t>
      </w:r>
    </w:p>
    <w:p w:rsidR="005C2324" w:rsidRPr="002B0FFF" w:rsidRDefault="005C2324" w:rsidP="00855BE7">
      <w:pPr>
        <w:widowControl/>
        <w:ind w:firstLine="567"/>
        <w:jc w:val="both"/>
        <w:rPr>
          <w:sz w:val="28"/>
          <w:szCs w:val="28"/>
          <w:lang w:val="uk-UA"/>
        </w:rPr>
      </w:pPr>
      <w:r w:rsidRPr="002B0FFF">
        <w:rPr>
          <w:sz w:val="28"/>
          <w:szCs w:val="28"/>
          <w:lang w:val="uk-UA"/>
        </w:rPr>
        <w:t>Відділ молоді та спорту Глухівської міської ради проводить роботу в напрямку утвердження громадянської свідомості, активної позиції молоді, виховання патріотизму, популяризації здорового і безпечного способу життя та культури здоров'я серед молоді, набуття молодими людьми знань, навичок та інших компетентностей поза системою освіти, підтримки обдарованої молоді та здійснює організацію змістовного дозвілля.</w:t>
      </w:r>
    </w:p>
    <w:p w:rsidR="005C2324" w:rsidRPr="002B0FFF" w:rsidRDefault="005C2324" w:rsidP="00855BE7">
      <w:pPr>
        <w:widowControl/>
        <w:ind w:firstLine="567"/>
        <w:jc w:val="both"/>
        <w:rPr>
          <w:sz w:val="28"/>
          <w:szCs w:val="28"/>
          <w:lang w:val="uk-UA"/>
        </w:rPr>
      </w:pPr>
      <w:r w:rsidRPr="002B0FFF">
        <w:rPr>
          <w:sz w:val="28"/>
          <w:szCs w:val="28"/>
          <w:lang w:val="uk-UA"/>
        </w:rPr>
        <w:t>Була проведена акція «Чисте довкілля» по прибиранню танцювального майданчику в міському парку відпочинку із залученням молоді.</w:t>
      </w:r>
    </w:p>
    <w:p w:rsidR="005C2324" w:rsidRPr="002B0FFF" w:rsidRDefault="005C2324" w:rsidP="00855BE7">
      <w:pPr>
        <w:widowControl/>
        <w:ind w:firstLine="567"/>
        <w:jc w:val="both"/>
        <w:rPr>
          <w:sz w:val="28"/>
          <w:szCs w:val="28"/>
          <w:lang w:val="uk-UA"/>
        </w:rPr>
      </w:pPr>
      <w:r w:rsidRPr="002B0FFF">
        <w:rPr>
          <w:sz w:val="28"/>
          <w:szCs w:val="28"/>
          <w:lang w:val="uk-UA"/>
        </w:rPr>
        <w:lastRenderedPageBreak/>
        <w:t xml:space="preserve">Проведено онлайн-конкурс на кращу історію ідеального побачення, завдяки якому зібрали історії людей з різним баченням ідеального побачення, метою заходу була підтримка емоційного фону молоді. На базі сектору було створено авторську пісню під назвою «КОХАНА», з нагоди Міжнародного жіночого дня. Метою створення була популяризація україномовного контенту, поширення його в соціальних мережах та заохочення творчої молоді до спільної роботи та створенню авторського матеріалу. </w:t>
      </w:r>
    </w:p>
    <w:p w:rsidR="005C2324" w:rsidRPr="002B0FFF" w:rsidRDefault="005C2324" w:rsidP="00855BE7">
      <w:pPr>
        <w:widowControl/>
        <w:ind w:firstLine="567"/>
        <w:jc w:val="both"/>
        <w:rPr>
          <w:sz w:val="28"/>
          <w:szCs w:val="28"/>
          <w:lang w:val="uk-UA"/>
        </w:rPr>
      </w:pPr>
      <w:r w:rsidRPr="002B0FFF">
        <w:rPr>
          <w:sz w:val="28"/>
          <w:szCs w:val="28"/>
          <w:lang w:val="uk-UA"/>
        </w:rPr>
        <w:t>Проведено благодійний захід «Весела Ватага», спільно з козацьким клубом «Гарда», «Мінна безпека», з ГО «ВПК «Мужність» та військовими саперами. Відділ молоді та спорту Глухівської міської ради сприяв проведенню заходу «Діти для ЗСУ» спільно з ГО «ВПК «Мужність» та комунальної установи «Глухівська публічна бібліотека».</w:t>
      </w:r>
    </w:p>
    <w:p w:rsidR="005C2324" w:rsidRPr="002B0FFF" w:rsidRDefault="005C2324" w:rsidP="00855BE7">
      <w:pPr>
        <w:widowControl/>
        <w:ind w:firstLine="567"/>
        <w:jc w:val="both"/>
        <w:rPr>
          <w:sz w:val="28"/>
          <w:szCs w:val="28"/>
          <w:lang w:val="uk-UA"/>
        </w:rPr>
      </w:pPr>
      <w:r w:rsidRPr="002B0FFF">
        <w:rPr>
          <w:sz w:val="28"/>
          <w:szCs w:val="28"/>
          <w:lang w:val="uk-UA"/>
        </w:rPr>
        <w:t xml:space="preserve">З метою підтримки, проведення, забезпечення участі у всеукраїнських та регіональних семінарах, тренінгах, форумах, лекторіях, конференціях, засіданнях у форматі «круглого столу», </w:t>
      </w:r>
      <w:proofErr w:type="spellStart"/>
      <w:r w:rsidRPr="002B0FFF">
        <w:rPr>
          <w:sz w:val="28"/>
          <w:szCs w:val="28"/>
          <w:lang w:val="uk-UA"/>
        </w:rPr>
        <w:t>симуляційних</w:t>
      </w:r>
      <w:proofErr w:type="spellEnd"/>
      <w:r w:rsidRPr="002B0FFF">
        <w:rPr>
          <w:sz w:val="28"/>
          <w:szCs w:val="28"/>
          <w:lang w:val="uk-UA"/>
        </w:rPr>
        <w:t xml:space="preserve"> іграх, </w:t>
      </w:r>
      <w:proofErr w:type="spellStart"/>
      <w:r w:rsidRPr="002B0FFF">
        <w:rPr>
          <w:sz w:val="28"/>
          <w:szCs w:val="28"/>
          <w:lang w:val="uk-UA"/>
        </w:rPr>
        <w:t>стартапах</w:t>
      </w:r>
      <w:proofErr w:type="spellEnd"/>
      <w:r w:rsidRPr="002B0FFF">
        <w:rPr>
          <w:sz w:val="28"/>
          <w:szCs w:val="28"/>
          <w:lang w:val="uk-UA"/>
        </w:rPr>
        <w:t xml:space="preserve">, </w:t>
      </w:r>
      <w:proofErr w:type="spellStart"/>
      <w:r w:rsidRPr="002B0FFF">
        <w:rPr>
          <w:sz w:val="28"/>
          <w:szCs w:val="28"/>
          <w:lang w:val="uk-UA"/>
        </w:rPr>
        <w:t>майстеркласах</w:t>
      </w:r>
      <w:proofErr w:type="spellEnd"/>
      <w:r w:rsidRPr="002B0FFF">
        <w:rPr>
          <w:sz w:val="28"/>
          <w:szCs w:val="28"/>
          <w:lang w:val="uk-UA"/>
        </w:rPr>
        <w:t xml:space="preserve">, мовних курсах та інших формах та заходах неформальної освіти, їх упровадження та розвиток на території громади, представники відділу молоді та спорту Глухівської міської ради спільно з інститутами громадського суспільства взяли участь у </w:t>
      </w:r>
      <w:proofErr w:type="spellStart"/>
      <w:r w:rsidRPr="002B0FFF">
        <w:rPr>
          <w:sz w:val="28"/>
          <w:szCs w:val="28"/>
          <w:lang w:val="uk-UA"/>
        </w:rPr>
        <w:t>проєкті</w:t>
      </w:r>
      <w:proofErr w:type="spellEnd"/>
      <w:r w:rsidRPr="002B0FFF">
        <w:rPr>
          <w:sz w:val="28"/>
          <w:szCs w:val="28"/>
          <w:lang w:val="uk-UA"/>
        </w:rPr>
        <w:t xml:space="preserve"> «Розвиток навичок </w:t>
      </w:r>
      <w:proofErr w:type="spellStart"/>
      <w:r w:rsidRPr="002B0FFF">
        <w:rPr>
          <w:sz w:val="28"/>
          <w:szCs w:val="28"/>
          <w:lang w:val="uk-UA"/>
        </w:rPr>
        <w:t>фандрейзингу</w:t>
      </w:r>
      <w:proofErr w:type="spellEnd"/>
      <w:r w:rsidRPr="002B0FFF">
        <w:rPr>
          <w:sz w:val="28"/>
          <w:szCs w:val="28"/>
          <w:lang w:val="uk-UA"/>
        </w:rPr>
        <w:t xml:space="preserve"> «Лідери відновлення», де здобули необхідні знання з написання </w:t>
      </w:r>
      <w:proofErr w:type="spellStart"/>
      <w:r w:rsidRPr="002B0FFF">
        <w:rPr>
          <w:sz w:val="28"/>
          <w:szCs w:val="28"/>
          <w:lang w:val="uk-UA"/>
        </w:rPr>
        <w:t>проєктів</w:t>
      </w:r>
      <w:proofErr w:type="spellEnd"/>
      <w:r w:rsidRPr="002B0FFF">
        <w:rPr>
          <w:sz w:val="28"/>
          <w:szCs w:val="28"/>
          <w:lang w:val="uk-UA"/>
        </w:rPr>
        <w:t xml:space="preserve"> та пошуку донорів.</w:t>
      </w:r>
    </w:p>
    <w:p w:rsidR="005C2324" w:rsidRPr="002B0FFF" w:rsidRDefault="005C2324" w:rsidP="00855BE7">
      <w:pPr>
        <w:widowControl/>
        <w:ind w:firstLine="567"/>
        <w:jc w:val="both"/>
        <w:rPr>
          <w:sz w:val="28"/>
          <w:szCs w:val="28"/>
          <w:lang w:val="uk-UA"/>
        </w:rPr>
      </w:pPr>
      <w:r w:rsidRPr="002B0FFF">
        <w:rPr>
          <w:sz w:val="28"/>
          <w:szCs w:val="28"/>
          <w:lang w:val="uk-UA"/>
        </w:rPr>
        <w:t xml:space="preserve">Протягом року була реалізована ідея зі створення молодіжного простору на базі міського «Стадіону Дружба». На сьогоднішній день у рамках </w:t>
      </w:r>
      <w:proofErr w:type="spellStart"/>
      <w:r w:rsidRPr="002B0FFF">
        <w:rPr>
          <w:sz w:val="28"/>
          <w:szCs w:val="28"/>
          <w:lang w:val="uk-UA"/>
        </w:rPr>
        <w:t>проєкту</w:t>
      </w:r>
      <w:proofErr w:type="spellEnd"/>
      <w:r w:rsidRPr="002B0FFF">
        <w:rPr>
          <w:sz w:val="28"/>
          <w:szCs w:val="28"/>
          <w:lang w:val="uk-UA"/>
        </w:rPr>
        <w:t xml:space="preserve"> матеріально-технічна база  стадіону поповнилась сучасними тренажерами, спортивним інвентарем, технікою, меблями для організації дозвілля молоді громади.</w:t>
      </w:r>
    </w:p>
    <w:p w:rsidR="005C2324" w:rsidRPr="002B0FFF" w:rsidRDefault="005C2324" w:rsidP="00855BE7">
      <w:pPr>
        <w:widowControl/>
        <w:ind w:firstLine="567"/>
        <w:jc w:val="both"/>
        <w:rPr>
          <w:sz w:val="28"/>
          <w:szCs w:val="28"/>
          <w:lang w:val="uk-UA"/>
        </w:rPr>
      </w:pPr>
      <w:r w:rsidRPr="002B0FFF">
        <w:rPr>
          <w:sz w:val="28"/>
          <w:szCs w:val="28"/>
          <w:lang w:val="uk-UA"/>
        </w:rPr>
        <w:t xml:space="preserve">Студентська молодь Глухівської громади брала участь  у обласному молодіжному форумі  «Від ідеї до реалізації», де отримала фінансову підтримку для проведення молодіжного заходу «Громада для молоді», який було успішно реалізовано. </w:t>
      </w:r>
    </w:p>
    <w:p w:rsidR="005C2324" w:rsidRPr="002B0FFF" w:rsidRDefault="005C2324" w:rsidP="00855BE7">
      <w:pPr>
        <w:widowControl/>
        <w:ind w:firstLine="567"/>
        <w:jc w:val="both"/>
        <w:rPr>
          <w:sz w:val="28"/>
          <w:szCs w:val="28"/>
          <w:lang w:val="uk-UA"/>
        </w:rPr>
      </w:pPr>
      <w:r w:rsidRPr="002B0FFF">
        <w:rPr>
          <w:sz w:val="28"/>
          <w:szCs w:val="28"/>
          <w:lang w:val="uk-UA"/>
        </w:rPr>
        <w:t xml:space="preserve">За підтримки відділу молоді та спорту Глухівської міської ради проведено заходи з національно-патріотичного виховання: «Турнір Глухівської міської територіальної громади з </w:t>
      </w:r>
      <w:proofErr w:type="spellStart"/>
      <w:r w:rsidRPr="002B0FFF">
        <w:rPr>
          <w:sz w:val="28"/>
          <w:szCs w:val="28"/>
          <w:lang w:val="uk-UA"/>
        </w:rPr>
        <w:t>хортинг</w:t>
      </w:r>
      <w:proofErr w:type="spellEnd"/>
      <w:r w:rsidRPr="002B0FFF">
        <w:rPr>
          <w:sz w:val="28"/>
          <w:szCs w:val="28"/>
          <w:lang w:val="uk-UA"/>
        </w:rPr>
        <w:t xml:space="preserve"> фехтування пам'яті Ігоря </w:t>
      </w:r>
      <w:proofErr w:type="spellStart"/>
      <w:r w:rsidRPr="002B0FFF">
        <w:rPr>
          <w:sz w:val="28"/>
          <w:szCs w:val="28"/>
          <w:lang w:val="uk-UA"/>
        </w:rPr>
        <w:t>Білевича</w:t>
      </w:r>
      <w:proofErr w:type="spellEnd"/>
      <w:r w:rsidRPr="002B0FFF">
        <w:rPr>
          <w:sz w:val="28"/>
          <w:szCs w:val="28"/>
          <w:lang w:val="uk-UA"/>
        </w:rPr>
        <w:t xml:space="preserve">», «Змагання на лижоролерах пам'яті загиблого воїна Олександра Єрмоленка». </w:t>
      </w:r>
    </w:p>
    <w:p w:rsidR="00FE658B" w:rsidRPr="002B0FFF" w:rsidRDefault="00FE658B" w:rsidP="00855BE7">
      <w:pPr>
        <w:widowControl/>
        <w:ind w:firstLine="567"/>
        <w:jc w:val="both"/>
        <w:rPr>
          <w:sz w:val="28"/>
          <w:szCs w:val="28"/>
          <w:lang w:val="uk-UA"/>
        </w:rPr>
      </w:pPr>
      <w:r w:rsidRPr="002B0FFF">
        <w:rPr>
          <w:sz w:val="28"/>
          <w:szCs w:val="28"/>
          <w:lang w:val="uk-UA"/>
        </w:rPr>
        <w:t xml:space="preserve">Міським головою проводяться системні щотижневі прийоми громадян. Протягом звітного періоду проведено 45 особистих прийомів у </w:t>
      </w:r>
      <w:proofErr w:type="spellStart"/>
      <w:r w:rsidRPr="002B0FFF">
        <w:rPr>
          <w:sz w:val="28"/>
          <w:szCs w:val="28"/>
          <w:lang w:val="uk-UA"/>
        </w:rPr>
        <w:t>т.ч</w:t>
      </w:r>
      <w:proofErr w:type="spellEnd"/>
      <w:r w:rsidRPr="002B0FFF">
        <w:rPr>
          <w:sz w:val="28"/>
          <w:szCs w:val="28"/>
          <w:lang w:val="uk-UA"/>
        </w:rPr>
        <w:t xml:space="preserve"> виїзні.</w:t>
      </w:r>
    </w:p>
    <w:p w:rsidR="00FE658B" w:rsidRPr="002B0FFF" w:rsidRDefault="00FE658B" w:rsidP="00855BE7">
      <w:pPr>
        <w:widowControl/>
        <w:ind w:firstLine="567"/>
        <w:jc w:val="both"/>
        <w:rPr>
          <w:sz w:val="28"/>
          <w:szCs w:val="28"/>
          <w:lang w:val="uk-UA"/>
        </w:rPr>
      </w:pPr>
      <w:r w:rsidRPr="002B0FFF">
        <w:rPr>
          <w:sz w:val="28"/>
          <w:szCs w:val="28"/>
          <w:lang w:val="uk-UA"/>
        </w:rPr>
        <w:tab/>
        <w:t>Упродовж 2023 року на прийомах громадян з особистих питань до керівництва міської ради та її виконавчого комітету надійшло 194 звернення (що на 28% більше за минулий рік)</w:t>
      </w:r>
    </w:p>
    <w:p w:rsidR="00FE658B" w:rsidRPr="002B0FFF" w:rsidRDefault="00FE658B" w:rsidP="00855BE7">
      <w:pPr>
        <w:widowControl/>
        <w:ind w:firstLine="567"/>
        <w:jc w:val="both"/>
        <w:rPr>
          <w:sz w:val="28"/>
          <w:lang w:val="uk-UA"/>
        </w:rPr>
      </w:pPr>
      <w:r w:rsidRPr="002B0FFF">
        <w:rPr>
          <w:sz w:val="28"/>
          <w:szCs w:val="28"/>
          <w:lang w:val="uk-UA"/>
        </w:rPr>
        <w:t>Питання, з якими зверталися жителі громади на прийомах з особистих питань, стосувалися житлових та земельних спорів між сусідами, перевірки</w:t>
      </w:r>
      <w:r w:rsidRPr="002B0FFF">
        <w:rPr>
          <w:sz w:val="28"/>
          <w:lang w:val="uk-UA"/>
        </w:rPr>
        <w:t xml:space="preserve"> законності будівництва</w:t>
      </w:r>
      <w:r w:rsidRPr="002B0FFF">
        <w:rPr>
          <w:lang w:val="uk-UA"/>
        </w:rPr>
        <w:t xml:space="preserve"> </w:t>
      </w:r>
      <w:r w:rsidRPr="002B0FFF">
        <w:rPr>
          <w:sz w:val="28"/>
          <w:lang w:val="uk-UA"/>
        </w:rPr>
        <w:t>(48 звернень), житлово – комунального господарства (45 звернень), працевлаштування (9 звернень) та ін.</w:t>
      </w:r>
    </w:p>
    <w:p w:rsidR="00FE658B" w:rsidRPr="002B0FFF" w:rsidRDefault="00FE658B" w:rsidP="00FE658B">
      <w:pPr>
        <w:ind w:firstLine="567"/>
        <w:jc w:val="both"/>
        <w:rPr>
          <w:sz w:val="28"/>
          <w:lang w:val="uk-UA"/>
        </w:rPr>
      </w:pPr>
      <w:r w:rsidRPr="002B0FFF">
        <w:rPr>
          <w:sz w:val="28"/>
          <w:lang w:val="uk-UA"/>
        </w:rPr>
        <w:t xml:space="preserve">Упродовж звітного періоду до виконавчого комітету міської ради надійшло 488 письмових звернень громадян (на 50 відсотків більше, ніж за минулий рік). </w:t>
      </w:r>
    </w:p>
    <w:p w:rsidR="00FE658B" w:rsidRPr="002B0FFF" w:rsidRDefault="00FE658B" w:rsidP="00FE658B">
      <w:pPr>
        <w:ind w:firstLine="567"/>
        <w:jc w:val="both"/>
        <w:rPr>
          <w:sz w:val="28"/>
          <w:szCs w:val="28"/>
          <w:lang w:val="uk-UA"/>
        </w:rPr>
      </w:pPr>
      <w:r w:rsidRPr="002B0FFF">
        <w:rPr>
          <w:sz w:val="28"/>
          <w:szCs w:val="28"/>
          <w:lang w:val="uk-UA"/>
        </w:rPr>
        <w:t xml:space="preserve">Одним із основних напрямків роботи зі зверненнями громадян є </w:t>
      </w:r>
      <w:r w:rsidRPr="002B0FFF">
        <w:rPr>
          <w:sz w:val="28"/>
          <w:szCs w:val="28"/>
          <w:lang w:val="uk-UA"/>
        </w:rPr>
        <w:lastRenderedPageBreak/>
        <w:t>організація «прямого діалогу» між владою та громадою шляхом проведення прийомів громадян з особистих питань керівництвом міської ради та її виконавчого комітету.</w:t>
      </w:r>
    </w:p>
    <w:p w:rsidR="00FE658B" w:rsidRPr="002B0FFF" w:rsidRDefault="00FE658B" w:rsidP="00FE658B">
      <w:pPr>
        <w:ind w:firstLine="720"/>
        <w:jc w:val="both"/>
        <w:rPr>
          <w:sz w:val="28"/>
          <w:szCs w:val="24"/>
          <w:lang w:val="uk-UA"/>
        </w:rPr>
      </w:pPr>
      <w:r w:rsidRPr="002B0FFF">
        <w:rPr>
          <w:sz w:val="28"/>
          <w:szCs w:val="24"/>
          <w:lang w:val="uk-UA"/>
        </w:rPr>
        <w:t>З метою забезпечення прав громадян на отримання якісних адміністративних послуг у Глухівській міській раді функціонує відділ «Центр надання адміністративних послуг» Глухівської міської ради, який результативно взаємодіє з суб'єктами надання адміністративних послуг. Центр є моделлю інтегрованого офісу, діяльність якого здійснюється виключно через адміністраторів за принципом «єдиного вікна».</w:t>
      </w:r>
    </w:p>
    <w:p w:rsidR="00FE658B" w:rsidRPr="002B0FFF" w:rsidRDefault="00FE658B" w:rsidP="005C2324">
      <w:pPr>
        <w:ind w:firstLine="709"/>
        <w:jc w:val="both"/>
        <w:rPr>
          <w:rFonts w:eastAsia="Calibri"/>
          <w:sz w:val="28"/>
          <w:szCs w:val="28"/>
          <w:lang w:val="uk-UA" w:eastAsia="en-US"/>
        </w:rPr>
      </w:pPr>
      <w:r w:rsidRPr="002B0FFF">
        <w:rPr>
          <w:rFonts w:eastAsia="Calibri"/>
          <w:sz w:val="28"/>
          <w:szCs w:val="28"/>
          <w:lang w:val="uk-UA" w:eastAsia="en-US"/>
        </w:rPr>
        <w:t xml:space="preserve">Основним завданням відділу </w:t>
      </w:r>
      <w:r w:rsidRPr="002B0FFF">
        <w:rPr>
          <w:rFonts w:eastAsia="Calibri"/>
          <w:bCs/>
          <w:sz w:val="28"/>
          <w:szCs w:val="28"/>
          <w:lang w:val="uk-UA" w:eastAsia="en-US"/>
        </w:rPr>
        <w:t xml:space="preserve">«Центр надання адміністративних послуг» </w:t>
      </w:r>
      <w:r w:rsidRPr="002B0FFF">
        <w:rPr>
          <w:rFonts w:eastAsia="Calibri"/>
          <w:sz w:val="28"/>
          <w:szCs w:val="28"/>
          <w:lang w:val="uk-UA" w:eastAsia="en-US"/>
        </w:rPr>
        <w:t xml:space="preserve">Глухівської міської ради є </w:t>
      </w:r>
      <w:r w:rsidRPr="002B0FFF">
        <w:rPr>
          <w:rFonts w:eastAsia="Calibri"/>
          <w:bCs/>
          <w:sz w:val="28"/>
          <w:szCs w:val="28"/>
          <w:lang w:val="uk-UA" w:eastAsia="en-US"/>
        </w:rPr>
        <w:t>створення максимально комфортних та сприятливих умов для прийому громадян</w:t>
      </w:r>
      <w:r w:rsidRPr="002B0FFF">
        <w:rPr>
          <w:rFonts w:eastAsia="Calibri"/>
          <w:sz w:val="28"/>
          <w:szCs w:val="28"/>
          <w:lang w:val="uk-UA" w:eastAsia="en-US"/>
        </w:rPr>
        <w:t>, можливості отримання максимальної кількості адміністративних послуг (</w:t>
      </w:r>
      <w:r w:rsidRPr="002B0FFF">
        <w:rPr>
          <w:rFonts w:eastAsia="Calibri"/>
          <w:bCs/>
          <w:sz w:val="28"/>
          <w:szCs w:val="28"/>
          <w:lang w:val="uk-UA" w:eastAsia="en-US"/>
        </w:rPr>
        <w:t>на сьогодні їх 244</w:t>
      </w:r>
      <w:r w:rsidRPr="002B0FFF">
        <w:rPr>
          <w:rFonts w:eastAsia="Calibri"/>
          <w:sz w:val="28"/>
          <w:szCs w:val="28"/>
          <w:lang w:val="uk-UA" w:eastAsia="en-US"/>
        </w:rPr>
        <w:t>) в одному місці за простою та зрозумілою процедурою у найкоротший строк за мінімальної кількості відвідувань.</w:t>
      </w:r>
    </w:p>
    <w:p w:rsidR="00FE658B" w:rsidRPr="002B0FFF" w:rsidRDefault="00FE658B" w:rsidP="00FE658B">
      <w:pPr>
        <w:ind w:firstLine="709"/>
        <w:jc w:val="both"/>
        <w:rPr>
          <w:rFonts w:eastAsia="Calibri"/>
          <w:sz w:val="28"/>
          <w:szCs w:val="28"/>
          <w:lang w:val="uk-UA" w:eastAsia="en-US"/>
        </w:rPr>
      </w:pPr>
      <w:r w:rsidRPr="002B0FFF">
        <w:rPr>
          <w:rFonts w:eastAsia="Calibri"/>
          <w:sz w:val="28"/>
          <w:szCs w:val="28"/>
          <w:lang w:val="uk-UA" w:eastAsia="en-US"/>
        </w:rPr>
        <w:t xml:space="preserve">У 2023 році Центр надання адміністративних послуг» надав </w:t>
      </w:r>
      <w:r w:rsidRPr="002B0FFF">
        <w:rPr>
          <w:rFonts w:eastAsia="Calibri"/>
          <w:bCs/>
          <w:sz w:val="28"/>
          <w:szCs w:val="28"/>
          <w:lang w:val="uk-UA" w:eastAsia="en-US"/>
        </w:rPr>
        <w:t xml:space="preserve">21 681 </w:t>
      </w:r>
      <w:r w:rsidRPr="002B0FFF">
        <w:rPr>
          <w:rFonts w:eastAsia="Calibri"/>
          <w:sz w:val="28"/>
          <w:szCs w:val="28"/>
          <w:lang w:val="uk-UA" w:eastAsia="en-US"/>
        </w:rPr>
        <w:t>адміністративну послугу (що на 47% більше за 2022 рік, та на 16,6% менше за 2021 рік).</w:t>
      </w:r>
    </w:p>
    <w:p w:rsidR="00FE658B" w:rsidRPr="002B0FFF" w:rsidRDefault="00FE658B" w:rsidP="005C2324">
      <w:pPr>
        <w:ind w:firstLine="709"/>
        <w:jc w:val="both"/>
        <w:rPr>
          <w:rFonts w:eastAsia="Calibri"/>
          <w:sz w:val="28"/>
          <w:szCs w:val="28"/>
          <w:lang w:val="uk-UA" w:eastAsia="en-US"/>
        </w:rPr>
      </w:pPr>
    </w:p>
    <w:p w:rsidR="005C2324" w:rsidRPr="002B0FFF" w:rsidRDefault="005C2324" w:rsidP="005C2324">
      <w:pPr>
        <w:widowControl/>
        <w:autoSpaceDE/>
        <w:autoSpaceDN/>
        <w:adjustRightInd/>
        <w:spacing w:after="200" w:line="276" w:lineRule="auto"/>
        <w:rPr>
          <w:sz w:val="28"/>
          <w:szCs w:val="28"/>
          <w:lang w:val="uk-UA"/>
        </w:rPr>
      </w:pPr>
    </w:p>
    <w:p w:rsidR="00FE658B" w:rsidRPr="002B0FFF" w:rsidRDefault="00FE658B" w:rsidP="00FE658B">
      <w:pPr>
        <w:jc w:val="both"/>
        <w:rPr>
          <w:b/>
          <w:color w:val="000000"/>
          <w:sz w:val="28"/>
          <w:szCs w:val="28"/>
          <w:lang w:val="uk-UA"/>
        </w:rPr>
      </w:pPr>
      <w:r w:rsidRPr="002B0FFF">
        <w:rPr>
          <w:b/>
          <w:color w:val="000000"/>
          <w:sz w:val="28"/>
          <w:szCs w:val="28"/>
          <w:lang w:val="uk-UA"/>
        </w:rPr>
        <w:t>Міський  голова                                                                 Надія ВАЙЛО</w:t>
      </w:r>
    </w:p>
    <w:p w:rsidR="005C2324" w:rsidRPr="002B0FFF" w:rsidRDefault="005C2324">
      <w:pPr>
        <w:widowControl/>
        <w:autoSpaceDE/>
        <w:autoSpaceDN/>
        <w:adjustRightInd/>
        <w:spacing w:after="200" w:line="276" w:lineRule="auto"/>
        <w:rPr>
          <w:sz w:val="28"/>
          <w:szCs w:val="28"/>
          <w:lang w:val="uk-UA"/>
        </w:rPr>
      </w:pPr>
    </w:p>
    <w:p w:rsidR="003D54DB" w:rsidRPr="002B0FFF" w:rsidRDefault="003D54DB" w:rsidP="00700EC9">
      <w:pPr>
        <w:widowControl/>
        <w:autoSpaceDE/>
        <w:autoSpaceDN/>
        <w:adjustRightInd/>
        <w:spacing w:after="200" w:line="276" w:lineRule="auto"/>
        <w:rPr>
          <w:sz w:val="28"/>
          <w:szCs w:val="28"/>
          <w:lang w:val="uk-UA"/>
        </w:rPr>
      </w:pPr>
    </w:p>
    <w:sectPr w:rsidR="003D54DB" w:rsidRPr="002B0FFF" w:rsidSect="00173509">
      <w:type w:val="continuous"/>
      <w:pgSz w:w="11907" w:h="16839" w:code="9"/>
      <w:pgMar w:top="567" w:right="567" w:bottom="1134" w:left="1701" w:header="709" w:footer="709"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C2C568C"/>
    <w:lvl w:ilvl="0">
      <w:numFmt w:val="bullet"/>
      <w:lvlText w:val="*"/>
      <w:lvlJc w:val="left"/>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lang w:val="uk-UA"/>
      </w:rPr>
    </w:lvl>
    <w:lvl w:ilvl="1">
      <w:start w:val="1"/>
      <w:numFmt w:val="bullet"/>
      <w:lvlText w:val=""/>
      <w:lvlJc w:val="left"/>
      <w:pPr>
        <w:tabs>
          <w:tab w:val="num" w:pos="1080"/>
        </w:tabs>
        <w:ind w:left="1080" w:hanging="360"/>
      </w:pPr>
      <w:rPr>
        <w:rFonts w:ascii="Symbol" w:hAnsi="Symbol" w:cs="Times New Roman"/>
        <w:lang w:val="uk-UA"/>
      </w:rPr>
    </w:lvl>
    <w:lvl w:ilvl="2">
      <w:start w:val="1"/>
      <w:numFmt w:val="bullet"/>
      <w:lvlText w:val=""/>
      <w:lvlJc w:val="left"/>
      <w:pPr>
        <w:tabs>
          <w:tab w:val="num" w:pos="1440"/>
        </w:tabs>
        <w:ind w:left="1440" w:hanging="360"/>
      </w:pPr>
      <w:rPr>
        <w:rFonts w:ascii="Symbol" w:hAnsi="Symbol" w:cs="Times New Roman"/>
        <w:lang w:val="uk-UA"/>
      </w:rPr>
    </w:lvl>
    <w:lvl w:ilvl="3">
      <w:start w:val="1"/>
      <w:numFmt w:val="bullet"/>
      <w:lvlText w:val=""/>
      <w:lvlJc w:val="left"/>
      <w:pPr>
        <w:tabs>
          <w:tab w:val="num" w:pos="1800"/>
        </w:tabs>
        <w:ind w:left="1800" w:hanging="360"/>
      </w:pPr>
      <w:rPr>
        <w:rFonts w:ascii="Symbol" w:hAnsi="Symbol" w:cs="Times New Roman"/>
        <w:lang w:val="uk-UA"/>
      </w:rPr>
    </w:lvl>
    <w:lvl w:ilvl="4">
      <w:start w:val="1"/>
      <w:numFmt w:val="bullet"/>
      <w:lvlText w:val=""/>
      <w:lvlJc w:val="left"/>
      <w:pPr>
        <w:tabs>
          <w:tab w:val="num" w:pos="2160"/>
        </w:tabs>
        <w:ind w:left="2160" w:hanging="360"/>
      </w:pPr>
      <w:rPr>
        <w:rFonts w:ascii="Symbol" w:hAnsi="Symbol" w:cs="Times New Roman"/>
        <w:lang w:val="uk-UA"/>
      </w:rPr>
    </w:lvl>
    <w:lvl w:ilvl="5">
      <w:start w:val="1"/>
      <w:numFmt w:val="bullet"/>
      <w:lvlText w:val=""/>
      <w:lvlJc w:val="left"/>
      <w:pPr>
        <w:tabs>
          <w:tab w:val="num" w:pos="2520"/>
        </w:tabs>
        <w:ind w:left="2520" w:hanging="360"/>
      </w:pPr>
      <w:rPr>
        <w:rFonts w:ascii="Symbol" w:hAnsi="Symbol" w:cs="Times New Roman"/>
        <w:lang w:val="uk-UA"/>
      </w:rPr>
    </w:lvl>
    <w:lvl w:ilvl="6">
      <w:start w:val="1"/>
      <w:numFmt w:val="bullet"/>
      <w:lvlText w:val=""/>
      <w:lvlJc w:val="left"/>
      <w:pPr>
        <w:tabs>
          <w:tab w:val="num" w:pos="2880"/>
        </w:tabs>
        <w:ind w:left="2880" w:hanging="360"/>
      </w:pPr>
      <w:rPr>
        <w:rFonts w:ascii="Symbol" w:hAnsi="Symbol" w:cs="Times New Roman"/>
        <w:lang w:val="uk-UA"/>
      </w:rPr>
    </w:lvl>
    <w:lvl w:ilvl="7">
      <w:start w:val="1"/>
      <w:numFmt w:val="bullet"/>
      <w:lvlText w:val=""/>
      <w:lvlJc w:val="left"/>
      <w:pPr>
        <w:tabs>
          <w:tab w:val="num" w:pos="3240"/>
        </w:tabs>
        <w:ind w:left="3240" w:hanging="360"/>
      </w:pPr>
      <w:rPr>
        <w:rFonts w:ascii="Symbol" w:hAnsi="Symbol" w:cs="Times New Roman"/>
        <w:lang w:val="uk-UA"/>
      </w:rPr>
    </w:lvl>
    <w:lvl w:ilvl="8">
      <w:start w:val="1"/>
      <w:numFmt w:val="bullet"/>
      <w:lvlText w:val=""/>
      <w:lvlJc w:val="left"/>
      <w:pPr>
        <w:tabs>
          <w:tab w:val="num" w:pos="3600"/>
        </w:tabs>
        <w:ind w:left="3600" w:hanging="360"/>
      </w:pPr>
      <w:rPr>
        <w:rFonts w:ascii="Symbol" w:hAnsi="Symbol" w:cs="Times New Roman"/>
        <w:lang w:val="uk-UA"/>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nsid w:val="00D6406D"/>
    <w:multiLevelType w:val="hybridMultilevel"/>
    <w:tmpl w:val="52723910"/>
    <w:lvl w:ilvl="0" w:tplc="F0243908">
      <w:start w:val="202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04A732DE"/>
    <w:multiLevelType w:val="hybridMultilevel"/>
    <w:tmpl w:val="4E741714"/>
    <w:lvl w:ilvl="0" w:tplc="C1E4D206">
      <w:start w:val="1"/>
      <w:numFmt w:val="bullet"/>
      <w:lvlText w:val="-"/>
      <w:lvlJc w:val="left"/>
      <w:pPr>
        <w:tabs>
          <w:tab w:val="num" w:pos="720"/>
        </w:tabs>
        <w:ind w:left="720" w:hanging="360"/>
      </w:pPr>
      <w:rPr>
        <w:rFonts w:ascii="Times New Roman" w:hAnsi="Times New Roman" w:hint="default"/>
      </w:rPr>
    </w:lvl>
    <w:lvl w:ilvl="1" w:tplc="BD7CCD54" w:tentative="1">
      <w:start w:val="1"/>
      <w:numFmt w:val="bullet"/>
      <w:lvlText w:val="-"/>
      <w:lvlJc w:val="left"/>
      <w:pPr>
        <w:tabs>
          <w:tab w:val="num" w:pos="1440"/>
        </w:tabs>
        <w:ind w:left="1440" w:hanging="360"/>
      </w:pPr>
      <w:rPr>
        <w:rFonts w:ascii="Times New Roman" w:hAnsi="Times New Roman" w:hint="default"/>
      </w:rPr>
    </w:lvl>
    <w:lvl w:ilvl="2" w:tplc="A91C1B00" w:tentative="1">
      <w:start w:val="1"/>
      <w:numFmt w:val="bullet"/>
      <w:lvlText w:val="-"/>
      <w:lvlJc w:val="left"/>
      <w:pPr>
        <w:tabs>
          <w:tab w:val="num" w:pos="2160"/>
        </w:tabs>
        <w:ind w:left="2160" w:hanging="360"/>
      </w:pPr>
      <w:rPr>
        <w:rFonts w:ascii="Times New Roman" w:hAnsi="Times New Roman" w:hint="default"/>
      </w:rPr>
    </w:lvl>
    <w:lvl w:ilvl="3" w:tplc="1D302B80" w:tentative="1">
      <w:start w:val="1"/>
      <w:numFmt w:val="bullet"/>
      <w:lvlText w:val="-"/>
      <w:lvlJc w:val="left"/>
      <w:pPr>
        <w:tabs>
          <w:tab w:val="num" w:pos="2880"/>
        </w:tabs>
        <w:ind w:left="2880" w:hanging="360"/>
      </w:pPr>
      <w:rPr>
        <w:rFonts w:ascii="Times New Roman" w:hAnsi="Times New Roman" w:hint="default"/>
      </w:rPr>
    </w:lvl>
    <w:lvl w:ilvl="4" w:tplc="406E1AF0" w:tentative="1">
      <w:start w:val="1"/>
      <w:numFmt w:val="bullet"/>
      <w:lvlText w:val="-"/>
      <w:lvlJc w:val="left"/>
      <w:pPr>
        <w:tabs>
          <w:tab w:val="num" w:pos="3600"/>
        </w:tabs>
        <w:ind w:left="3600" w:hanging="360"/>
      </w:pPr>
      <w:rPr>
        <w:rFonts w:ascii="Times New Roman" w:hAnsi="Times New Roman" w:hint="default"/>
      </w:rPr>
    </w:lvl>
    <w:lvl w:ilvl="5" w:tplc="CCD6C802" w:tentative="1">
      <w:start w:val="1"/>
      <w:numFmt w:val="bullet"/>
      <w:lvlText w:val="-"/>
      <w:lvlJc w:val="left"/>
      <w:pPr>
        <w:tabs>
          <w:tab w:val="num" w:pos="4320"/>
        </w:tabs>
        <w:ind w:left="4320" w:hanging="360"/>
      </w:pPr>
      <w:rPr>
        <w:rFonts w:ascii="Times New Roman" w:hAnsi="Times New Roman" w:hint="default"/>
      </w:rPr>
    </w:lvl>
    <w:lvl w:ilvl="6" w:tplc="7BE8DD64" w:tentative="1">
      <w:start w:val="1"/>
      <w:numFmt w:val="bullet"/>
      <w:lvlText w:val="-"/>
      <w:lvlJc w:val="left"/>
      <w:pPr>
        <w:tabs>
          <w:tab w:val="num" w:pos="5040"/>
        </w:tabs>
        <w:ind w:left="5040" w:hanging="360"/>
      </w:pPr>
      <w:rPr>
        <w:rFonts w:ascii="Times New Roman" w:hAnsi="Times New Roman" w:hint="default"/>
      </w:rPr>
    </w:lvl>
    <w:lvl w:ilvl="7" w:tplc="CD026B34" w:tentative="1">
      <w:start w:val="1"/>
      <w:numFmt w:val="bullet"/>
      <w:lvlText w:val="-"/>
      <w:lvlJc w:val="left"/>
      <w:pPr>
        <w:tabs>
          <w:tab w:val="num" w:pos="5760"/>
        </w:tabs>
        <w:ind w:left="5760" w:hanging="360"/>
      </w:pPr>
      <w:rPr>
        <w:rFonts w:ascii="Times New Roman" w:hAnsi="Times New Roman" w:hint="default"/>
      </w:rPr>
    </w:lvl>
    <w:lvl w:ilvl="8" w:tplc="2DD46CDE" w:tentative="1">
      <w:start w:val="1"/>
      <w:numFmt w:val="bullet"/>
      <w:lvlText w:val="-"/>
      <w:lvlJc w:val="left"/>
      <w:pPr>
        <w:tabs>
          <w:tab w:val="num" w:pos="6480"/>
        </w:tabs>
        <w:ind w:left="6480" w:hanging="360"/>
      </w:pPr>
      <w:rPr>
        <w:rFonts w:ascii="Times New Roman" w:hAnsi="Times New Roman" w:hint="default"/>
      </w:rPr>
    </w:lvl>
  </w:abstractNum>
  <w:abstractNum w:abstractNumId="6">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0B211536"/>
    <w:multiLevelType w:val="hybridMultilevel"/>
    <w:tmpl w:val="D940F6F6"/>
    <w:lvl w:ilvl="0" w:tplc="CD8E4458">
      <w:start w:val="1"/>
      <w:numFmt w:val="bullet"/>
      <w:lvlText w:val=""/>
      <w:lvlJc w:val="left"/>
      <w:pPr>
        <w:tabs>
          <w:tab w:val="num" w:pos="720"/>
        </w:tabs>
        <w:ind w:left="720" w:hanging="360"/>
      </w:pPr>
      <w:rPr>
        <w:rFonts w:ascii="Wingdings" w:hAnsi="Wingdings" w:hint="default"/>
      </w:rPr>
    </w:lvl>
    <w:lvl w:ilvl="1" w:tplc="6B566312" w:tentative="1">
      <w:start w:val="1"/>
      <w:numFmt w:val="bullet"/>
      <w:lvlText w:val=""/>
      <w:lvlJc w:val="left"/>
      <w:pPr>
        <w:tabs>
          <w:tab w:val="num" w:pos="1440"/>
        </w:tabs>
        <w:ind w:left="1440" w:hanging="360"/>
      </w:pPr>
      <w:rPr>
        <w:rFonts w:ascii="Wingdings" w:hAnsi="Wingdings" w:hint="default"/>
      </w:rPr>
    </w:lvl>
    <w:lvl w:ilvl="2" w:tplc="2EF01D5C" w:tentative="1">
      <w:start w:val="1"/>
      <w:numFmt w:val="bullet"/>
      <w:lvlText w:val=""/>
      <w:lvlJc w:val="left"/>
      <w:pPr>
        <w:tabs>
          <w:tab w:val="num" w:pos="2160"/>
        </w:tabs>
        <w:ind w:left="2160" w:hanging="360"/>
      </w:pPr>
      <w:rPr>
        <w:rFonts w:ascii="Wingdings" w:hAnsi="Wingdings" w:hint="default"/>
      </w:rPr>
    </w:lvl>
    <w:lvl w:ilvl="3" w:tplc="C81EC542" w:tentative="1">
      <w:start w:val="1"/>
      <w:numFmt w:val="bullet"/>
      <w:lvlText w:val=""/>
      <w:lvlJc w:val="left"/>
      <w:pPr>
        <w:tabs>
          <w:tab w:val="num" w:pos="2880"/>
        </w:tabs>
        <w:ind w:left="2880" w:hanging="360"/>
      </w:pPr>
      <w:rPr>
        <w:rFonts w:ascii="Wingdings" w:hAnsi="Wingdings" w:hint="default"/>
      </w:rPr>
    </w:lvl>
    <w:lvl w:ilvl="4" w:tplc="E7BA545E" w:tentative="1">
      <w:start w:val="1"/>
      <w:numFmt w:val="bullet"/>
      <w:lvlText w:val=""/>
      <w:lvlJc w:val="left"/>
      <w:pPr>
        <w:tabs>
          <w:tab w:val="num" w:pos="3600"/>
        </w:tabs>
        <w:ind w:left="3600" w:hanging="360"/>
      </w:pPr>
      <w:rPr>
        <w:rFonts w:ascii="Wingdings" w:hAnsi="Wingdings" w:hint="default"/>
      </w:rPr>
    </w:lvl>
    <w:lvl w:ilvl="5" w:tplc="0636B9F6" w:tentative="1">
      <w:start w:val="1"/>
      <w:numFmt w:val="bullet"/>
      <w:lvlText w:val=""/>
      <w:lvlJc w:val="left"/>
      <w:pPr>
        <w:tabs>
          <w:tab w:val="num" w:pos="4320"/>
        </w:tabs>
        <w:ind w:left="4320" w:hanging="360"/>
      </w:pPr>
      <w:rPr>
        <w:rFonts w:ascii="Wingdings" w:hAnsi="Wingdings" w:hint="default"/>
      </w:rPr>
    </w:lvl>
    <w:lvl w:ilvl="6" w:tplc="A95A8EFC" w:tentative="1">
      <w:start w:val="1"/>
      <w:numFmt w:val="bullet"/>
      <w:lvlText w:val=""/>
      <w:lvlJc w:val="left"/>
      <w:pPr>
        <w:tabs>
          <w:tab w:val="num" w:pos="5040"/>
        </w:tabs>
        <w:ind w:left="5040" w:hanging="360"/>
      </w:pPr>
      <w:rPr>
        <w:rFonts w:ascii="Wingdings" w:hAnsi="Wingdings" w:hint="default"/>
      </w:rPr>
    </w:lvl>
    <w:lvl w:ilvl="7" w:tplc="EBFA6BEA" w:tentative="1">
      <w:start w:val="1"/>
      <w:numFmt w:val="bullet"/>
      <w:lvlText w:val=""/>
      <w:lvlJc w:val="left"/>
      <w:pPr>
        <w:tabs>
          <w:tab w:val="num" w:pos="5760"/>
        </w:tabs>
        <w:ind w:left="5760" w:hanging="360"/>
      </w:pPr>
      <w:rPr>
        <w:rFonts w:ascii="Wingdings" w:hAnsi="Wingdings" w:hint="default"/>
      </w:rPr>
    </w:lvl>
    <w:lvl w:ilvl="8" w:tplc="60DA2036" w:tentative="1">
      <w:start w:val="1"/>
      <w:numFmt w:val="bullet"/>
      <w:lvlText w:val=""/>
      <w:lvlJc w:val="left"/>
      <w:pPr>
        <w:tabs>
          <w:tab w:val="num" w:pos="6480"/>
        </w:tabs>
        <w:ind w:left="6480" w:hanging="360"/>
      </w:pPr>
      <w:rPr>
        <w:rFonts w:ascii="Wingdings" w:hAnsi="Wingdings" w:hint="default"/>
      </w:rPr>
    </w:lvl>
  </w:abstractNum>
  <w:abstractNum w:abstractNumId="8">
    <w:nsid w:val="0CED02A1"/>
    <w:multiLevelType w:val="multilevel"/>
    <w:tmpl w:val="F16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05E0A4C"/>
    <w:multiLevelType w:val="hybridMultilevel"/>
    <w:tmpl w:val="74DCB0CA"/>
    <w:lvl w:ilvl="0" w:tplc="ABEAC354">
      <w:start w:val="1"/>
      <w:numFmt w:val="bullet"/>
      <w:lvlText w:val="•"/>
      <w:lvlJc w:val="left"/>
      <w:pPr>
        <w:tabs>
          <w:tab w:val="num" w:pos="720"/>
        </w:tabs>
        <w:ind w:left="720" w:hanging="360"/>
      </w:pPr>
      <w:rPr>
        <w:rFonts w:ascii="Arial" w:hAnsi="Arial" w:hint="default"/>
      </w:rPr>
    </w:lvl>
    <w:lvl w:ilvl="1" w:tplc="2886DFF8" w:tentative="1">
      <w:start w:val="1"/>
      <w:numFmt w:val="bullet"/>
      <w:lvlText w:val="•"/>
      <w:lvlJc w:val="left"/>
      <w:pPr>
        <w:tabs>
          <w:tab w:val="num" w:pos="1440"/>
        </w:tabs>
        <w:ind w:left="1440" w:hanging="360"/>
      </w:pPr>
      <w:rPr>
        <w:rFonts w:ascii="Arial" w:hAnsi="Arial" w:hint="default"/>
      </w:rPr>
    </w:lvl>
    <w:lvl w:ilvl="2" w:tplc="AAD4283C" w:tentative="1">
      <w:start w:val="1"/>
      <w:numFmt w:val="bullet"/>
      <w:lvlText w:val="•"/>
      <w:lvlJc w:val="left"/>
      <w:pPr>
        <w:tabs>
          <w:tab w:val="num" w:pos="2160"/>
        </w:tabs>
        <w:ind w:left="2160" w:hanging="360"/>
      </w:pPr>
      <w:rPr>
        <w:rFonts w:ascii="Arial" w:hAnsi="Arial" w:hint="default"/>
      </w:rPr>
    </w:lvl>
    <w:lvl w:ilvl="3" w:tplc="E6469124" w:tentative="1">
      <w:start w:val="1"/>
      <w:numFmt w:val="bullet"/>
      <w:lvlText w:val="•"/>
      <w:lvlJc w:val="left"/>
      <w:pPr>
        <w:tabs>
          <w:tab w:val="num" w:pos="2880"/>
        </w:tabs>
        <w:ind w:left="2880" w:hanging="360"/>
      </w:pPr>
      <w:rPr>
        <w:rFonts w:ascii="Arial" w:hAnsi="Arial" w:hint="default"/>
      </w:rPr>
    </w:lvl>
    <w:lvl w:ilvl="4" w:tplc="A0461F6A" w:tentative="1">
      <w:start w:val="1"/>
      <w:numFmt w:val="bullet"/>
      <w:lvlText w:val="•"/>
      <w:lvlJc w:val="left"/>
      <w:pPr>
        <w:tabs>
          <w:tab w:val="num" w:pos="3600"/>
        </w:tabs>
        <w:ind w:left="3600" w:hanging="360"/>
      </w:pPr>
      <w:rPr>
        <w:rFonts w:ascii="Arial" w:hAnsi="Arial" w:hint="default"/>
      </w:rPr>
    </w:lvl>
    <w:lvl w:ilvl="5" w:tplc="7520C1BA" w:tentative="1">
      <w:start w:val="1"/>
      <w:numFmt w:val="bullet"/>
      <w:lvlText w:val="•"/>
      <w:lvlJc w:val="left"/>
      <w:pPr>
        <w:tabs>
          <w:tab w:val="num" w:pos="4320"/>
        </w:tabs>
        <w:ind w:left="4320" w:hanging="360"/>
      </w:pPr>
      <w:rPr>
        <w:rFonts w:ascii="Arial" w:hAnsi="Arial" w:hint="default"/>
      </w:rPr>
    </w:lvl>
    <w:lvl w:ilvl="6" w:tplc="AD04202E" w:tentative="1">
      <w:start w:val="1"/>
      <w:numFmt w:val="bullet"/>
      <w:lvlText w:val="•"/>
      <w:lvlJc w:val="left"/>
      <w:pPr>
        <w:tabs>
          <w:tab w:val="num" w:pos="5040"/>
        </w:tabs>
        <w:ind w:left="5040" w:hanging="360"/>
      </w:pPr>
      <w:rPr>
        <w:rFonts w:ascii="Arial" w:hAnsi="Arial" w:hint="default"/>
      </w:rPr>
    </w:lvl>
    <w:lvl w:ilvl="7" w:tplc="0E10BF52" w:tentative="1">
      <w:start w:val="1"/>
      <w:numFmt w:val="bullet"/>
      <w:lvlText w:val="•"/>
      <w:lvlJc w:val="left"/>
      <w:pPr>
        <w:tabs>
          <w:tab w:val="num" w:pos="5760"/>
        </w:tabs>
        <w:ind w:left="5760" w:hanging="360"/>
      </w:pPr>
      <w:rPr>
        <w:rFonts w:ascii="Arial" w:hAnsi="Arial" w:hint="default"/>
      </w:rPr>
    </w:lvl>
    <w:lvl w:ilvl="8" w:tplc="37AC1FAE" w:tentative="1">
      <w:start w:val="1"/>
      <w:numFmt w:val="bullet"/>
      <w:lvlText w:val="•"/>
      <w:lvlJc w:val="left"/>
      <w:pPr>
        <w:tabs>
          <w:tab w:val="num" w:pos="6480"/>
        </w:tabs>
        <w:ind w:left="6480" w:hanging="360"/>
      </w:pPr>
      <w:rPr>
        <w:rFonts w:ascii="Arial" w:hAnsi="Arial" w:hint="default"/>
      </w:rPr>
    </w:lvl>
  </w:abstractNum>
  <w:abstractNum w:abstractNumId="10">
    <w:nsid w:val="11BC0462"/>
    <w:multiLevelType w:val="hybridMultilevel"/>
    <w:tmpl w:val="854A10E8"/>
    <w:lvl w:ilvl="0" w:tplc="0AFCAA1C">
      <w:start w:val="1"/>
      <w:numFmt w:val="decimal"/>
      <w:lvlText w:val="%1)"/>
      <w:lvlJc w:val="left"/>
      <w:pPr>
        <w:ind w:left="750" w:hanging="39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1C7B5355"/>
    <w:multiLevelType w:val="hybridMultilevel"/>
    <w:tmpl w:val="65BC592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1C900328"/>
    <w:multiLevelType w:val="hybridMultilevel"/>
    <w:tmpl w:val="93246D86"/>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1434771"/>
    <w:multiLevelType w:val="hybridMultilevel"/>
    <w:tmpl w:val="1D022F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90A26DA"/>
    <w:multiLevelType w:val="hybridMultilevel"/>
    <w:tmpl w:val="5270EE50"/>
    <w:lvl w:ilvl="0" w:tplc="079E9A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FCF5FD7"/>
    <w:multiLevelType w:val="hybridMultilevel"/>
    <w:tmpl w:val="E94A523A"/>
    <w:lvl w:ilvl="0" w:tplc="079E9ADE">
      <w:start w:val="1"/>
      <w:numFmt w:val="bullet"/>
      <w:lvlText w:val=""/>
      <w:lvlJc w:val="left"/>
      <w:pPr>
        <w:tabs>
          <w:tab w:val="num" w:pos="720"/>
        </w:tabs>
        <w:ind w:left="720" w:hanging="360"/>
      </w:pPr>
      <w:rPr>
        <w:rFonts w:ascii="Symbol" w:hAnsi="Symbol" w:hint="default"/>
      </w:rPr>
    </w:lvl>
    <w:lvl w:ilvl="1" w:tplc="308E166A" w:tentative="1">
      <w:start w:val="1"/>
      <w:numFmt w:val="bullet"/>
      <w:lvlText w:val=""/>
      <w:lvlJc w:val="left"/>
      <w:pPr>
        <w:tabs>
          <w:tab w:val="num" w:pos="1440"/>
        </w:tabs>
        <w:ind w:left="1440" w:hanging="360"/>
      </w:pPr>
      <w:rPr>
        <w:rFonts w:ascii="Wingdings" w:hAnsi="Wingdings" w:hint="default"/>
      </w:rPr>
    </w:lvl>
    <w:lvl w:ilvl="2" w:tplc="4D10D04E" w:tentative="1">
      <w:start w:val="1"/>
      <w:numFmt w:val="bullet"/>
      <w:lvlText w:val=""/>
      <w:lvlJc w:val="left"/>
      <w:pPr>
        <w:tabs>
          <w:tab w:val="num" w:pos="2160"/>
        </w:tabs>
        <w:ind w:left="2160" w:hanging="360"/>
      </w:pPr>
      <w:rPr>
        <w:rFonts w:ascii="Wingdings" w:hAnsi="Wingdings" w:hint="default"/>
      </w:rPr>
    </w:lvl>
    <w:lvl w:ilvl="3" w:tplc="F9F4A636" w:tentative="1">
      <w:start w:val="1"/>
      <w:numFmt w:val="bullet"/>
      <w:lvlText w:val=""/>
      <w:lvlJc w:val="left"/>
      <w:pPr>
        <w:tabs>
          <w:tab w:val="num" w:pos="2880"/>
        </w:tabs>
        <w:ind w:left="2880" w:hanging="360"/>
      </w:pPr>
      <w:rPr>
        <w:rFonts w:ascii="Wingdings" w:hAnsi="Wingdings" w:hint="default"/>
      </w:rPr>
    </w:lvl>
    <w:lvl w:ilvl="4" w:tplc="F6D2686A" w:tentative="1">
      <w:start w:val="1"/>
      <w:numFmt w:val="bullet"/>
      <w:lvlText w:val=""/>
      <w:lvlJc w:val="left"/>
      <w:pPr>
        <w:tabs>
          <w:tab w:val="num" w:pos="3600"/>
        </w:tabs>
        <w:ind w:left="3600" w:hanging="360"/>
      </w:pPr>
      <w:rPr>
        <w:rFonts w:ascii="Wingdings" w:hAnsi="Wingdings" w:hint="default"/>
      </w:rPr>
    </w:lvl>
    <w:lvl w:ilvl="5" w:tplc="172E9D16" w:tentative="1">
      <w:start w:val="1"/>
      <w:numFmt w:val="bullet"/>
      <w:lvlText w:val=""/>
      <w:lvlJc w:val="left"/>
      <w:pPr>
        <w:tabs>
          <w:tab w:val="num" w:pos="4320"/>
        </w:tabs>
        <w:ind w:left="4320" w:hanging="360"/>
      </w:pPr>
      <w:rPr>
        <w:rFonts w:ascii="Wingdings" w:hAnsi="Wingdings" w:hint="default"/>
      </w:rPr>
    </w:lvl>
    <w:lvl w:ilvl="6" w:tplc="E378028E" w:tentative="1">
      <w:start w:val="1"/>
      <w:numFmt w:val="bullet"/>
      <w:lvlText w:val=""/>
      <w:lvlJc w:val="left"/>
      <w:pPr>
        <w:tabs>
          <w:tab w:val="num" w:pos="5040"/>
        </w:tabs>
        <w:ind w:left="5040" w:hanging="360"/>
      </w:pPr>
      <w:rPr>
        <w:rFonts w:ascii="Wingdings" w:hAnsi="Wingdings" w:hint="default"/>
      </w:rPr>
    </w:lvl>
    <w:lvl w:ilvl="7" w:tplc="55061E40" w:tentative="1">
      <w:start w:val="1"/>
      <w:numFmt w:val="bullet"/>
      <w:lvlText w:val=""/>
      <w:lvlJc w:val="left"/>
      <w:pPr>
        <w:tabs>
          <w:tab w:val="num" w:pos="5760"/>
        </w:tabs>
        <w:ind w:left="5760" w:hanging="360"/>
      </w:pPr>
      <w:rPr>
        <w:rFonts w:ascii="Wingdings" w:hAnsi="Wingdings" w:hint="default"/>
      </w:rPr>
    </w:lvl>
    <w:lvl w:ilvl="8" w:tplc="ED8EF85A" w:tentative="1">
      <w:start w:val="1"/>
      <w:numFmt w:val="bullet"/>
      <w:lvlText w:val=""/>
      <w:lvlJc w:val="left"/>
      <w:pPr>
        <w:tabs>
          <w:tab w:val="num" w:pos="6480"/>
        </w:tabs>
        <w:ind w:left="6480" w:hanging="360"/>
      </w:pPr>
      <w:rPr>
        <w:rFonts w:ascii="Wingdings" w:hAnsi="Wingdings" w:hint="default"/>
      </w:rPr>
    </w:lvl>
  </w:abstractNum>
  <w:abstractNum w:abstractNumId="16">
    <w:nsid w:val="332006A5"/>
    <w:multiLevelType w:val="multilevel"/>
    <w:tmpl w:val="27B22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6E95894"/>
    <w:multiLevelType w:val="hybridMultilevel"/>
    <w:tmpl w:val="005C11BE"/>
    <w:lvl w:ilvl="0" w:tplc="079E9A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592373"/>
    <w:multiLevelType w:val="hybridMultilevel"/>
    <w:tmpl w:val="2DD0E5A0"/>
    <w:lvl w:ilvl="0" w:tplc="A22E6BC6">
      <w:numFmt w:val="bullet"/>
      <w:lvlText w:val="-"/>
      <w:lvlJc w:val="left"/>
      <w:pPr>
        <w:ind w:left="2160" w:hanging="144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3F1C5941"/>
    <w:multiLevelType w:val="hybridMultilevel"/>
    <w:tmpl w:val="A8D480E6"/>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21A2DF1"/>
    <w:multiLevelType w:val="hybridMultilevel"/>
    <w:tmpl w:val="4DD2F79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nsid w:val="42B7356F"/>
    <w:multiLevelType w:val="hybridMultilevel"/>
    <w:tmpl w:val="55C27AF4"/>
    <w:lvl w:ilvl="0" w:tplc="5D3891DE">
      <w:start w:val="1"/>
      <w:numFmt w:val="bullet"/>
      <w:lvlText w:val="•"/>
      <w:lvlJc w:val="left"/>
      <w:pPr>
        <w:tabs>
          <w:tab w:val="num" w:pos="720"/>
        </w:tabs>
        <w:ind w:left="720" w:hanging="360"/>
      </w:pPr>
      <w:rPr>
        <w:rFonts w:ascii="Arial" w:hAnsi="Arial" w:hint="default"/>
      </w:rPr>
    </w:lvl>
    <w:lvl w:ilvl="1" w:tplc="8EE677B0" w:tentative="1">
      <w:start w:val="1"/>
      <w:numFmt w:val="bullet"/>
      <w:lvlText w:val="•"/>
      <w:lvlJc w:val="left"/>
      <w:pPr>
        <w:tabs>
          <w:tab w:val="num" w:pos="1440"/>
        </w:tabs>
        <w:ind w:left="1440" w:hanging="360"/>
      </w:pPr>
      <w:rPr>
        <w:rFonts w:ascii="Arial" w:hAnsi="Arial" w:hint="default"/>
      </w:rPr>
    </w:lvl>
    <w:lvl w:ilvl="2" w:tplc="1DD85796" w:tentative="1">
      <w:start w:val="1"/>
      <w:numFmt w:val="bullet"/>
      <w:lvlText w:val="•"/>
      <w:lvlJc w:val="left"/>
      <w:pPr>
        <w:tabs>
          <w:tab w:val="num" w:pos="2160"/>
        </w:tabs>
        <w:ind w:left="2160" w:hanging="360"/>
      </w:pPr>
      <w:rPr>
        <w:rFonts w:ascii="Arial" w:hAnsi="Arial" w:hint="default"/>
      </w:rPr>
    </w:lvl>
    <w:lvl w:ilvl="3" w:tplc="7F346DAE" w:tentative="1">
      <w:start w:val="1"/>
      <w:numFmt w:val="bullet"/>
      <w:lvlText w:val="•"/>
      <w:lvlJc w:val="left"/>
      <w:pPr>
        <w:tabs>
          <w:tab w:val="num" w:pos="2880"/>
        </w:tabs>
        <w:ind w:left="2880" w:hanging="360"/>
      </w:pPr>
      <w:rPr>
        <w:rFonts w:ascii="Arial" w:hAnsi="Arial" w:hint="default"/>
      </w:rPr>
    </w:lvl>
    <w:lvl w:ilvl="4" w:tplc="4E1AC5F2" w:tentative="1">
      <w:start w:val="1"/>
      <w:numFmt w:val="bullet"/>
      <w:lvlText w:val="•"/>
      <w:lvlJc w:val="left"/>
      <w:pPr>
        <w:tabs>
          <w:tab w:val="num" w:pos="3600"/>
        </w:tabs>
        <w:ind w:left="3600" w:hanging="360"/>
      </w:pPr>
      <w:rPr>
        <w:rFonts w:ascii="Arial" w:hAnsi="Arial" w:hint="default"/>
      </w:rPr>
    </w:lvl>
    <w:lvl w:ilvl="5" w:tplc="6D5A8348" w:tentative="1">
      <w:start w:val="1"/>
      <w:numFmt w:val="bullet"/>
      <w:lvlText w:val="•"/>
      <w:lvlJc w:val="left"/>
      <w:pPr>
        <w:tabs>
          <w:tab w:val="num" w:pos="4320"/>
        </w:tabs>
        <w:ind w:left="4320" w:hanging="360"/>
      </w:pPr>
      <w:rPr>
        <w:rFonts w:ascii="Arial" w:hAnsi="Arial" w:hint="default"/>
      </w:rPr>
    </w:lvl>
    <w:lvl w:ilvl="6" w:tplc="EE723EC6" w:tentative="1">
      <w:start w:val="1"/>
      <w:numFmt w:val="bullet"/>
      <w:lvlText w:val="•"/>
      <w:lvlJc w:val="left"/>
      <w:pPr>
        <w:tabs>
          <w:tab w:val="num" w:pos="5040"/>
        </w:tabs>
        <w:ind w:left="5040" w:hanging="360"/>
      </w:pPr>
      <w:rPr>
        <w:rFonts w:ascii="Arial" w:hAnsi="Arial" w:hint="default"/>
      </w:rPr>
    </w:lvl>
    <w:lvl w:ilvl="7" w:tplc="7FFEB192" w:tentative="1">
      <w:start w:val="1"/>
      <w:numFmt w:val="bullet"/>
      <w:lvlText w:val="•"/>
      <w:lvlJc w:val="left"/>
      <w:pPr>
        <w:tabs>
          <w:tab w:val="num" w:pos="5760"/>
        </w:tabs>
        <w:ind w:left="5760" w:hanging="360"/>
      </w:pPr>
      <w:rPr>
        <w:rFonts w:ascii="Arial" w:hAnsi="Arial" w:hint="default"/>
      </w:rPr>
    </w:lvl>
    <w:lvl w:ilvl="8" w:tplc="DFBAA19A" w:tentative="1">
      <w:start w:val="1"/>
      <w:numFmt w:val="bullet"/>
      <w:lvlText w:val="•"/>
      <w:lvlJc w:val="left"/>
      <w:pPr>
        <w:tabs>
          <w:tab w:val="num" w:pos="6480"/>
        </w:tabs>
        <w:ind w:left="6480" w:hanging="360"/>
      </w:pPr>
      <w:rPr>
        <w:rFonts w:ascii="Arial" w:hAnsi="Arial" w:hint="default"/>
      </w:rPr>
    </w:lvl>
  </w:abstractNum>
  <w:abstractNum w:abstractNumId="22">
    <w:nsid w:val="42BB4EF9"/>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4D963590"/>
    <w:multiLevelType w:val="hybridMultilevel"/>
    <w:tmpl w:val="983EFCDA"/>
    <w:lvl w:ilvl="0" w:tplc="C9C2C0D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4">
    <w:nsid w:val="4DB55989"/>
    <w:multiLevelType w:val="hybridMultilevel"/>
    <w:tmpl w:val="3072E31E"/>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53A654E1"/>
    <w:multiLevelType w:val="hybridMultilevel"/>
    <w:tmpl w:val="061016BC"/>
    <w:lvl w:ilvl="0" w:tplc="68DE6514">
      <w:start w:val="1"/>
      <w:numFmt w:val="decimal"/>
      <w:lvlText w:val="%1."/>
      <w:lvlJc w:val="left"/>
      <w:pPr>
        <w:ind w:left="1110" w:hanging="3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5CF3679"/>
    <w:multiLevelType w:val="hybridMultilevel"/>
    <w:tmpl w:val="67A6B322"/>
    <w:lvl w:ilvl="0" w:tplc="29E2063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7">
    <w:nsid w:val="57837DD2"/>
    <w:multiLevelType w:val="hybridMultilevel"/>
    <w:tmpl w:val="61406136"/>
    <w:lvl w:ilvl="0" w:tplc="079E9A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65523F66"/>
    <w:multiLevelType w:val="hybridMultilevel"/>
    <w:tmpl w:val="DD8E23CE"/>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8431F5D"/>
    <w:multiLevelType w:val="hybridMultilevel"/>
    <w:tmpl w:val="D0F030DC"/>
    <w:lvl w:ilvl="0" w:tplc="C85C1B7E">
      <w:start w:val="1"/>
      <w:numFmt w:val="bullet"/>
      <w:lvlText w:val=""/>
      <w:lvlJc w:val="left"/>
      <w:pPr>
        <w:tabs>
          <w:tab w:val="num" w:pos="720"/>
        </w:tabs>
        <w:ind w:left="720" w:hanging="360"/>
      </w:pPr>
      <w:rPr>
        <w:rFonts w:ascii="Wingdings" w:hAnsi="Wingdings" w:hint="default"/>
      </w:rPr>
    </w:lvl>
    <w:lvl w:ilvl="1" w:tplc="308E166A" w:tentative="1">
      <w:start w:val="1"/>
      <w:numFmt w:val="bullet"/>
      <w:lvlText w:val=""/>
      <w:lvlJc w:val="left"/>
      <w:pPr>
        <w:tabs>
          <w:tab w:val="num" w:pos="1440"/>
        </w:tabs>
        <w:ind w:left="1440" w:hanging="360"/>
      </w:pPr>
      <w:rPr>
        <w:rFonts w:ascii="Wingdings" w:hAnsi="Wingdings" w:hint="default"/>
      </w:rPr>
    </w:lvl>
    <w:lvl w:ilvl="2" w:tplc="4D10D04E" w:tentative="1">
      <w:start w:val="1"/>
      <w:numFmt w:val="bullet"/>
      <w:lvlText w:val=""/>
      <w:lvlJc w:val="left"/>
      <w:pPr>
        <w:tabs>
          <w:tab w:val="num" w:pos="2160"/>
        </w:tabs>
        <w:ind w:left="2160" w:hanging="360"/>
      </w:pPr>
      <w:rPr>
        <w:rFonts w:ascii="Wingdings" w:hAnsi="Wingdings" w:hint="default"/>
      </w:rPr>
    </w:lvl>
    <w:lvl w:ilvl="3" w:tplc="F9F4A636" w:tentative="1">
      <w:start w:val="1"/>
      <w:numFmt w:val="bullet"/>
      <w:lvlText w:val=""/>
      <w:lvlJc w:val="left"/>
      <w:pPr>
        <w:tabs>
          <w:tab w:val="num" w:pos="2880"/>
        </w:tabs>
        <w:ind w:left="2880" w:hanging="360"/>
      </w:pPr>
      <w:rPr>
        <w:rFonts w:ascii="Wingdings" w:hAnsi="Wingdings" w:hint="default"/>
      </w:rPr>
    </w:lvl>
    <w:lvl w:ilvl="4" w:tplc="F6D2686A" w:tentative="1">
      <w:start w:val="1"/>
      <w:numFmt w:val="bullet"/>
      <w:lvlText w:val=""/>
      <w:lvlJc w:val="left"/>
      <w:pPr>
        <w:tabs>
          <w:tab w:val="num" w:pos="3600"/>
        </w:tabs>
        <w:ind w:left="3600" w:hanging="360"/>
      </w:pPr>
      <w:rPr>
        <w:rFonts w:ascii="Wingdings" w:hAnsi="Wingdings" w:hint="default"/>
      </w:rPr>
    </w:lvl>
    <w:lvl w:ilvl="5" w:tplc="172E9D16" w:tentative="1">
      <w:start w:val="1"/>
      <w:numFmt w:val="bullet"/>
      <w:lvlText w:val=""/>
      <w:lvlJc w:val="left"/>
      <w:pPr>
        <w:tabs>
          <w:tab w:val="num" w:pos="4320"/>
        </w:tabs>
        <w:ind w:left="4320" w:hanging="360"/>
      </w:pPr>
      <w:rPr>
        <w:rFonts w:ascii="Wingdings" w:hAnsi="Wingdings" w:hint="default"/>
      </w:rPr>
    </w:lvl>
    <w:lvl w:ilvl="6" w:tplc="E378028E" w:tentative="1">
      <w:start w:val="1"/>
      <w:numFmt w:val="bullet"/>
      <w:lvlText w:val=""/>
      <w:lvlJc w:val="left"/>
      <w:pPr>
        <w:tabs>
          <w:tab w:val="num" w:pos="5040"/>
        </w:tabs>
        <w:ind w:left="5040" w:hanging="360"/>
      </w:pPr>
      <w:rPr>
        <w:rFonts w:ascii="Wingdings" w:hAnsi="Wingdings" w:hint="default"/>
      </w:rPr>
    </w:lvl>
    <w:lvl w:ilvl="7" w:tplc="55061E40" w:tentative="1">
      <w:start w:val="1"/>
      <w:numFmt w:val="bullet"/>
      <w:lvlText w:val=""/>
      <w:lvlJc w:val="left"/>
      <w:pPr>
        <w:tabs>
          <w:tab w:val="num" w:pos="5760"/>
        </w:tabs>
        <w:ind w:left="5760" w:hanging="360"/>
      </w:pPr>
      <w:rPr>
        <w:rFonts w:ascii="Wingdings" w:hAnsi="Wingdings" w:hint="default"/>
      </w:rPr>
    </w:lvl>
    <w:lvl w:ilvl="8" w:tplc="ED8EF85A" w:tentative="1">
      <w:start w:val="1"/>
      <w:numFmt w:val="bullet"/>
      <w:lvlText w:val=""/>
      <w:lvlJc w:val="left"/>
      <w:pPr>
        <w:tabs>
          <w:tab w:val="num" w:pos="6480"/>
        </w:tabs>
        <w:ind w:left="6480" w:hanging="360"/>
      </w:pPr>
      <w:rPr>
        <w:rFonts w:ascii="Wingdings" w:hAnsi="Wingdings" w:hint="default"/>
      </w:rPr>
    </w:lvl>
  </w:abstractNum>
  <w:abstractNum w:abstractNumId="30">
    <w:nsid w:val="690414F4"/>
    <w:multiLevelType w:val="hybridMultilevel"/>
    <w:tmpl w:val="8FCC02D2"/>
    <w:lvl w:ilvl="0" w:tplc="C296A93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B8521BC"/>
    <w:multiLevelType w:val="hybridMultilevel"/>
    <w:tmpl w:val="C0225D04"/>
    <w:lvl w:ilvl="0" w:tplc="5C2C568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CCC2FE0"/>
    <w:multiLevelType w:val="hybridMultilevel"/>
    <w:tmpl w:val="9CB41E84"/>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6E3C51C3"/>
    <w:multiLevelType w:val="multilevel"/>
    <w:tmpl w:val="C6FA0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2421B9C"/>
    <w:multiLevelType w:val="hybridMultilevel"/>
    <w:tmpl w:val="A662AC0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BBE6BC3"/>
    <w:multiLevelType w:val="hybridMultilevel"/>
    <w:tmpl w:val="D7AEE768"/>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lvlOverride w:ilvl="0">
      <w:lvl w:ilvl="0">
        <w:numFmt w:val="bullet"/>
        <w:lvlText w:val="-"/>
        <w:legacy w:legacy="1" w:legacySpace="0" w:legacyIndent="139"/>
        <w:lvlJc w:val="left"/>
        <w:rPr>
          <w:rFonts w:ascii="Times New Roman" w:hAnsi="Times New Roman" w:hint="default"/>
        </w:rPr>
      </w:lvl>
    </w:lvlOverride>
  </w:num>
  <w:num w:numId="2">
    <w:abstractNumId w:val="0"/>
    <w:lvlOverride w:ilvl="0">
      <w:lvl w:ilvl="0">
        <w:numFmt w:val="bullet"/>
        <w:lvlText w:val="-"/>
        <w:legacy w:legacy="1" w:legacySpace="0" w:legacyIndent="130"/>
        <w:lvlJc w:val="left"/>
        <w:rPr>
          <w:rFonts w:ascii="Times New Roman" w:hAnsi="Times New Roman" w:hint="default"/>
        </w:rPr>
      </w:lvl>
    </w:lvlOverride>
  </w:num>
  <w:num w:numId="3">
    <w:abstractNumId w:val="0"/>
    <w:lvlOverride w:ilvl="0">
      <w:lvl w:ilvl="0">
        <w:numFmt w:val="bullet"/>
        <w:lvlText w:val="-"/>
        <w:legacy w:legacy="1" w:legacySpace="0" w:legacyIndent="129"/>
        <w:lvlJc w:val="left"/>
        <w:rPr>
          <w:rFonts w:ascii="Times New Roman" w:hAnsi="Times New Roman" w:hint="default"/>
        </w:rPr>
      </w:lvl>
    </w:lvlOverride>
  </w:num>
  <w:num w:numId="4">
    <w:abstractNumId w:val="0"/>
    <w:lvlOverride w:ilvl="0">
      <w:lvl w:ilvl="0">
        <w:numFmt w:val="bullet"/>
        <w:lvlText w:val="-"/>
        <w:legacy w:legacy="1" w:legacySpace="0" w:legacyIndent="144"/>
        <w:lvlJc w:val="left"/>
        <w:rPr>
          <w:rFonts w:ascii="Times New Roman" w:hAnsi="Times New Roman" w:hint="default"/>
        </w:rPr>
      </w:lvl>
    </w:lvlOverride>
  </w:num>
  <w:num w:numId="5">
    <w:abstractNumId w:val="0"/>
    <w:lvlOverride w:ilvl="0">
      <w:lvl w:ilvl="0">
        <w:numFmt w:val="bullet"/>
        <w:lvlText w:val="-"/>
        <w:legacy w:legacy="1" w:legacySpace="0" w:legacyIndent="134"/>
        <w:lvlJc w:val="left"/>
        <w:rPr>
          <w:rFonts w:ascii="Times New Roman" w:hAnsi="Times New Roman" w:hint="default"/>
        </w:rPr>
      </w:lvl>
    </w:lvlOverride>
  </w:num>
  <w:num w:numId="6">
    <w:abstractNumId w:val="26"/>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28"/>
  </w:num>
  <w:num w:numId="10">
    <w:abstractNumId w:val="19"/>
  </w:num>
  <w:num w:numId="11">
    <w:abstractNumId w:val="4"/>
  </w:num>
  <w:num w:numId="12">
    <w:abstractNumId w:val="16"/>
  </w:num>
  <w:num w:numId="13">
    <w:abstractNumId w:val="8"/>
  </w:num>
  <w:num w:numId="14">
    <w:abstractNumId w:val="34"/>
  </w:num>
  <w:num w:numId="15">
    <w:abstractNumId w:val="35"/>
  </w:num>
  <w:num w:numId="16">
    <w:abstractNumId w:val="18"/>
  </w:num>
  <w:num w:numId="17">
    <w:abstractNumId w:val="23"/>
  </w:num>
  <w:num w:numId="18">
    <w:abstractNumId w:val="20"/>
  </w:num>
  <w:num w:numId="19">
    <w:abstractNumId w:val="32"/>
  </w:num>
  <w:num w:numId="20">
    <w:abstractNumId w:val="30"/>
  </w:num>
  <w:num w:numId="21">
    <w:abstractNumId w:val="31"/>
  </w:num>
  <w:num w:numId="22">
    <w:abstractNumId w:val="1"/>
  </w:num>
  <w:num w:numId="23">
    <w:abstractNumId w:val="2"/>
  </w:num>
  <w:num w:numId="24">
    <w:abstractNumId w:val="3"/>
  </w:num>
  <w:num w:numId="25">
    <w:abstractNumId w:val="13"/>
  </w:num>
  <w:num w:numId="26">
    <w:abstractNumId w:val="33"/>
  </w:num>
  <w:num w:numId="27">
    <w:abstractNumId w:val="11"/>
  </w:num>
  <w:num w:numId="28">
    <w:abstractNumId w:val="24"/>
  </w:num>
  <w:num w:numId="29">
    <w:abstractNumId w:val="6"/>
  </w:num>
  <w:num w:numId="30">
    <w:abstractNumId w:val="25"/>
  </w:num>
  <w:num w:numId="31">
    <w:abstractNumId w:val="9"/>
  </w:num>
  <w:num w:numId="32">
    <w:abstractNumId w:val="29"/>
  </w:num>
  <w:num w:numId="33">
    <w:abstractNumId w:val="21"/>
  </w:num>
  <w:num w:numId="34">
    <w:abstractNumId w:val="5"/>
  </w:num>
  <w:num w:numId="35">
    <w:abstractNumId w:val="27"/>
  </w:num>
  <w:num w:numId="36">
    <w:abstractNumId w:val="15"/>
  </w:num>
  <w:num w:numId="37">
    <w:abstractNumId w:val="22"/>
  </w:num>
  <w:num w:numId="38">
    <w:abstractNumId w:val="14"/>
  </w:num>
  <w:num w:numId="39">
    <w:abstractNumId w:val="17"/>
  </w:num>
  <w:num w:numId="40">
    <w:abstractNumId w:val="7"/>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E9E"/>
    <w:rsid w:val="00006F6C"/>
    <w:rsid w:val="0000707A"/>
    <w:rsid w:val="00011B9E"/>
    <w:rsid w:val="00013E81"/>
    <w:rsid w:val="000179CE"/>
    <w:rsid w:val="00026101"/>
    <w:rsid w:val="00026715"/>
    <w:rsid w:val="000277D6"/>
    <w:rsid w:val="000304E0"/>
    <w:rsid w:val="000309E2"/>
    <w:rsid w:val="0003445E"/>
    <w:rsid w:val="00036CE7"/>
    <w:rsid w:val="0004135A"/>
    <w:rsid w:val="0005726C"/>
    <w:rsid w:val="000662D9"/>
    <w:rsid w:val="00075DB7"/>
    <w:rsid w:val="00077F97"/>
    <w:rsid w:val="0008152C"/>
    <w:rsid w:val="00083EA3"/>
    <w:rsid w:val="0008735F"/>
    <w:rsid w:val="0009061D"/>
    <w:rsid w:val="0009435B"/>
    <w:rsid w:val="00096AE3"/>
    <w:rsid w:val="00096F63"/>
    <w:rsid w:val="000A6A11"/>
    <w:rsid w:val="000B11B3"/>
    <w:rsid w:val="000B15CC"/>
    <w:rsid w:val="000B204C"/>
    <w:rsid w:val="000B2CE2"/>
    <w:rsid w:val="000B389E"/>
    <w:rsid w:val="000B5F08"/>
    <w:rsid w:val="000C20CD"/>
    <w:rsid w:val="000C3362"/>
    <w:rsid w:val="000C5218"/>
    <w:rsid w:val="000C765A"/>
    <w:rsid w:val="000D027E"/>
    <w:rsid w:val="000D1692"/>
    <w:rsid w:val="000D4476"/>
    <w:rsid w:val="000D583C"/>
    <w:rsid w:val="000D6A22"/>
    <w:rsid w:val="000D6BB2"/>
    <w:rsid w:val="000D6FF8"/>
    <w:rsid w:val="000E4CA0"/>
    <w:rsid w:val="000E68E0"/>
    <w:rsid w:val="000F13E7"/>
    <w:rsid w:val="000F3C05"/>
    <w:rsid w:val="00101BD2"/>
    <w:rsid w:val="001022A0"/>
    <w:rsid w:val="001059B6"/>
    <w:rsid w:val="001076DA"/>
    <w:rsid w:val="00110DC0"/>
    <w:rsid w:val="00112C64"/>
    <w:rsid w:val="00113743"/>
    <w:rsid w:val="001175C3"/>
    <w:rsid w:val="00123B44"/>
    <w:rsid w:val="00134F24"/>
    <w:rsid w:val="00135D38"/>
    <w:rsid w:val="001379E7"/>
    <w:rsid w:val="0014200C"/>
    <w:rsid w:val="001438F5"/>
    <w:rsid w:val="0015177F"/>
    <w:rsid w:val="00155DDB"/>
    <w:rsid w:val="00165EC3"/>
    <w:rsid w:val="00167BA4"/>
    <w:rsid w:val="00171F7E"/>
    <w:rsid w:val="001727E3"/>
    <w:rsid w:val="00173509"/>
    <w:rsid w:val="00175707"/>
    <w:rsid w:val="001803AC"/>
    <w:rsid w:val="001804F0"/>
    <w:rsid w:val="001820D0"/>
    <w:rsid w:val="0019219D"/>
    <w:rsid w:val="00194AA3"/>
    <w:rsid w:val="00194CC5"/>
    <w:rsid w:val="001A4EB0"/>
    <w:rsid w:val="001A535A"/>
    <w:rsid w:val="001B5694"/>
    <w:rsid w:val="001C11E2"/>
    <w:rsid w:val="001C2C3B"/>
    <w:rsid w:val="001C3AC1"/>
    <w:rsid w:val="001C5571"/>
    <w:rsid w:val="001D0CA4"/>
    <w:rsid w:val="001D227F"/>
    <w:rsid w:val="001E4A54"/>
    <w:rsid w:val="001E52C2"/>
    <w:rsid w:val="001E6A28"/>
    <w:rsid w:val="001E79DF"/>
    <w:rsid w:val="001F284C"/>
    <w:rsid w:val="001F5DBE"/>
    <w:rsid w:val="00211555"/>
    <w:rsid w:val="0021184A"/>
    <w:rsid w:val="00216DCA"/>
    <w:rsid w:val="00216E39"/>
    <w:rsid w:val="00217C8E"/>
    <w:rsid w:val="00221F2F"/>
    <w:rsid w:val="002244A0"/>
    <w:rsid w:val="002260E4"/>
    <w:rsid w:val="00226975"/>
    <w:rsid w:val="00230E39"/>
    <w:rsid w:val="0023233F"/>
    <w:rsid w:val="00240208"/>
    <w:rsid w:val="00241FE4"/>
    <w:rsid w:val="00242748"/>
    <w:rsid w:val="00246CDE"/>
    <w:rsid w:val="002473F4"/>
    <w:rsid w:val="00254A21"/>
    <w:rsid w:val="00254B12"/>
    <w:rsid w:val="00257C18"/>
    <w:rsid w:val="00262B67"/>
    <w:rsid w:val="00271780"/>
    <w:rsid w:val="0027536A"/>
    <w:rsid w:val="00275E85"/>
    <w:rsid w:val="0028435A"/>
    <w:rsid w:val="002879F6"/>
    <w:rsid w:val="00287EC0"/>
    <w:rsid w:val="0029140F"/>
    <w:rsid w:val="00293D70"/>
    <w:rsid w:val="0029505F"/>
    <w:rsid w:val="00297548"/>
    <w:rsid w:val="002A2FD8"/>
    <w:rsid w:val="002A3C33"/>
    <w:rsid w:val="002A4899"/>
    <w:rsid w:val="002A6FFB"/>
    <w:rsid w:val="002A7C44"/>
    <w:rsid w:val="002B015D"/>
    <w:rsid w:val="002B0FFF"/>
    <w:rsid w:val="002B3086"/>
    <w:rsid w:val="002B5A47"/>
    <w:rsid w:val="002B5E7E"/>
    <w:rsid w:val="002C334B"/>
    <w:rsid w:val="002C3877"/>
    <w:rsid w:val="002D36ED"/>
    <w:rsid w:val="002D4E27"/>
    <w:rsid w:val="002D5EFA"/>
    <w:rsid w:val="002D6F2B"/>
    <w:rsid w:val="002E0B16"/>
    <w:rsid w:val="002E1822"/>
    <w:rsid w:val="002F179B"/>
    <w:rsid w:val="002F27FB"/>
    <w:rsid w:val="002F2B0F"/>
    <w:rsid w:val="002F4D63"/>
    <w:rsid w:val="002F63FF"/>
    <w:rsid w:val="00301CCD"/>
    <w:rsid w:val="003026F5"/>
    <w:rsid w:val="00316088"/>
    <w:rsid w:val="003259F2"/>
    <w:rsid w:val="00332799"/>
    <w:rsid w:val="00336578"/>
    <w:rsid w:val="003366A2"/>
    <w:rsid w:val="0033740C"/>
    <w:rsid w:val="00341FEF"/>
    <w:rsid w:val="003536DA"/>
    <w:rsid w:val="00360736"/>
    <w:rsid w:val="00364004"/>
    <w:rsid w:val="00372EF6"/>
    <w:rsid w:val="00376095"/>
    <w:rsid w:val="00384659"/>
    <w:rsid w:val="00385DC4"/>
    <w:rsid w:val="00392214"/>
    <w:rsid w:val="0039309B"/>
    <w:rsid w:val="003972AD"/>
    <w:rsid w:val="003A4C17"/>
    <w:rsid w:val="003B0248"/>
    <w:rsid w:val="003B03BD"/>
    <w:rsid w:val="003B1AC0"/>
    <w:rsid w:val="003B3BDE"/>
    <w:rsid w:val="003B4600"/>
    <w:rsid w:val="003B7232"/>
    <w:rsid w:val="003C0F05"/>
    <w:rsid w:val="003C3D32"/>
    <w:rsid w:val="003C5210"/>
    <w:rsid w:val="003C7ED2"/>
    <w:rsid w:val="003D54DB"/>
    <w:rsid w:val="003E059E"/>
    <w:rsid w:val="003E3618"/>
    <w:rsid w:val="003E5CCB"/>
    <w:rsid w:val="003F15B2"/>
    <w:rsid w:val="003F6A98"/>
    <w:rsid w:val="00405C2D"/>
    <w:rsid w:val="00407F34"/>
    <w:rsid w:val="00411619"/>
    <w:rsid w:val="00412B42"/>
    <w:rsid w:val="00412C60"/>
    <w:rsid w:val="00413D21"/>
    <w:rsid w:val="00415FE3"/>
    <w:rsid w:val="0042012E"/>
    <w:rsid w:val="00420555"/>
    <w:rsid w:val="0042498D"/>
    <w:rsid w:val="004251B8"/>
    <w:rsid w:val="00440C11"/>
    <w:rsid w:val="00447EF7"/>
    <w:rsid w:val="00450550"/>
    <w:rsid w:val="004508BC"/>
    <w:rsid w:val="004664AE"/>
    <w:rsid w:val="00467283"/>
    <w:rsid w:val="004758DC"/>
    <w:rsid w:val="00483EB4"/>
    <w:rsid w:val="0048545D"/>
    <w:rsid w:val="004A3178"/>
    <w:rsid w:val="004A503B"/>
    <w:rsid w:val="004B1641"/>
    <w:rsid w:val="004B2042"/>
    <w:rsid w:val="004B3883"/>
    <w:rsid w:val="004B401C"/>
    <w:rsid w:val="004B7EFB"/>
    <w:rsid w:val="004C1EE1"/>
    <w:rsid w:val="004C5398"/>
    <w:rsid w:val="004D3C12"/>
    <w:rsid w:val="004D6F90"/>
    <w:rsid w:val="004E1610"/>
    <w:rsid w:val="004E51D9"/>
    <w:rsid w:val="004E7EE2"/>
    <w:rsid w:val="004E7FF1"/>
    <w:rsid w:val="004F06B8"/>
    <w:rsid w:val="004F0D85"/>
    <w:rsid w:val="004F0DDF"/>
    <w:rsid w:val="004F3C0B"/>
    <w:rsid w:val="00505266"/>
    <w:rsid w:val="005066F9"/>
    <w:rsid w:val="005101C4"/>
    <w:rsid w:val="00515F6F"/>
    <w:rsid w:val="00521980"/>
    <w:rsid w:val="00522AFC"/>
    <w:rsid w:val="00532E36"/>
    <w:rsid w:val="00541BEF"/>
    <w:rsid w:val="00542634"/>
    <w:rsid w:val="00554C97"/>
    <w:rsid w:val="0056091C"/>
    <w:rsid w:val="00565421"/>
    <w:rsid w:val="005679CE"/>
    <w:rsid w:val="00570DB1"/>
    <w:rsid w:val="00575940"/>
    <w:rsid w:val="005810F7"/>
    <w:rsid w:val="00581A08"/>
    <w:rsid w:val="00583BF1"/>
    <w:rsid w:val="00583FE7"/>
    <w:rsid w:val="00593314"/>
    <w:rsid w:val="005A255E"/>
    <w:rsid w:val="005A29C4"/>
    <w:rsid w:val="005A2B16"/>
    <w:rsid w:val="005A5FF5"/>
    <w:rsid w:val="005B491B"/>
    <w:rsid w:val="005B5607"/>
    <w:rsid w:val="005B6B38"/>
    <w:rsid w:val="005B7417"/>
    <w:rsid w:val="005C0062"/>
    <w:rsid w:val="005C2324"/>
    <w:rsid w:val="005C2E85"/>
    <w:rsid w:val="005C3CE9"/>
    <w:rsid w:val="005C4292"/>
    <w:rsid w:val="005C63BB"/>
    <w:rsid w:val="005D1683"/>
    <w:rsid w:val="005D5C1B"/>
    <w:rsid w:val="005D5F54"/>
    <w:rsid w:val="005E601C"/>
    <w:rsid w:val="005E6B0A"/>
    <w:rsid w:val="005F0589"/>
    <w:rsid w:val="0060486F"/>
    <w:rsid w:val="006065E2"/>
    <w:rsid w:val="006075B3"/>
    <w:rsid w:val="006124C0"/>
    <w:rsid w:val="00625297"/>
    <w:rsid w:val="00631D4F"/>
    <w:rsid w:val="0064228C"/>
    <w:rsid w:val="00644E3D"/>
    <w:rsid w:val="00645F8B"/>
    <w:rsid w:val="00646120"/>
    <w:rsid w:val="00647686"/>
    <w:rsid w:val="0065521F"/>
    <w:rsid w:val="006569D8"/>
    <w:rsid w:val="00660896"/>
    <w:rsid w:val="006629E2"/>
    <w:rsid w:val="00663815"/>
    <w:rsid w:val="006700F3"/>
    <w:rsid w:val="0067718A"/>
    <w:rsid w:val="00680D62"/>
    <w:rsid w:val="006826C0"/>
    <w:rsid w:val="006831B2"/>
    <w:rsid w:val="006837F5"/>
    <w:rsid w:val="00687CB2"/>
    <w:rsid w:val="00692A93"/>
    <w:rsid w:val="00693FD9"/>
    <w:rsid w:val="00695885"/>
    <w:rsid w:val="00697F3D"/>
    <w:rsid w:val="006A2DCA"/>
    <w:rsid w:val="006A30ED"/>
    <w:rsid w:val="006B055F"/>
    <w:rsid w:val="006B3F04"/>
    <w:rsid w:val="006B5812"/>
    <w:rsid w:val="006C17E8"/>
    <w:rsid w:val="006C47EE"/>
    <w:rsid w:val="006C486F"/>
    <w:rsid w:val="006D1FAA"/>
    <w:rsid w:val="006D22AD"/>
    <w:rsid w:val="006D2341"/>
    <w:rsid w:val="006D3879"/>
    <w:rsid w:val="006D525F"/>
    <w:rsid w:val="006E131E"/>
    <w:rsid w:val="006E68C5"/>
    <w:rsid w:val="006F1048"/>
    <w:rsid w:val="006F6CB1"/>
    <w:rsid w:val="006F7C89"/>
    <w:rsid w:val="00700EC9"/>
    <w:rsid w:val="00701FB9"/>
    <w:rsid w:val="00702C11"/>
    <w:rsid w:val="00704479"/>
    <w:rsid w:val="00705408"/>
    <w:rsid w:val="00707278"/>
    <w:rsid w:val="00710C98"/>
    <w:rsid w:val="00711609"/>
    <w:rsid w:val="007122DE"/>
    <w:rsid w:val="00714B44"/>
    <w:rsid w:val="0071543D"/>
    <w:rsid w:val="00716819"/>
    <w:rsid w:val="00731850"/>
    <w:rsid w:val="00737DC2"/>
    <w:rsid w:val="00746103"/>
    <w:rsid w:val="00746A10"/>
    <w:rsid w:val="00746F37"/>
    <w:rsid w:val="0074798A"/>
    <w:rsid w:val="007560F3"/>
    <w:rsid w:val="00761024"/>
    <w:rsid w:val="007637E2"/>
    <w:rsid w:val="00770270"/>
    <w:rsid w:val="00770BA9"/>
    <w:rsid w:val="00774BA5"/>
    <w:rsid w:val="00774D36"/>
    <w:rsid w:val="00782F3E"/>
    <w:rsid w:val="0079242E"/>
    <w:rsid w:val="007929B8"/>
    <w:rsid w:val="007957C2"/>
    <w:rsid w:val="007979A4"/>
    <w:rsid w:val="007A3221"/>
    <w:rsid w:val="007A65D2"/>
    <w:rsid w:val="007A6F5E"/>
    <w:rsid w:val="007B1116"/>
    <w:rsid w:val="007B4A62"/>
    <w:rsid w:val="007B769A"/>
    <w:rsid w:val="007B7758"/>
    <w:rsid w:val="007C113E"/>
    <w:rsid w:val="007C572A"/>
    <w:rsid w:val="007C6BF7"/>
    <w:rsid w:val="007C6FCB"/>
    <w:rsid w:val="007D0D46"/>
    <w:rsid w:val="007D234D"/>
    <w:rsid w:val="007D2C23"/>
    <w:rsid w:val="007D4F65"/>
    <w:rsid w:val="007D6F98"/>
    <w:rsid w:val="007E10D8"/>
    <w:rsid w:val="007E1589"/>
    <w:rsid w:val="007E2A3A"/>
    <w:rsid w:val="007E2B44"/>
    <w:rsid w:val="007E4A51"/>
    <w:rsid w:val="007E4D6C"/>
    <w:rsid w:val="007E69B6"/>
    <w:rsid w:val="007E77AB"/>
    <w:rsid w:val="007F0F0B"/>
    <w:rsid w:val="007F204A"/>
    <w:rsid w:val="007F251C"/>
    <w:rsid w:val="00801390"/>
    <w:rsid w:val="00802416"/>
    <w:rsid w:val="008074AB"/>
    <w:rsid w:val="0080790A"/>
    <w:rsid w:val="00810481"/>
    <w:rsid w:val="00811589"/>
    <w:rsid w:val="008251C6"/>
    <w:rsid w:val="00826E56"/>
    <w:rsid w:val="008277C3"/>
    <w:rsid w:val="008301F0"/>
    <w:rsid w:val="00830C0D"/>
    <w:rsid w:val="00841C56"/>
    <w:rsid w:val="00844625"/>
    <w:rsid w:val="0084614D"/>
    <w:rsid w:val="00846FF9"/>
    <w:rsid w:val="00852179"/>
    <w:rsid w:val="008542B9"/>
    <w:rsid w:val="00855BE7"/>
    <w:rsid w:val="008570D0"/>
    <w:rsid w:val="00866778"/>
    <w:rsid w:val="008679D6"/>
    <w:rsid w:val="00871CA6"/>
    <w:rsid w:val="00873FAE"/>
    <w:rsid w:val="00876FE6"/>
    <w:rsid w:val="00882AB8"/>
    <w:rsid w:val="00886F3F"/>
    <w:rsid w:val="00891F51"/>
    <w:rsid w:val="00893744"/>
    <w:rsid w:val="008A16E1"/>
    <w:rsid w:val="008A2761"/>
    <w:rsid w:val="008A3A8D"/>
    <w:rsid w:val="008B277C"/>
    <w:rsid w:val="008B2EF7"/>
    <w:rsid w:val="008B61B7"/>
    <w:rsid w:val="008C01E4"/>
    <w:rsid w:val="008D2024"/>
    <w:rsid w:val="008D2BA8"/>
    <w:rsid w:val="008D6BF2"/>
    <w:rsid w:val="008D77FC"/>
    <w:rsid w:val="008E1334"/>
    <w:rsid w:val="008E4254"/>
    <w:rsid w:val="008E575B"/>
    <w:rsid w:val="008F09DA"/>
    <w:rsid w:val="008F2FC3"/>
    <w:rsid w:val="008F3C4E"/>
    <w:rsid w:val="008F71DD"/>
    <w:rsid w:val="009037DA"/>
    <w:rsid w:val="009107AB"/>
    <w:rsid w:val="00910FFD"/>
    <w:rsid w:val="009114E0"/>
    <w:rsid w:val="00916AA2"/>
    <w:rsid w:val="0092135D"/>
    <w:rsid w:val="009220B3"/>
    <w:rsid w:val="0092251F"/>
    <w:rsid w:val="00924EBF"/>
    <w:rsid w:val="00935F73"/>
    <w:rsid w:val="00936832"/>
    <w:rsid w:val="009372B2"/>
    <w:rsid w:val="00937A6A"/>
    <w:rsid w:val="00937CD8"/>
    <w:rsid w:val="00943F56"/>
    <w:rsid w:val="0094446D"/>
    <w:rsid w:val="009515EC"/>
    <w:rsid w:val="00953B58"/>
    <w:rsid w:val="00955C60"/>
    <w:rsid w:val="009633D6"/>
    <w:rsid w:val="00965D5D"/>
    <w:rsid w:val="00974F13"/>
    <w:rsid w:val="009750E6"/>
    <w:rsid w:val="0097702B"/>
    <w:rsid w:val="00982408"/>
    <w:rsid w:val="00983652"/>
    <w:rsid w:val="00984E8A"/>
    <w:rsid w:val="009952F6"/>
    <w:rsid w:val="009A04A0"/>
    <w:rsid w:val="009A188E"/>
    <w:rsid w:val="009A2900"/>
    <w:rsid w:val="009A3164"/>
    <w:rsid w:val="009B22F0"/>
    <w:rsid w:val="009B362F"/>
    <w:rsid w:val="009B4A19"/>
    <w:rsid w:val="009B7537"/>
    <w:rsid w:val="009C1009"/>
    <w:rsid w:val="009C61EC"/>
    <w:rsid w:val="009D08B2"/>
    <w:rsid w:val="009D0C24"/>
    <w:rsid w:val="009E29AD"/>
    <w:rsid w:val="009E4A72"/>
    <w:rsid w:val="009F5A6D"/>
    <w:rsid w:val="009F60FC"/>
    <w:rsid w:val="00A04B6E"/>
    <w:rsid w:val="00A05F36"/>
    <w:rsid w:val="00A10AAD"/>
    <w:rsid w:val="00A1688C"/>
    <w:rsid w:val="00A203C0"/>
    <w:rsid w:val="00A221CC"/>
    <w:rsid w:val="00A22F32"/>
    <w:rsid w:val="00A24148"/>
    <w:rsid w:val="00A31F6E"/>
    <w:rsid w:val="00A37049"/>
    <w:rsid w:val="00A43639"/>
    <w:rsid w:val="00A5071E"/>
    <w:rsid w:val="00A52932"/>
    <w:rsid w:val="00A53244"/>
    <w:rsid w:val="00A5627F"/>
    <w:rsid w:val="00A575F3"/>
    <w:rsid w:val="00A608A3"/>
    <w:rsid w:val="00A72015"/>
    <w:rsid w:val="00A72416"/>
    <w:rsid w:val="00A74738"/>
    <w:rsid w:val="00A804EB"/>
    <w:rsid w:val="00A86388"/>
    <w:rsid w:val="00A865F4"/>
    <w:rsid w:val="00A875ED"/>
    <w:rsid w:val="00A92F21"/>
    <w:rsid w:val="00A93961"/>
    <w:rsid w:val="00A97A7E"/>
    <w:rsid w:val="00AA10B9"/>
    <w:rsid w:val="00AB0CDA"/>
    <w:rsid w:val="00AB1BB8"/>
    <w:rsid w:val="00AB2DD7"/>
    <w:rsid w:val="00AB6E9E"/>
    <w:rsid w:val="00AC172F"/>
    <w:rsid w:val="00AC590D"/>
    <w:rsid w:val="00AC5CFF"/>
    <w:rsid w:val="00AD20E8"/>
    <w:rsid w:val="00AD4B20"/>
    <w:rsid w:val="00AD68DF"/>
    <w:rsid w:val="00AF07FA"/>
    <w:rsid w:val="00AF3A51"/>
    <w:rsid w:val="00AF6DA2"/>
    <w:rsid w:val="00AF72CB"/>
    <w:rsid w:val="00B01673"/>
    <w:rsid w:val="00B03AA8"/>
    <w:rsid w:val="00B075D0"/>
    <w:rsid w:val="00B079C4"/>
    <w:rsid w:val="00B10B5F"/>
    <w:rsid w:val="00B1574A"/>
    <w:rsid w:val="00B17E45"/>
    <w:rsid w:val="00B20283"/>
    <w:rsid w:val="00B20D9E"/>
    <w:rsid w:val="00B24570"/>
    <w:rsid w:val="00B31729"/>
    <w:rsid w:val="00B31FA5"/>
    <w:rsid w:val="00B32FE5"/>
    <w:rsid w:val="00B3561F"/>
    <w:rsid w:val="00B36AD6"/>
    <w:rsid w:val="00B36E22"/>
    <w:rsid w:val="00B37709"/>
    <w:rsid w:val="00B43A81"/>
    <w:rsid w:val="00B45077"/>
    <w:rsid w:val="00B474F0"/>
    <w:rsid w:val="00B53033"/>
    <w:rsid w:val="00B6102F"/>
    <w:rsid w:val="00B61736"/>
    <w:rsid w:val="00B66CAA"/>
    <w:rsid w:val="00B678B2"/>
    <w:rsid w:val="00B86A96"/>
    <w:rsid w:val="00B86EF9"/>
    <w:rsid w:val="00B958C4"/>
    <w:rsid w:val="00BA68AB"/>
    <w:rsid w:val="00BB78D5"/>
    <w:rsid w:val="00BC0DC7"/>
    <w:rsid w:val="00BC1B96"/>
    <w:rsid w:val="00BC2D9E"/>
    <w:rsid w:val="00BC355E"/>
    <w:rsid w:val="00BD1DEE"/>
    <w:rsid w:val="00BD21E4"/>
    <w:rsid w:val="00BD333C"/>
    <w:rsid w:val="00BD5C15"/>
    <w:rsid w:val="00BD746E"/>
    <w:rsid w:val="00BE04F0"/>
    <w:rsid w:val="00BE4373"/>
    <w:rsid w:val="00BE6E27"/>
    <w:rsid w:val="00BE7FB1"/>
    <w:rsid w:val="00BF21C7"/>
    <w:rsid w:val="00C040F1"/>
    <w:rsid w:val="00C05EA1"/>
    <w:rsid w:val="00C05F64"/>
    <w:rsid w:val="00C10933"/>
    <w:rsid w:val="00C10E85"/>
    <w:rsid w:val="00C12103"/>
    <w:rsid w:val="00C149BA"/>
    <w:rsid w:val="00C15162"/>
    <w:rsid w:val="00C17F9E"/>
    <w:rsid w:val="00C3097A"/>
    <w:rsid w:val="00C348DE"/>
    <w:rsid w:val="00C35090"/>
    <w:rsid w:val="00C406F4"/>
    <w:rsid w:val="00C6306D"/>
    <w:rsid w:val="00C733AF"/>
    <w:rsid w:val="00C8639A"/>
    <w:rsid w:val="00C870B6"/>
    <w:rsid w:val="00C900F6"/>
    <w:rsid w:val="00C90941"/>
    <w:rsid w:val="00C92562"/>
    <w:rsid w:val="00C9397C"/>
    <w:rsid w:val="00C96869"/>
    <w:rsid w:val="00CA0D90"/>
    <w:rsid w:val="00CA7390"/>
    <w:rsid w:val="00CA7C12"/>
    <w:rsid w:val="00CC036B"/>
    <w:rsid w:val="00CD3994"/>
    <w:rsid w:val="00CE0EB9"/>
    <w:rsid w:val="00CE32C5"/>
    <w:rsid w:val="00CF5D97"/>
    <w:rsid w:val="00D0689F"/>
    <w:rsid w:val="00D07FB9"/>
    <w:rsid w:val="00D104B4"/>
    <w:rsid w:val="00D1407E"/>
    <w:rsid w:val="00D14477"/>
    <w:rsid w:val="00D14A1D"/>
    <w:rsid w:val="00D165EF"/>
    <w:rsid w:val="00D170B2"/>
    <w:rsid w:val="00D17DF8"/>
    <w:rsid w:val="00D2144D"/>
    <w:rsid w:val="00D32441"/>
    <w:rsid w:val="00D33002"/>
    <w:rsid w:val="00D34C21"/>
    <w:rsid w:val="00D53222"/>
    <w:rsid w:val="00D56E1D"/>
    <w:rsid w:val="00D60AC1"/>
    <w:rsid w:val="00D61CD8"/>
    <w:rsid w:val="00D6204A"/>
    <w:rsid w:val="00D67F60"/>
    <w:rsid w:val="00D74225"/>
    <w:rsid w:val="00D74D2A"/>
    <w:rsid w:val="00D771E2"/>
    <w:rsid w:val="00D82AAC"/>
    <w:rsid w:val="00D83CE4"/>
    <w:rsid w:val="00D86690"/>
    <w:rsid w:val="00D875EB"/>
    <w:rsid w:val="00D933CC"/>
    <w:rsid w:val="00D965A9"/>
    <w:rsid w:val="00DA41C7"/>
    <w:rsid w:val="00DA5907"/>
    <w:rsid w:val="00DA609F"/>
    <w:rsid w:val="00DB49CB"/>
    <w:rsid w:val="00DB746B"/>
    <w:rsid w:val="00DC06B9"/>
    <w:rsid w:val="00DC254A"/>
    <w:rsid w:val="00DC766C"/>
    <w:rsid w:val="00DD10BE"/>
    <w:rsid w:val="00DD22C4"/>
    <w:rsid w:val="00DD2D36"/>
    <w:rsid w:val="00DD656B"/>
    <w:rsid w:val="00DD6908"/>
    <w:rsid w:val="00DD6E78"/>
    <w:rsid w:val="00DD7ABC"/>
    <w:rsid w:val="00DE08A3"/>
    <w:rsid w:val="00DE3C4C"/>
    <w:rsid w:val="00DE3DD7"/>
    <w:rsid w:val="00DE6442"/>
    <w:rsid w:val="00DF0FF1"/>
    <w:rsid w:val="00DF23E1"/>
    <w:rsid w:val="00E01203"/>
    <w:rsid w:val="00E04FDF"/>
    <w:rsid w:val="00E06758"/>
    <w:rsid w:val="00E10876"/>
    <w:rsid w:val="00E10E21"/>
    <w:rsid w:val="00E13B18"/>
    <w:rsid w:val="00E21A1A"/>
    <w:rsid w:val="00E26205"/>
    <w:rsid w:val="00E26538"/>
    <w:rsid w:val="00E31835"/>
    <w:rsid w:val="00E32223"/>
    <w:rsid w:val="00E33DB1"/>
    <w:rsid w:val="00E3447C"/>
    <w:rsid w:val="00E42365"/>
    <w:rsid w:val="00E430A1"/>
    <w:rsid w:val="00E5005A"/>
    <w:rsid w:val="00E50CBB"/>
    <w:rsid w:val="00E55156"/>
    <w:rsid w:val="00E6161C"/>
    <w:rsid w:val="00E63628"/>
    <w:rsid w:val="00E63FD9"/>
    <w:rsid w:val="00E64438"/>
    <w:rsid w:val="00E70BE4"/>
    <w:rsid w:val="00E727C4"/>
    <w:rsid w:val="00E8050A"/>
    <w:rsid w:val="00E82904"/>
    <w:rsid w:val="00E82E96"/>
    <w:rsid w:val="00E8424D"/>
    <w:rsid w:val="00E84573"/>
    <w:rsid w:val="00E858B4"/>
    <w:rsid w:val="00E8622B"/>
    <w:rsid w:val="00E911B5"/>
    <w:rsid w:val="00E9204E"/>
    <w:rsid w:val="00EA019E"/>
    <w:rsid w:val="00EA1BF7"/>
    <w:rsid w:val="00EA2FB7"/>
    <w:rsid w:val="00EA338C"/>
    <w:rsid w:val="00EA65B9"/>
    <w:rsid w:val="00EA77A7"/>
    <w:rsid w:val="00EC04E0"/>
    <w:rsid w:val="00EC0ABB"/>
    <w:rsid w:val="00EC1D00"/>
    <w:rsid w:val="00EC2B73"/>
    <w:rsid w:val="00EC54CA"/>
    <w:rsid w:val="00EC7864"/>
    <w:rsid w:val="00ED157A"/>
    <w:rsid w:val="00ED248B"/>
    <w:rsid w:val="00EE32B1"/>
    <w:rsid w:val="00EE38C2"/>
    <w:rsid w:val="00EE4AA9"/>
    <w:rsid w:val="00EE6DB2"/>
    <w:rsid w:val="00EE7677"/>
    <w:rsid w:val="00EF130C"/>
    <w:rsid w:val="00EF202A"/>
    <w:rsid w:val="00EF4918"/>
    <w:rsid w:val="00EF75DF"/>
    <w:rsid w:val="00F00FB4"/>
    <w:rsid w:val="00F03EB1"/>
    <w:rsid w:val="00F04E5A"/>
    <w:rsid w:val="00F11555"/>
    <w:rsid w:val="00F16DAF"/>
    <w:rsid w:val="00F22C75"/>
    <w:rsid w:val="00F25F67"/>
    <w:rsid w:val="00F26DE0"/>
    <w:rsid w:val="00F27CB3"/>
    <w:rsid w:val="00F30CAB"/>
    <w:rsid w:val="00F3299F"/>
    <w:rsid w:val="00F4380B"/>
    <w:rsid w:val="00F45375"/>
    <w:rsid w:val="00F5148C"/>
    <w:rsid w:val="00F52CB4"/>
    <w:rsid w:val="00F5592D"/>
    <w:rsid w:val="00F61181"/>
    <w:rsid w:val="00F6188D"/>
    <w:rsid w:val="00F65A63"/>
    <w:rsid w:val="00F7168E"/>
    <w:rsid w:val="00F749A2"/>
    <w:rsid w:val="00F807B4"/>
    <w:rsid w:val="00F845C5"/>
    <w:rsid w:val="00F933C3"/>
    <w:rsid w:val="00F95DDB"/>
    <w:rsid w:val="00FA3052"/>
    <w:rsid w:val="00FA47C4"/>
    <w:rsid w:val="00FA59AA"/>
    <w:rsid w:val="00FA6AC4"/>
    <w:rsid w:val="00FA7DEA"/>
    <w:rsid w:val="00FB0C20"/>
    <w:rsid w:val="00FB29ED"/>
    <w:rsid w:val="00FB6C91"/>
    <w:rsid w:val="00FC03B8"/>
    <w:rsid w:val="00FC4927"/>
    <w:rsid w:val="00FC5972"/>
    <w:rsid w:val="00FC61BC"/>
    <w:rsid w:val="00FC6FA7"/>
    <w:rsid w:val="00FD4417"/>
    <w:rsid w:val="00FE4B20"/>
    <w:rsid w:val="00FE658B"/>
    <w:rsid w:val="00FF1F76"/>
    <w:rsid w:val="00FF1F7B"/>
    <w:rsid w:val="00FF2F12"/>
    <w:rsid w:val="00FF3CC1"/>
    <w:rsid w:val="00FF3E84"/>
    <w:rsid w:val="00FF7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semiHidden/>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ой текст с от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выноски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о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basedOn w:val="a"/>
    <w:uiPriority w:val="99"/>
    <w:unhideWhenUsed/>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c">
    <w:name w:val="FollowedHyperlink"/>
    <w:basedOn w:val="a0"/>
    <w:uiPriority w:val="99"/>
    <w:semiHidden/>
    <w:unhideWhenUsed/>
    <w:rsid w:val="00CC036B"/>
    <w:rPr>
      <w:color w:val="800080" w:themeColor="followedHyperlink"/>
      <w:u w:val="single"/>
    </w:rPr>
  </w:style>
  <w:style w:type="paragraph" w:styleId="ad">
    <w:name w:val="List Paragraph"/>
    <w:basedOn w:val="a"/>
    <w:link w:val="ae"/>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f">
    <w:name w:val="No Spacing"/>
    <w:link w:val="af0"/>
    <w:uiPriority w:val="1"/>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semiHidden/>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 w:type="paragraph" w:customStyle="1" w:styleId="af1">
    <w:name w:val="Содержимое таблицы"/>
    <w:basedOn w:val="a"/>
    <w:rsid w:val="001F5DBE"/>
    <w:pPr>
      <w:suppressLineNumbers/>
      <w:suppressAutoHyphens/>
      <w:autoSpaceDN/>
      <w:adjustRightInd/>
    </w:pPr>
    <w:rPr>
      <w:lang w:eastAsia="ar-SA"/>
    </w:rPr>
  </w:style>
  <w:style w:type="paragraph" w:customStyle="1" w:styleId="1829">
    <w:name w:val="1829"/>
    <w:aliases w:val="baiaagaaboqcaaadtguaaavcbqaaaaaaaaaaaaaaaaaaaaaaaaaaaaaaaaaaaaaaaaaaaaaaaaaaaaaaaaaaaaaaaaaaaaaaaaaaaaaaaaaaaaaaaaaaaaaaaaaaaaaaaaaaaaaaaaaaaaaaaaaaaaaaaaaaaaaaaaaaaaaaaaaaaaaaaaaaaaaaaaaaaaaaaaaaaaaaaaaaaaaaaaaaaaaaaaaaaaaaaaaaaaaa"/>
    <w:basedOn w:val="a"/>
    <w:rsid w:val="00505266"/>
    <w:pPr>
      <w:widowControl/>
      <w:autoSpaceDE/>
      <w:autoSpaceDN/>
      <w:adjustRightInd/>
      <w:spacing w:before="100" w:beforeAutospacing="1" w:after="100" w:afterAutospacing="1"/>
    </w:pPr>
    <w:rPr>
      <w:sz w:val="24"/>
      <w:szCs w:val="24"/>
    </w:rPr>
  </w:style>
  <w:style w:type="paragraph" w:styleId="af2">
    <w:name w:val="Title"/>
    <w:basedOn w:val="a"/>
    <w:link w:val="af3"/>
    <w:qFormat/>
    <w:rsid w:val="00173509"/>
    <w:pPr>
      <w:widowControl/>
      <w:autoSpaceDE/>
      <w:autoSpaceDN/>
      <w:adjustRightInd/>
      <w:jc w:val="center"/>
    </w:pPr>
    <w:rPr>
      <w:b/>
      <w:sz w:val="28"/>
      <w:szCs w:val="28"/>
      <w:lang w:val="uk-UA"/>
    </w:rPr>
  </w:style>
  <w:style w:type="character" w:customStyle="1" w:styleId="af3">
    <w:name w:val="Название Знак"/>
    <w:basedOn w:val="a0"/>
    <w:link w:val="af2"/>
    <w:rsid w:val="00173509"/>
    <w:rPr>
      <w:b/>
      <w:sz w:val="28"/>
      <w:szCs w:val="28"/>
      <w:lang w:val="uk-UA"/>
    </w:rPr>
  </w:style>
  <w:style w:type="character" w:customStyle="1" w:styleId="ae">
    <w:name w:val="Абзац списка Знак"/>
    <w:link w:val="ad"/>
    <w:uiPriority w:val="34"/>
    <w:locked/>
    <w:rsid w:val="00C040F1"/>
    <w:rPr>
      <w:rFonts w:ascii="Calibri" w:eastAsia="Calibri" w:hAnsi="Calibri"/>
      <w:lang w:eastAsia="en-US"/>
    </w:rPr>
  </w:style>
  <w:style w:type="character" w:customStyle="1" w:styleId="2">
    <w:name w:val="Основной текст (2)_"/>
    <w:basedOn w:val="a0"/>
    <w:link w:val="20"/>
    <w:rsid w:val="005B5607"/>
    <w:rPr>
      <w:sz w:val="28"/>
      <w:szCs w:val="28"/>
      <w:shd w:val="clear" w:color="auto" w:fill="FFFFFF"/>
    </w:rPr>
  </w:style>
  <w:style w:type="paragraph" w:customStyle="1" w:styleId="20">
    <w:name w:val="Основной текст (2)"/>
    <w:basedOn w:val="a"/>
    <w:link w:val="2"/>
    <w:rsid w:val="005B5607"/>
    <w:pPr>
      <w:shd w:val="clear" w:color="auto" w:fill="FFFFFF"/>
      <w:autoSpaceDE/>
      <w:autoSpaceDN/>
      <w:adjustRightInd/>
      <w:spacing w:line="0" w:lineRule="atLeast"/>
    </w:pPr>
    <w:rPr>
      <w:sz w:val="28"/>
      <w:szCs w:val="28"/>
    </w:rPr>
  </w:style>
  <w:style w:type="character" w:customStyle="1" w:styleId="docdata">
    <w:name w:val="docdata"/>
    <w:aliases w:val="docy,v5,5090,baiaagaaboqcaaadfbaaaauieaaaaaaaaaaaaaaaaaaaaaaaaaaaaaaaaaaaaaaaaaaaaaaaaaaaaaaaaaaaaaaaaaaaaaaaaaaaaaaaaaaaaaaaaaaaaaaaaaaaaaaaaaaaaaaaaaaaaaaaaaaaaaaaaaaaaaaaaaaaaaaaaaaaaaaaaaaaaaaaaaaaaaaaaaaaaaaaaaaaaaaaaaaaaaaaaaaaaaaaaaaaaaaa"/>
    <w:rsid w:val="00EC0ABB"/>
  </w:style>
  <w:style w:type="character" w:customStyle="1" w:styleId="af0">
    <w:name w:val="Без интервала Знак"/>
    <w:link w:val="af"/>
    <w:uiPriority w:val="99"/>
    <w:locked/>
    <w:rsid w:val="00F26DE0"/>
    <w:rPr>
      <w:rFonts w:asciiTheme="minorHAnsi" w:eastAsiaTheme="minorEastAsia" w:hAnsiTheme="minorHAnsi" w:cstheme="minorBidi"/>
    </w:rPr>
  </w:style>
  <w:style w:type="paragraph" w:styleId="21">
    <w:name w:val="Body Text 2"/>
    <w:basedOn w:val="a"/>
    <w:link w:val="22"/>
    <w:rsid w:val="008D2BA8"/>
    <w:pPr>
      <w:spacing w:after="120" w:line="480" w:lineRule="auto"/>
    </w:pPr>
  </w:style>
  <w:style w:type="character" w:customStyle="1" w:styleId="22">
    <w:name w:val="Основной текст 2 Знак"/>
    <w:basedOn w:val="a0"/>
    <w:link w:val="21"/>
    <w:rsid w:val="008D2BA8"/>
    <w:rPr>
      <w:sz w:val="20"/>
      <w:szCs w:val="20"/>
    </w:rPr>
  </w:style>
  <w:style w:type="paragraph" w:styleId="23">
    <w:name w:val="Body Text Indent 2"/>
    <w:basedOn w:val="a"/>
    <w:link w:val="24"/>
    <w:rsid w:val="008D2BA8"/>
    <w:pPr>
      <w:spacing w:after="120" w:line="480" w:lineRule="auto"/>
      <w:ind w:left="283"/>
    </w:pPr>
  </w:style>
  <w:style w:type="character" w:customStyle="1" w:styleId="24">
    <w:name w:val="Основной текст с отступом 2 Знак"/>
    <w:basedOn w:val="a0"/>
    <w:link w:val="23"/>
    <w:rsid w:val="008D2BA8"/>
    <w:rPr>
      <w:sz w:val="20"/>
      <w:szCs w:val="20"/>
    </w:rPr>
  </w:style>
  <w:style w:type="paragraph" w:styleId="HTML">
    <w:name w:val="HTML Preformatted"/>
    <w:basedOn w:val="a"/>
    <w:link w:val="HTML0"/>
    <w:uiPriority w:val="99"/>
    <w:semiHidden/>
    <w:unhideWhenUsed/>
    <w:rsid w:val="00FC03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semiHidden/>
    <w:rsid w:val="00FC03B8"/>
    <w:rPr>
      <w:rFonts w:ascii="Courier New"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semiHidden/>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ой текст с от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выноски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о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basedOn w:val="a"/>
    <w:uiPriority w:val="99"/>
    <w:unhideWhenUsed/>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c">
    <w:name w:val="FollowedHyperlink"/>
    <w:basedOn w:val="a0"/>
    <w:uiPriority w:val="99"/>
    <w:semiHidden/>
    <w:unhideWhenUsed/>
    <w:rsid w:val="00CC036B"/>
    <w:rPr>
      <w:color w:val="800080" w:themeColor="followedHyperlink"/>
      <w:u w:val="single"/>
    </w:rPr>
  </w:style>
  <w:style w:type="paragraph" w:styleId="ad">
    <w:name w:val="List Paragraph"/>
    <w:basedOn w:val="a"/>
    <w:link w:val="ae"/>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f">
    <w:name w:val="No Spacing"/>
    <w:link w:val="af0"/>
    <w:uiPriority w:val="1"/>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semiHidden/>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 w:type="paragraph" w:customStyle="1" w:styleId="af1">
    <w:name w:val="Содержимое таблицы"/>
    <w:basedOn w:val="a"/>
    <w:rsid w:val="001F5DBE"/>
    <w:pPr>
      <w:suppressLineNumbers/>
      <w:suppressAutoHyphens/>
      <w:autoSpaceDN/>
      <w:adjustRightInd/>
    </w:pPr>
    <w:rPr>
      <w:lang w:eastAsia="ar-SA"/>
    </w:rPr>
  </w:style>
  <w:style w:type="paragraph" w:customStyle="1" w:styleId="1829">
    <w:name w:val="1829"/>
    <w:aliases w:val="baiaagaaboqcaaadtguaaavcbqaaaaaaaaaaaaaaaaaaaaaaaaaaaaaaaaaaaaaaaaaaaaaaaaaaaaaaaaaaaaaaaaaaaaaaaaaaaaaaaaaaaaaaaaaaaaaaaaaaaaaaaaaaaaaaaaaaaaaaaaaaaaaaaaaaaaaaaaaaaaaaaaaaaaaaaaaaaaaaaaaaaaaaaaaaaaaaaaaaaaaaaaaaaaaaaaaaaaaaaaaaaaaa"/>
    <w:basedOn w:val="a"/>
    <w:rsid w:val="00505266"/>
    <w:pPr>
      <w:widowControl/>
      <w:autoSpaceDE/>
      <w:autoSpaceDN/>
      <w:adjustRightInd/>
      <w:spacing w:before="100" w:beforeAutospacing="1" w:after="100" w:afterAutospacing="1"/>
    </w:pPr>
    <w:rPr>
      <w:sz w:val="24"/>
      <w:szCs w:val="24"/>
    </w:rPr>
  </w:style>
  <w:style w:type="paragraph" w:styleId="af2">
    <w:name w:val="Title"/>
    <w:basedOn w:val="a"/>
    <w:link w:val="af3"/>
    <w:qFormat/>
    <w:rsid w:val="00173509"/>
    <w:pPr>
      <w:widowControl/>
      <w:autoSpaceDE/>
      <w:autoSpaceDN/>
      <w:adjustRightInd/>
      <w:jc w:val="center"/>
    </w:pPr>
    <w:rPr>
      <w:b/>
      <w:sz w:val="28"/>
      <w:szCs w:val="28"/>
      <w:lang w:val="uk-UA"/>
    </w:rPr>
  </w:style>
  <w:style w:type="character" w:customStyle="1" w:styleId="af3">
    <w:name w:val="Название Знак"/>
    <w:basedOn w:val="a0"/>
    <w:link w:val="af2"/>
    <w:rsid w:val="00173509"/>
    <w:rPr>
      <w:b/>
      <w:sz w:val="28"/>
      <w:szCs w:val="28"/>
      <w:lang w:val="uk-UA"/>
    </w:rPr>
  </w:style>
  <w:style w:type="character" w:customStyle="1" w:styleId="ae">
    <w:name w:val="Абзац списка Знак"/>
    <w:link w:val="ad"/>
    <w:uiPriority w:val="34"/>
    <w:locked/>
    <w:rsid w:val="00C040F1"/>
    <w:rPr>
      <w:rFonts w:ascii="Calibri" w:eastAsia="Calibri" w:hAnsi="Calibri"/>
      <w:lang w:eastAsia="en-US"/>
    </w:rPr>
  </w:style>
  <w:style w:type="character" w:customStyle="1" w:styleId="2">
    <w:name w:val="Основной текст (2)_"/>
    <w:basedOn w:val="a0"/>
    <w:link w:val="20"/>
    <w:rsid w:val="005B5607"/>
    <w:rPr>
      <w:sz w:val="28"/>
      <w:szCs w:val="28"/>
      <w:shd w:val="clear" w:color="auto" w:fill="FFFFFF"/>
    </w:rPr>
  </w:style>
  <w:style w:type="paragraph" w:customStyle="1" w:styleId="20">
    <w:name w:val="Основной текст (2)"/>
    <w:basedOn w:val="a"/>
    <w:link w:val="2"/>
    <w:rsid w:val="005B5607"/>
    <w:pPr>
      <w:shd w:val="clear" w:color="auto" w:fill="FFFFFF"/>
      <w:autoSpaceDE/>
      <w:autoSpaceDN/>
      <w:adjustRightInd/>
      <w:spacing w:line="0" w:lineRule="atLeast"/>
    </w:pPr>
    <w:rPr>
      <w:sz w:val="28"/>
      <w:szCs w:val="28"/>
    </w:rPr>
  </w:style>
  <w:style w:type="character" w:customStyle="1" w:styleId="docdata">
    <w:name w:val="docdata"/>
    <w:aliases w:val="docy,v5,5090,baiaagaaboqcaaadfbaaaauieaaaaaaaaaaaaaaaaaaaaaaaaaaaaaaaaaaaaaaaaaaaaaaaaaaaaaaaaaaaaaaaaaaaaaaaaaaaaaaaaaaaaaaaaaaaaaaaaaaaaaaaaaaaaaaaaaaaaaaaaaaaaaaaaaaaaaaaaaaaaaaaaaaaaaaaaaaaaaaaaaaaaaaaaaaaaaaaaaaaaaaaaaaaaaaaaaaaaaaaaaaaaaaa"/>
    <w:rsid w:val="00EC0ABB"/>
  </w:style>
  <w:style w:type="character" w:customStyle="1" w:styleId="af0">
    <w:name w:val="Без интервала Знак"/>
    <w:link w:val="af"/>
    <w:uiPriority w:val="99"/>
    <w:locked/>
    <w:rsid w:val="00F26DE0"/>
    <w:rPr>
      <w:rFonts w:asciiTheme="minorHAnsi" w:eastAsiaTheme="minorEastAsia" w:hAnsiTheme="minorHAnsi" w:cstheme="minorBidi"/>
    </w:rPr>
  </w:style>
  <w:style w:type="paragraph" w:styleId="21">
    <w:name w:val="Body Text 2"/>
    <w:basedOn w:val="a"/>
    <w:link w:val="22"/>
    <w:rsid w:val="008D2BA8"/>
    <w:pPr>
      <w:spacing w:after="120" w:line="480" w:lineRule="auto"/>
    </w:pPr>
  </w:style>
  <w:style w:type="character" w:customStyle="1" w:styleId="22">
    <w:name w:val="Основной текст 2 Знак"/>
    <w:basedOn w:val="a0"/>
    <w:link w:val="21"/>
    <w:rsid w:val="008D2BA8"/>
    <w:rPr>
      <w:sz w:val="20"/>
      <w:szCs w:val="20"/>
    </w:rPr>
  </w:style>
  <w:style w:type="paragraph" w:styleId="23">
    <w:name w:val="Body Text Indent 2"/>
    <w:basedOn w:val="a"/>
    <w:link w:val="24"/>
    <w:rsid w:val="008D2BA8"/>
    <w:pPr>
      <w:spacing w:after="120" w:line="480" w:lineRule="auto"/>
      <w:ind w:left="283"/>
    </w:pPr>
  </w:style>
  <w:style w:type="character" w:customStyle="1" w:styleId="24">
    <w:name w:val="Основной текст с отступом 2 Знак"/>
    <w:basedOn w:val="a0"/>
    <w:link w:val="23"/>
    <w:rsid w:val="008D2BA8"/>
    <w:rPr>
      <w:sz w:val="20"/>
      <w:szCs w:val="20"/>
    </w:rPr>
  </w:style>
  <w:style w:type="paragraph" w:styleId="HTML">
    <w:name w:val="HTML Preformatted"/>
    <w:basedOn w:val="a"/>
    <w:link w:val="HTML0"/>
    <w:uiPriority w:val="99"/>
    <w:semiHidden/>
    <w:unhideWhenUsed/>
    <w:rsid w:val="00FC03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semiHidden/>
    <w:rsid w:val="00FC03B8"/>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7743">
      <w:bodyDiv w:val="1"/>
      <w:marLeft w:val="0"/>
      <w:marRight w:val="0"/>
      <w:marTop w:val="0"/>
      <w:marBottom w:val="0"/>
      <w:divBdr>
        <w:top w:val="none" w:sz="0" w:space="0" w:color="auto"/>
        <w:left w:val="none" w:sz="0" w:space="0" w:color="auto"/>
        <w:bottom w:val="none" w:sz="0" w:space="0" w:color="auto"/>
        <w:right w:val="none" w:sz="0" w:space="0" w:color="auto"/>
      </w:divBdr>
    </w:div>
    <w:div w:id="68354160">
      <w:bodyDiv w:val="1"/>
      <w:marLeft w:val="0"/>
      <w:marRight w:val="0"/>
      <w:marTop w:val="0"/>
      <w:marBottom w:val="0"/>
      <w:divBdr>
        <w:top w:val="none" w:sz="0" w:space="0" w:color="auto"/>
        <w:left w:val="none" w:sz="0" w:space="0" w:color="auto"/>
        <w:bottom w:val="none" w:sz="0" w:space="0" w:color="auto"/>
        <w:right w:val="none" w:sz="0" w:space="0" w:color="auto"/>
      </w:divBdr>
      <w:divsChild>
        <w:div w:id="1352219888">
          <w:marLeft w:val="0"/>
          <w:marRight w:val="0"/>
          <w:marTop w:val="0"/>
          <w:marBottom w:val="0"/>
          <w:divBdr>
            <w:top w:val="none" w:sz="0" w:space="0" w:color="auto"/>
            <w:left w:val="none" w:sz="0" w:space="0" w:color="auto"/>
            <w:bottom w:val="none" w:sz="0" w:space="0" w:color="auto"/>
            <w:right w:val="none" w:sz="0" w:space="0" w:color="auto"/>
          </w:divBdr>
        </w:div>
        <w:div w:id="734162858">
          <w:marLeft w:val="0"/>
          <w:marRight w:val="0"/>
          <w:marTop w:val="0"/>
          <w:marBottom w:val="0"/>
          <w:divBdr>
            <w:top w:val="none" w:sz="0" w:space="0" w:color="auto"/>
            <w:left w:val="none" w:sz="0" w:space="0" w:color="auto"/>
            <w:bottom w:val="none" w:sz="0" w:space="0" w:color="auto"/>
            <w:right w:val="none" w:sz="0" w:space="0" w:color="auto"/>
          </w:divBdr>
          <w:divsChild>
            <w:div w:id="1894195744">
              <w:marLeft w:val="0"/>
              <w:marRight w:val="0"/>
              <w:marTop w:val="0"/>
              <w:marBottom w:val="0"/>
              <w:divBdr>
                <w:top w:val="none" w:sz="0" w:space="0" w:color="auto"/>
                <w:left w:val="none" w:sz="0" w:space="0" w:color="auto"/>
                <w:bottom w:val="none" w:sz="0" w:space="0" w:color="auto"/>
                <w:right w:val="none" w:sz="0" w:space="0" w:color="auto"/>
              </w:divBdr>
              <w:divsChild>
                <w:div w:id="944922537">
                  <w:marLeft w:val="0"/>
                  <w:marRight w:val="0"/>
                  <w:marTop w:val="0"/>
                  <w:marBottom w:val="0"/>
                  <w:divBdr>
                    <w:top w:val="none" w:sz="0" w:space="0" w:color="auto"/>
                    <w:left w:val="none" w:sz="0" w:space="0" w:color="auto"/>
                    <w:bottom w:val="none" w:sz="0" w:space="0" w:color="auto"/>
                    <w:right w:val="none" w:sz="0" w:space="0" w:color="auto"/>
                  </w:divBdr>
                  <w:divsChild>
                    <w:div w:id="303121338">
                      <w:marLeft w:val="0"/>
                      <w:marRight w:val="0"/>
                      <w:marTop w:val="0"/>
                      <w:marBottom w:val="0"/>
                      <w:divBdr>
                        <w:top w:val="none" w:sz="0" w:space="0" w:color="auto"/>
                        <w:left w:val="none" w:sz="0" w:space="0" w:color="auto"/>
                        <w:bottom w:val="none" w:sz="0" w:space="0" w:color="auto"/>
                        <w:right w:val="none" w:sz="0" w:space="0" w:color="auto"/>
                      </w:divBdr>
                      <w:divsChild>
                        <w:div w:id="1493792567">
                          <w:marLeft w:val="0"/>
                          <w:marRight w:val="0"/>
                          <w:marTop w:val="0"/>
                          <w:marBottom w:val="0"/>
                          <w:divBdr>
                            <w:top w:val="none" w:sz="0" w:space="0" w:color="auto"/>
                            <w:left w:val="none" w:sz="0" w:space="0" w:color="auto"/>
                            <w:bottom w:val="none" w:sz="0" w:space="0" w:color="auto"/>
                            <w:right w:val="none" w:sz="0" w:space="0" w:color="auto"/>
                          </w:divBdr>
                        </w:div>
                      </w:divsChild>
                    </w:div>
                    <w:div w:id="492792407">
                      <w:marLeft w:val="0"/>
                      <w:marRight w:val="0"/>
                      <w:marTop w:val="0"/>
                      <w:marBottom w:val="0"/>
                      <w:divBdr>
                        <w:top w:val="none" w:sz="0" w:space="0" w:color="auto"/>
                        <w:left w:val="none" w:sz="0" w:space="0" w:color="auto"/>
                        <w:bottom w:val="none" w:sz="0" w:space="0" w:color="auto"/>
                        <w:right w:val="none" w:sz="0" w:space="0" w:color="auto"/>
                      </w:divBdr>
                      <w:divsChild>
                        <w:div w:id="1421948822">
                          <w:marLeft w:val="0"/>
                          <w:marRight w:val="0"/>
                          <w:marTop w:val="0"/>
                          <w:marBottom w:val="0"/>
                          <w:divBdr>
                            <w:top w:val="none" w:sz="0" w:space="0" w:color="auto"/>
                            <w:left w:val="none" w:sz="0" w:space="0" w:color="auto"/>
                            <w:bottom w:val="none" w:sz="0" w:space="0" w:color="auto"/>
                            <w:right w:val="none" w:sz="0" w:space="0" w:color="auto"/>
                          </w:divBdr>
                        </w:div>
                      </w:divsChild>
                    </w:div>
                    <w:div w:id="1347027023">
                      <w:marLeft w:val="0"/>
                      <w:marRight w:val="0"/>
                      <w:marTop w:val="0"/>
                      <w:marBottom w:val="0"/>
                      <w:divBdr>
                        <w:top w:val="none" w:sz="0" w:space="0" w:color="auto"/>
                        <w:left w:val="none" w:sz="0" w:space="0" w:color="auto"/>
                        <w:bottom w:val="none" w:sz="0" w:space="0" w:color="auto"/>
                        <w:right w:val="none" w:sz="0" w:space="0" w:color="auto"/>
                      </w:divBdr>
                      <w:divsChild>
                        <w:div w:id="766585470">
                          <w:marLeft w:val="0"/>
                          <w:marRight w:val="0"/>
                          <w:marTop w:val="0"/>
                          <w:marBottom w:val="0"/>
                          <w:divBdr>
                            <w:top w:val="none" w:sz="0" w:space="0" w:color="auto"/>
                            <w:left w:val="none" w:sz="0" w:space="0" w:color="auto"/>
                            <w:bottom w:val="none" w:sz="0" w:space="0" w:color="auto"/>
                            <w:right w:val="none" w:sz="0" w:space="0" w:color="auto"/>
                          </w:divBdr>
                        </w:div>
                        <w:div w:id="1169443907">
                          <w:marLeft w:val="0"/>
                          <w:marRight w:val="0"/>
                          <w:marTop w:val="0"/>
                          <w:marBottom w:val="0"/>
                          <w:divBdr>
                            <w:top w:val="none" w:sz="0" w:space="0" w:color="auto"/>
                            <w:left w:val="none" w:sz="0" w:space="0" w:color="auto"/>
                            <w:bottom w:val="none" w:sz="0" w:space="0" w:color="auto"/>
                            <w:right w:val="none" w:sz="0" w:space="0" w:color="auto"/>
                          </w:divBdr>
                        </w:div>
                      </w:divsChild>
                    </w:div>
                    <w:div w:id="1308315098">
                      <w:marLeft w:val="0"/>
                      <w:marRight w:val="0"/>
                      <w:marTop w:val="0"/>
                      <w:marBottom w:val="0"/>
                      <w:divBdr>
                        <w:top w:val="none" w:sz="0" w:space="0" w:color="auto"/>
                        <w:left w:val="none" w:sz="0" w:space="0" w:color="auto"/>
                        <w:bottom w:val="none" w:sz="0" w:space="0" w:color="auto"/>
                        <w:right w:val="none" w:sz="0" w:space="0" w:color="auto"/>
                      </w:divBdr>
                      <w:divsChild>
                        <w:div w:id="1657682171">
                          <w:marLeft w:val="0"/>
                          <w:marRight w:val="0"/>
                          <w:marTop w:val="0"/>
                          <w:marBottom w:val="0"/>
                          <w:divBdr>
                            <w:top w:val="none" w:sz="0" w:space="0" w:color="auto"/>
                            <w:left w:val="none" w:sz="0" w:space="0" w:color="auto"/>
                            <w:bottom w:val="none" w:sz="0" w:space="0" w:color="auto"/>
                            <w:right w:val="none" w:sz="0" w:space="0" w:color="auto"/>
                          </w:divBdr>
                        </w:div>
                        <w:div w:id="33804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735128">
      <w:bodyDiv w:val="1"/>
      <w:marLeft w:val="0"/>
      <w:marRight w:val="0"/>
      <w:marTop w:val="0"/>
      <w:marBottom w:val="0"/>
      <w:divBdr>
        <w:top w:val="none" w:sz="0" w:space="0" w:color="auto"/>
        <w:left w:val="none" w:sz="0" w:space="0" w:color="auto"/>
        <w:bottom w:val="none" w:sz="0" w:space="0" w:color="auto"/>
        <w:right w:val="none" w:sz="0" w:space="0" w:color="auto"/>
      </w:divBdr>
    </w:div>
    <w:div w:id="141316674">
      <w:bodyDiv w:val="1"/>
      <w:marLeft w:val="0"/>
      <w:marRight w:val="0"/>
      <w:marTop w:val="0"/>
      <w:marBottom w:val="0"/>
      <w:divBdr>
        <w:top w:val="none" w:sz="0" w:space="0" w:color="auto"/>
        <w:left w:val="none" w:sz="0" w:space="0" w:color="auto"/>
        <w:bottom w:val="none" w:sz="0" w:space="0" w:color="auto"/>
        <w:right w:val="none" w:sz="0" w:space="0" w:color="auto"/>
      </w:divBdr>
    </w:div>
    <w:div w:id="196696099">
      <w:bodyDiv w:val="1"/>
      <w:marLeft w:val="0"/>
      <w:marRight w:val="0"/>
      <w:marTop w:val="0"/>
      <w:marBottom w:val="0"/>
      <w:divBdr>
        <w:top w:val="none" w:sz="0" w:space="0" w:color="auto"/>
        <w:left w:val="none" w:sz="0" w:space="0" w:color="auto"/>
        <w:bottom w:val="none" w:sz="0" w:space="0" w:color="auto"/>
        <w:right w:val="none" w:sz="0" w:space="0" w:color="auto"/>
      </w:divBdr>
    </w:div>
    <w:div w:id="246427998">
      <w:bodyDiv w:val="1"/>
      <w:marLeft w:val="0"/>
      <w:marRight w:val="0"/>
      <w:marTop w:val="0"/>
      <w:marBottom w:val="0"/>
      <w:divBdr>
        <w:top w:val="none" w:sz="0" w:space="0" w:color="auto"/>
        <w:left w:val="none" w:sz="0" w:space="0" w:color="auto"/>
        <w:bottom w:val="none" w:sz="0" w:space="0" w:color="auto"/>
        <w:right w:val="none" w:sz="0" w:space="0" w:color="auto"/>
      </w:divBdr>
    </w:div>
    <w:div w:id="258104092">
      <w:bodyDiv w:val="1"/>
      <w:marLeft w:val="0"/>
      <w:marRight w:val="0"/>
      <w:marTop w:val="0"/>
      <w:marBottom w:val="0"/>
      <w:divBdr>
        <w:top w:val="none" w:sz="0" w:space="0" w:color="auto"/>
        <w:left w:val="none" w:sz="0" w:space="0" w:color="auto"/>
        <w:bottom w:val="none" w:sz="0" w:space="0" w:color="auto"/>
        <w:right w:val="none" w:sz="0" w:space="0" w:color="auto"/>
      </w:divBdr>
    </w:div>
    <w:div w:id="288174345">
      <w:bodyDiv w:val="1"/>
      <w:marLeft w:val="0"/>
      <w:marRight w:val="0"/>
      <w:marTop w:val="0"/>
      <w:marBottom w:val="0"/>
      <w:divBdr>
        <w:top w:val="none" w:sz="0" w:space="0" w:color="auto"/>
        <w:left w:val="none" w:sz="0" w:space="0" w:color="auto"/>
        <w:bottom w:val="none" w:sz="0" w:space="0" w:color="auto"/>
        <w:right w:val="none" w:sz="0" w:space="0" w:color="auto"/>
      </w:divBdr>
      <w:divsChild>
        <w:div w:id="970600558">
          <w:marLeft w:val="720"/>
          <w:marRight w:val="0"/>
          <w:marTop w:val="200"/>
          <w:marBottom w:val="0"/>
          <w:divBdr>
            <w:top w:val="none" w:sz="0" w:space="0" w:color="auto"/>
            <w:left w:val="none" w:sz="0" w:space="0" w:color="auto"/>
            <w:bottom w:val="none" w:sz="0" w:space="0" w:color="auto"/>
            <w:right w:val="none" w:sz="0" w:space="0" w:color="auto"/>
          </w:divBdr>
        </w:div>
        <w:div w:id="957293264">
          <w:marLeft w:val="720"/>
          <w:marRight w:val="0"/>
          <w:marTop w:val="200"/>
          <w:marBottom w:val="0"/>
          <w:divBdr>
            <w:top w:val="none" w:sz="0" w:space="0" w:color="auto"/>
            <w:left w:val="none" w:sz="0" w:space="0" w:color="auto"/>
            <w:bottom w:val="none" w:sz="0" w:space="0" w:color="auto"/>
            <w:right w:val="none" w:sz="0" w:space="0" w:color="auto"/>
          </w:divBdr>
        </w:div>
      </w:divsChild>
    </w:div>
    <w:div w:id="293414600">
      <w:bodyDiv w:val="1"/>
      <w:marLeft w:val="0"/>
      <w:marRight w:val="0"/>
      <w:marTop w:val="0"/>
      <w:marBottom w:val="0"/>
      <w:divBdr>
        <w:top w:val="none" w:sz="0" w:space="0" w:color="auto"/>
        <w:left w:val="none" w:sz="0" w:space="0" w:color="auto"/>
        <w:bottom w:val="none" w:sz="0" w:space="0" w:color="auto"/>
        <w:right w:val="none" w:sz="0" w:space="0" w:color="auto"/>
      </w:divBdr>
    </w:div>
    <w:div w:id="336469883">
      <w:bodyDiv w:val="1"/>
      <w:marLeft w:val="0"/>
      <w:marRight w:val="0"/>
      <w:marTop w:val="0"/>
      <w:marBottom w:val="0"/>
      <w:divBdr>
        <w:top w:val="none" w:sz="0" w:space="0" w:color="auto"/>
        <w:left w:val="none" w:sz="0" w:space="0" w:color="auto"/>
        <w:bottom w:val="none" w:sz="0" w:space="0" w:color="auto"/>
        <w:right w:val="none" w:sz="0" w:space="0" w:color="auto"/>
      </w:divBdr>
      <w:divsChild>
        <w:div w:id="1039474132">
          <w:marLeft w:val="720"/>
          <w:marRight w:val="0"/>
          <w:marTop w:val="0"/>
          <w:marBottom w:val="0"/>
          <w:divBdr>
            <w:top w:val="none" w:sz="0" w:space="0" w:color="auto"/>
            <w:left w:val="none" w:sz="0" w:space="0" w:color="auto"/>
            <w:bottom w:val="none" w:sz="0" w:space="0" w:color="auto"/>
            <w:right w:val="none" w:sz="0" w:space="0" w:color="auto"/>
          </w:divBdr>
        </w:div>
        <w:div w:id="409738641">
          <w:marLeft w:val="720"/>
          <w:marRight w:val="0"/>
          <w:marTop w:val="0"/>
          <w:marBottom w:val="0"/>
          <w:divBdr>
            <w:top w:val="none" w:sz="0" w:space="0" w:color="auto"/>
            <w:left w:val="none" w:sz="0" w:space="0" w:color="auto"/>
            <w:bottom w:val="none" w:sz="0" w:space="0" w:color="auto"/>
            <w:right w:val="none" w:sz="0" w:space="0" w:color="auto"/>
          </w:divBdr>
        </w:div>
        <w:div w:id="698745474">
          <w:marLeft w:val="720"/>
          <w:marRight w:val="0"/>
          <w:marTop w:val="0"/>
          <w:marBottom w:val="0"/>
          <w:divBdr>
            <w:top w:val="none" w:sz="0" w:space="0" w:color="auto"/>
            <w:left w:val="none" w:sz="0" w:space="0" w:color="auto"/>
            <w:bottom w:val="none" w:sz="0" w:space="0" w:color="auto"/>
            <w:right w:val="none" w:sz="0" w:space="0" w:color="auto"/>
          </w:divBdr>
        </w:div>
        <w:div w:id="244996051">
          <w:marLeft w:val="720"/>
          <w:marRight w:val="0"/>
          <w:marTop w:val="0"/>
          <w:marBottom w:val="0"/>
          <w:divBdr>
            <w:top w:val="none" w:sz="0" w:space="0" w:color="auto"/>
            <w:left w:val="none" w:sz="0" w:space="0" w:color="auto"/>
            <w:bottom w:val="none" w:sz="0" w:space="0" w:color="auto"/>
            <w:right w:val="none" w:sz="0" w:space="0" w:color="auto"/>
          </w:divBdr>
        </w:div>
        <w:div w:id="682979580">
          <w:marLeft w:val="720"/>
          <w:marRight w:val="0"/>
          <w:marTop w:val="0"/>
          <w:marBottom w:val="0"/>
          <w:divBdr>
            <w:top w:val="none" w:sz="0" w:space="0" w:color="auto"/>
            <w:left w:val="none" w:sz="0" w:space="0" w:color="auto"/>
            <w:bottom w:val="none" w:sz="0" w:space="0" w:color="auto"/>
            <w:right w:val="none" w:sz="0" w:space="0" w:color="auto"/>
          </w:divBdr>
        </w:div>
      </w:divsChild>
    </w:div>
    <w:div w:id="388189965">
      <w:bodyDiv w:val="1"/>
      <w:marLeft w:val="0"/>
      <w:marRight w:val="0"/>
      <w:marTop w:val="0"/>
      <w:marBottom w:val="0"/>
      <w:divBdr>
        <w:top w:val="none" w:sz="0" w:space="0" w:color="auto"/>
        <w:left w:val="none" w:sz="0" w:space="0" w:color="auto"/>
        <w:bottom w:val="none" w:sz="0" w:space="0" w:color="auto"/>
        <w:right w:val="none" w:sz="0" w:space="0" w:color="auto"/>
      </w:divBdr>
    </w:div>
    <w:div w:id="426005915">
      <w:bodyDiv w:val="1"/>
      <w:marLeft w:val="0"/>
      <w:marRight w:val="0"/>
      <w:marTop w:val="0"/>
      <w:marBottom w:val="0"/>
      <w:divBdr>
        <w:top w:val="none" w:sz="0" w:space="0" w:color="auto"/>
        <w:left w:val="none" w:sz="0" w:space="0" w:color="auto"/>
        <w:bottom w:val="none" w:sz="0" w:space="0" w:color="auto"/>
        <w:right w:val="none" w:sz="0" w:space="0" w:color="auto"/>
      </w:divBdr>
    </w:div>
    <w:div w:id="464472319">
      <w:bodyDiv w:val="1"/>
      <w:marLeft w:val="0"/>
      <w:marRight w:val="0"/>
      <w:marTop w:val="0"/>
      <w:marBottom w:val="0"/>
      <w:divBdr>
        <w:top w:val="none" w:sz="0" w:space="0" w:color="auto"/>
        <w:left w:val="none" w:sz="0" w:space="0" w:color="auto"/>
        <w:bottom w:val="none" w:sz="0" w:space="0" w:color="auto"/>
        <w:right w:val="none" w:sz="0" w:space="0" w:color="auto"/>
      </w:divBdr>
    </w:div>
    <w:div w:id="479805374">
      <w:bodyDiv w:val="1"/>
      <w:marLeft w:val="0"/>
      <w:marRight w:val="0"/>
      <w:marTop w:val="0"/>
      <w:marBottom w:val="0"/>
      <w:divBdr>
        <w:top w:val="none" w:sz="0" w:space="0" w:color="auto"/>
        <w:left w:val="none" w:sz="0" w:space="0" w:color="auto"/>
        <w:bottom w:val="none" w:sz="0" w:space="0" w:color="auto"/>
        <w:right w:val="none" w:sz="0" w:space="0" w:color="auto"/>
      </w:divBdr>
    </w:div>
    <w:div w:id="518157309">
      <w:bodyDiv w:val="1"/>
      <w:marLeft w:val="0"/>
      <w:marRight w:val="0"/>
      <w:marTop w:val="0"/>
      <w:marBottom w:val="0"/>
      <w:divBdr>
        <w:top w:val="none" w:sz="0" w:space="0" w:color="auto"/>
        <w:left w:val="none" w:sz="0" w:space="0" w:color="auto"/>
        <w:bottom w:val="none" w:sz="0" w:space="0" w:color="auto"/>
        <w:right w:val="none" w:sz="0" w:space="0" w:color="auto"/>
      </w:divBdr>
    </w:div>
    <w:div w:id="542447317">
      <w:bodyDiv w:val="1"/>
      <w:marLeft w:val="0"/>
      <w:marRight w:val="0"/>
      <w:marTop w:val="0"/>
      <w:marBottom w:val="0"/>
      <w:divBdr>
        <w:top w:val="none" w:sz="0" w:space="0" w:color="auto"/>
        <w:left w:val="none" w:sz="0" w:space="0" w:color="auto"/>
        <w:bottom w:val="none" w:sz="0" w:space="0" w:color="auto"/>
        <w:right w:val="none" w:sz="0" w:space="0" w:color="auto"/>
      </w:divBdr>
    </w:div>
    <w:div w:id="554509601">
      <w:bodyDiv w:val="1"/>
      <w:marLeft w:val="0"/>
      <w:marRight w:val="0"/>
      <w:marTop w:val="0"/>
      <w:marBottom w:val="0"/>
      <w:divBdr>
        <w:top w:val="none" w:sz="0" w:space="0" w:color="auto"/>
        <w:left w:val="none" w:sz="0" w:space="0" w:color="auto"/>
        <w:bottom w:val="none" w:sz="0" w:space="0" w:color="auto"/>
        <w:right w:val="none" w:sz="0" w:space="0" w:color="auto"/>
      </w:divBdr>
      <w:divsChild>
        <w:div w:id="166873758">
          <w:marLeft w:val="720"/>
          <w:marRight w:val="0"/>
          <w:marTop w:val="200"/>
          <w:marBottom w:val="0"/>
          <w:divBdr>
            <w:top w:val="none" w:sz="0" w:space="0" w:color="auto"/>
            <w:left w:val="none" w:sz="0" w:space="0" w:color="auto"/>
            <w:bottom w:val="none" w:sz="0" w:space="0" w:color="auto"/>
            <w:right w:val="none" w:sz="0" w:space="0" w:color="auto"/>
          </w:divBdr>
        </w:div>
      </w:divsChild>
    </w:div>
    <w:div w:id="579754015">
      <w:bodyDiv w:val="1"/>
      <w:marLeft w:val="0"/>
      <w:marRight w:val="0"/>
      <w:marTop w:val="0"/>
      <w:marBottom w:val="0"/>
      <w:divBdr>
        <w:top w:val="none" w:sz="0" w:space="0" w:color="auto"/>
        <w:left w:val="none" w:sz="0" w:space="0" w:color="auto"/>
        <w:bottom w:val="none" w:sz="0" w:space="0" w:color="auto"/>
        <w:right w:val="none" w:sz="0" w:space="0" w:color="auto"/>
      </w:divBdr>
    </w:div>
    <w:div w:id="587733185">
      <w:bodyDiv w:val="1"/>
      <w:marLeft w:val="0"/>
      <w:marRight w:val="0"/>
      <w:marTop w:val="0"/>
      <w:marBottom w:val="0"/>
      <w:divBdr>
        <w:top w:val="none" w:sz="0" w:space="0" w:color="auto"/>
        <w:left w:val="none" w:sz="0" w:space="0" w:color="auto"/>
        <w:bottom w:val="none" w:sz="0" w:space="0" w:color="auto"/>
        <w:right w:val="none" w:sz="0" w:space="0" w:color="auto"/>
      </w:divBdr>
    </w:div>
    <w:div w:id="675033595">
      <w:bodyDiv w:val="1"/>
      <w:marLeft w:val="0"/>
      <w:marRight w:val="0"/>
      <w:marTop w:val="0"/>
      <w:marBottom w:val="0"/>
      <w:divBdr>
        <w:top w:val="none" w:sz="0" w:space="0" w:color="auto"/>
        <w:left w:val="none" w:sz="0" w:space="0" w:color="auto"/>
        <w:bottom w:val="none" w:sz="0" w:space="0" w:color="auto"/>
        <w:right w:val="none" w:sz="0" w:space="0" w:color="auto"/>
      </w:divBdr>
    </w:div>
    <w:div w:id="740714935">
      <w:bodyDiv w:val="1"/>
      <w:marLeft w:val="0"/>
      <w:marRight w:val="0"/>
      <w:marTop w:val="0"/>
      <w:marBottom w:val="0"/>
      <w:divBdr>
        <w:top w:val="none" w:sz="0" w:space="0" w:color="auto"/>
        <w:left w:val="none" w:sz="0" w:space="0" w:color="auto"/>
        <w:bottom w:val="none" w:sz="0" w:space="0" w:color="auto"/>
        <w:right w:val="none" w:sz="0" w:space="0" w:color="auto"/>
      </w:divBdr>
    </w:div>
    <w:div w:id="758716770">
      <w:bodyDiv w:val="1"/>
      <w:marLeft w:val="0"/>
      <w:marRight w:val="0"/>
      <w:marTop w:val="0"/>
      <w:marBottom w:val="0"/>
      <w:divBdr>
        <w:top w:val="none" w:sz="0" w:space="0" w:color="auto"/>
        <w:left w:val="none" w:sz="0" w:space="0" w:color="auto"/>
        <w:bottom w:val="none" w:sz="0" w:space="0" w:color="auto"/>
        <w:right w:val="none" w:sz="0" w:space="0" w:color="auto"/>
      </w:divBdr>
    </w:div>
    <w:div w:id="862784009">
      <w:bodyDiv w:val="1"/>
      <w:marLeft w:val="0"/>
      <w:marRight w:val="0"/>
      <w:marTop w:val="0"/>
      <w:marBottom w:val="0"/>
      <w:divBdr>
        <w:top w:val="none" w:sz="0" w:space="0" w:color="auto"/>
        <w:left w:val="none" w:sz="0" w:space="0" w:color="auto"/>
        <w:bottom w:val="none" w:sz="0" w:space="0" w:color="auto"/>
        <w:right w:val="none" w:sz="0" w:space="0" w:color="auto"/>
      </w:divBdr>
      <w:divsChild>
        <w:div w:id="1435781713">
          <w:marLeft w:val="0"/>
          <w:marRight w:val="0"/>
          <w:marTop w:val="0"/>
          <w:marBottom w:val="0"/>
          <w:divBdr>
            <w:top w:val="none" w:sz="0" w:space="0" w:color="auto"/>
            <w:left w:val="none" w:sz="0" w:space="0" w:color="auto"/>
            <w:bottom w:val="none" w:sz="0" w:space="0" w:color="auto"/>
            <w:right w:val="none" w:sz="0" w:space="0" w:color="auto"/>
          </w:divBdr>
        </w:div>
      </w:divsChild>
    </w:div>
    <w:div w:id="915896045">
      <w:bodyDiv w:val="1"/>
      <w:marLeft w:val="0"/>
      <w:marRight w:val="0"/>
      <w:marTop w:val="0"/>
      <w:marBottom w:val="0"/>
      <w:divBdr>
        <w:top w:val="none" w:sz="0" w:space="0" w:color="auto"/>
        <w:left w:val="none" w:sz="0" w:space="0" w:color="auto"/>
        <w:bottom w:val="none" w:sz="0" w:space="0" w:color="auto"/>
        <w:right w:val="none" w:sz="0" w:space="0" w:color="auto"/>
      </w:divBdr>
      <w:divsChild>
        <w:div w:id="1715035149">
          <w:marLeft w:val="446"/>
          <w:marRight w:val="0"/>
          <w:marTop w:val="0"/>
          <w:marBottom w:val="0"/>
          <w:divBdr>
            <w:top w:val="none" w:sz="0" w:space="0" w:color="auto"/>
            <w:left w:val="none" w:sz="0" w:space="0" w:color="auto"/>
            <w:bottom w:val="none" w:sz="0" w:space="0" w:color="auto"/>
            <w:right w:val="none" w:sz="0" w:space="0" w:color="auto"/>
          </w:divBdr>
        </w:div>
        <w:div w:id="384254084">
          <w:marLeft w:val="446"/>
          <w:marRight w:val="0"/>
          <w:marTop w:val="0"/>
          <w:marBottom w:val="0"/>
          <w:divBdr>
            <w:top w:val="none" w:sz="0" w:space="0" w:color="auto"/>
            <w:left w:val="none" w:sz="0" w:space="0" w:color="auto"/>
            <w:bottom w:val="none" w:sz="0" w:space="0" w:color="auto"/>
            <w:right w:val="none" w:sz="0" w:space="0" w:color="auto"/>
          </w:divBdr>
        </w:div>
        <w:div w:id="1498770061">
          <w:marLeft w:val="446"/>
          <w:marRight w:val="0"/>
          <w:marTop w:val="0"/>
          <w:marBottom w:val="0"/>
          <w:divBdr>
            <w:top w:val="none" w:sz="0" w:space="0" w:color="auto"/>
            <w:left w:val="none" w:sz="0" w:space="0" w:color="auto"/>
            <w:bottom w:val="none" w:sz="0" w:space="0" w:color="auto"/>
            <w:right w:val="none" w:sz="0" w:space="0" w:color="auto"/>
          </w:divBdr>
        </w:div>
        <w:div w:id="904414676">
          <w:marLeft w:val="446"/>
          <w:marRight w:val="0"/>
          <w:marTop w:val="0"/>
          <w:marBottom w:val="0"/>
          <w:divBdr>
            <w:top w:val="none" w:sz="0" w:space="0" w:color="auto"/>
            <w:left w:val="none" w:sz="0" w:space="0" w:color="auto"/>
            <w:bottom w:val="none" w:sz="0" w:space="0" w:color="auto"/>
            <w:right w:val="none" w:sz="0" w:space="0" w:color="auto"/>
          </w:divBdr>
        </w:div>
        <w:div w:id="1545949681">
          <w:marLeft w:val="446"/>
          <w:marRight w:val="0"/>
          <w:marTop w:val="0"/>
          <w:marBottom w:val="0"/>
          <w:divBdr>
            <w:top w:val="none" w:sz="0" w:space="0" w:color="auto"/>
            <w:left w:val="none" w:sz="0" w:space="0" w:color="auto"/>
            <w:bottom w:val="none" w:sz="0" w:space="0" w:color="auto"/>
            <w:right w:val="none" w:sz="0" w:space="0" w:color="auto"/>
          </w:divBdr>
        </w:div>
      </w:divsChild>
    </w:div>
    <w:div w:id="934097159">
      <w:bodyDiv w:val="1"/>
      <w:marLeft w:val="0"/>
      <w:marRight w:val="0"/>
      <w:marTop w:val="0"/>
      <w:marBottom w:val="0"/>
      <w:divBdr>
        <w:top w:val="none" w:sz="0" w:space="0" w:color="auto"/>
        <w:left w:val="none" w:sz="0" w:space="0" w:color="auto"/>
        <w:bottom w:val="none" w:sz="0" w:space="0" w:color="auto"/>
        <w:right w:val="none" w:sz="0" w:space="0" w:color="auto"/>
      </w:divBdr>
    </w:div>
    <w:div w:id="940184668">
      <w:bodyDiv w:val="1"/>
      <w:marLeft w:val="0"/>
      <w:marRight w:val="0"/>
      <w:marTop w:val="0"/>
      <w:marBottom w:val="0"/>
      <w:divBdr>
        <w:top w:val="none" w:sz="0" w:space="0" w:color="auto"/>
        <w:left w:val="none" w:sz="0" w:space="0" w:color="auto"/>
        <w:bottom w:val="none" w:sz="0" w:space="0" w:color="auto"/>
        <w:right w:val="none" w:sz="0" w:space="0" w:color="auto"/>
      </w:divBdr>
    </w:div>
    <w:div w:id="968438225">
      <w:bodyDiv w:val="1"/>
      <w:marLeft w:val="0"/>
      <w:marRight w:val="0"/>
      <w:marTop w:val="0"/>
      <w:marBottom w:val="0"/>
      <w:divBdr>
        <w:top w:val="none" w:sz="0" w:space="0" w:color="auto"/>
        <w:left w:val="none" w:sz="0" w:space="0" w:color="auto"/>
        <w:bottom w:val="none" w:sz="0" w:space="0" w:color="auto"/>
        <w:right w:val="none" w:sz="0" w:space="0" w:color="auto"/>
      </w:divBdr>
    </w:div>
    <w:div w:id="1101532196">
      <w:bodyDiv w:val="1"/>
      <w:marLeft w:val="0"/>
      <w:marRight w:val="0"/>
      <w:marTop w:val="0"/>
      <w:marBottom w:val="0"/>
      <w:divBdr>
        <w:top w:val="none" w:sz="0" w:space="0" w:color="auto"/>
        <w:left w:val="none" w:sz="0" w:space="0" w:color="auto"/>
        <w:bottom w:val="none" w:sz="0" w:space="0" w:color="auto"/>
        <w:right w:val="none" w:sz="0" w:space="0" w:color="auto"/>
      </w:divBdr>
    </w:div>
    <w:div w:id="1221743201">
      <w:bodyDiv w:val="1"/>
      <w:marLeft w:val="0"/>
      <w:marRight w:val="0"/>
      <w:marTop w:val="0"/>
      <w:marBottom w:val="0"/>
      <w:divBdr>
        <w:top w:val="none" w:sz="0" w:space="0" w:color="auto"/>
        <w:left w:val="none" w:sz="0" w:space="0" w:color="auto"/>
        <w:bottom w:val="none" w:sz="0" w:space="0" w:color="auto"/>
        <w:right w:val="none" w:sz="0" w:space="0" w:color="auto"/>
      </w:divBdr>
    </w:div>
    <w:div w:id="1358312098">
      <w:bodyDiv w:val="1"/>
      <w:marLeft w:val="0"/>
      <w:marRight w:val="0"/>
      <w:marTop w:val="0"/>
      <w:marBottom w:val="0"/>
      <w:divBdr>
        <w:top w:val="none" w:sz="0" w:space="0" w:color="auto"/>
        <w:left w:val="none" w:sz="0" w:space="0" w:color="auto"/>
        <w:bottom w:val="none" w:sz="0" w:space="0" w:color="auto"/>
        <w:right w:val="none" w:sz="0" w:space="0" w:color="auto"/>
      </w:divBdr>
    </w:div>
    <w:div w:id="1417701838">
      <w:bodyDiv w:val="1"/>
      <w:marLeft w:val="0"/>
      <w:marRight w:val="0"/>
      <w:marTop w:val="0"/>
      <w:marBottom w:val="0"/>
      <w:divBdr>
        <w:top w:val="none" w:sz="0" w:space="0" w:color="auto"/>
        <w:left w:val="none" w:sz="0" w:space="0" w:color="auto"/>
        <w:bottom w:val="none" w:sz="0" w:space="0" w:color="auto"/>
        <w:right w:val="none" w:sz="0" w:space="0" w:color="auto"/>
      </w:divBdr>
    </w:div>
    <w:div w:id="1438720643">
      <w:bodyDiv w:val="1"/>
      <w:marLeft w:val="0"/>
      <w:marRight w:val="0"/>
      <w:marTop w:val="0"/>
      <w:marBottom w:val="0"/>
      <w:divBdr>
        <w:top w:val="none" w:sz="0" w:space="0" w:color="auto"/>
        <w:left w:val="none" w:sz="0" w:space="0" w:color="auto"/>
        <w:bottom w:val="none" w:sz="0" w:space="0" w:color="auto"/>
        <w:right w:val="none" w:sz="0" w:space="0" w:color="auto"/>
      </w:divBdr>
    </w:div>
    <w:div w:id="1450051290">
      <w:bodyDiv w:val="1"/>
      <w:marLeft w:val="0"/>
      <w:marRight w:val="0"/>
      <w:marTop w:val="0"/>
      <w:marBottom w:val="0"/>
      <w:divBdr>
        <w:top w:val="none" w:sz="0" w:space="0" w:color="auto"/>
        <w:left w:val="none" w:sz="0" w:space="0" w:color="auto"/>
        <w:bottom w:val="none" w:sz="0" w:space="0" w:color="auto"/>
        <w:right w:val="none" w:sz="0" w:space="0" w:color="auto"/>
      </w:divBdr>
    </w:div>
    <w:div w:id="1485775835">
      <w:bodyDiv w:val="1"/>
      <w:marLeft w:val="0"/>
      <w:marRight w:val="0"/>
      <w:marTop w:val="0"/>
      <w:marBottom w:val="0"/>
      <w:divBdr>
        <w:top w:val="none" w:sz="0" w:space="0" w:color="auto"/>
        <w:left w:val="none" w:sz="0" w:space="0" w:color="auto"/>
        <w:bottom w:val="none" w:sz="0" w:space="0" w:color="auto"/>
        <w:right w:val="none" w:sz="0" w:space="0" w:color="auto"/>
      </w:divBdr>
      <w:divsChild>
        <w:div w:id="244001498">
          <w:marLeft w:val="547"/>
          <w:marRight w:val="0"/>
          <w:marTop w:val="0"/>
          <w:marBottom w:val="0"/>
          <w:divBdr>
            <w:top w:val="none" w:sz="0" w:space="0" w:color="auto"/>
            <w:left w:val="none" w:sz="0" w:space="0" w:color="auto"/>
            <w:bottom w:val="none" w:sz="0" w:space="0" w:color="auto"/>
            <w:right w:val="none" w:sz="0" w:space="0" w:color="auto"/>
          </w:divBdr>
        </w:div>
        <w:div w:id="1186870703">
          <w:marLeft w:val="547"/>
          <w:marRight w:val="0"/>
          <w:marTop w:val="0"/>
          <w:marBottom w:val="0"/>
          <w:divBdr>
            <w:top w:val="none" w:sz="0" w:space="0" w:color="auto"/>
            <w:left w:val="none" w:sz="0" w:space="0" w:color="auto"/>
            <w:bottom w:val="none" w:sz="0" w:space="0" w:color="auto"/>
            <w:right w:val="none" w:sz="0" w:space="0" w:color="auto"/>
          </w:divBdr>
        </w:div>
        <w:div w:id="664671786">
          <w:marLeft w:val="547"/>
          <w:marRight w:val="0"/>
          <w:marTop w:val="0"/>
          <w:marBottom w:val="0"/>
          <w:divBdr>
            <w:top w:val="none" w:sz="0" w:space="0" w:color="auto"/>
            <w:left w:val="none" w:sz="0" w:space="0" w:color="auto"/>
            <w:bottom w:val="none" w:sz="0" w:space="0" w:color="auto"/>
            <w:right w:val="none" w:sz="0" w:space="0" w:color="auto"/>
          </w:divBdr>
        </w:div>
      </w:divsChild>
    </w:div>
    <w:div w:id="1502162452">
      <w:bodyDiv w:val="1"/>
      <w:marLeft w:val="0"/>
      <w:marRight w:val="0"/>
      <w:marTop w:val="0"/>
      <w:marBottom w:val="0"/>
      <w:divBdr>
        <w:top w:val="none" w:sz="0" w:space="0" w:color="auto"/>
        <w:left w:val="none" w:sz="0" w:space="0" w:color="auto"/>
        <w:bottom w:val="none" w:sz="0" w:space="0" w:color="auto"/>
        <w:right w:val="none" w:sz="0" w:space="0" w:color="auto"/>
      </w:divBdr>
    </w:div>
    <w:div w:id="1568342369">
      <w:bodyDiv w:val="1"/>
      <w:marLeft w:val="0"/>
      <w:marRight w:val="0"/>
      <w:marTop w:val="0"/>
      <w:marBottom w:val="0"/>
      <w:divBdr>
        <w:top w:val="none" w:sz="0" w:space="0" w:color="auto"/>
        <w:left w:val="none" w:sz="0" w:space="0" w:color="auto"/>
        <w:bottom w:val="none" w:sz="0" w:space="0" w:color="auto"/>
        <w:right w:val="none" w:sz="0" w:space="0" w:color="auto"/>
      </w:divBdr>
    </w:div>
    <w:div w:id="1619606027">
      <w:bodyDiv w:val="1"/>
      <w:marLeft w:val="0"/>
      <w:marRight w:val="0"/>
      <w:marTop w:val="0"/>
      <w:marBottom w:val="0"/>
      <w:divBdr>
        <w:top w:val="none" w:sz="0" w:space="0" w:color="auto"/>
        <w:left w:val="none" w:sz="0" w:space="0" w:color="auto"/>
        <w:bottom w:val="none" w:sz="0" w:space="0" w:color="auto"/>
        <w:right w:val="none" w:sz="0" w:space="0" w:color="auto"/>
      </w:divBdr>
    </w:div>
    <w:div w:id="1620867563">
      <w:bodyDiv w:val="1"/>
      <w:marLeft w:val="0"/>
      <w:marRight w:val="0"/>
      <w:marTop w:val="0"/>
      <w:marBottom w:val="0"/>
      <w:divBdr>
        <w:top w:val="none" w:sz="0" w:space="0" w:color="auto"/>
        <w:left w:val="none" w:sz="0" w:space="0" w:color="auto"/>
        <w:bottom w:val="none" w:sz="0" w:space="0" w:color="auto"/>
        <w:right w:val="none" w:sz="0" w:space="0" w:color="auto"/>
      </w:divBdr>
    </w:div>
    <w:div w:id="1622296778">
      <w:bodyDiv w:val="1"/>
      <w:marLeft w:val="0"/>
      <w:marRight w:val="0"/>
      <w:marTop w:val="0"/>
      <w:marBottom w:val="0"/>
      <w:divBdr>
        <w:top w:val="none" w:sz="0" w:space="0" w:color="auto"/>
        <w:left w:val="none" w:sz="0" w:space="0" w:color="auto"/>
        <w:bottom w:val="none" w:sz="0" w:space="0" w:color="auto"/>
        <w:right w:val="none" w:sz="0" w:space="0" w:color="auto"/>
      </w:divBdr>
    </w:div>
    <w:div w:id="1632900545">
      <w:bodyDiv w:val="1"/>
      <w:marLeft w:val="0"/>
      <w:marRight w:val="0"/>
      <w:marTop w:val="0"/>
      <w:marBottom w:val="0"/>
      <w:divBdr>
        <w:top w:val="none" w:sz="0" w:space="0" w:color="auto"/>
        <w:left w:val="none" w:sz="0" w:space="0" w:color="auto"/>
        <w:bottom w:val="none" w:sz="0" w:space="0" w:color="auto"/>
        <w:right w:val="none" w:sz="0" w:space="0" w:color="auto"/>
      </w:divBdr>
    </w:div>
    <w:div w:id="1672950254">
      <w:bodyDiv w:val="1"/>
      <w:marLeft w:val="0"/>
      <w:marRight w:val="0"/>
      <w:marTop w:val="0"/>
      <w:marBottom w:val="0"/>
      <w:divBdr>
        <w:top w:val="none" w:sz="0" w:space="0" w:color="auto"/>
        <w:left w:val="none" w:sz="0" w:space="0" w:color="auto"/>
        <w:bottom w:val="none" w:sz="0" w:space="0" w:color="auto"/>
        <w:right w:val="none" w:sz="0" w:space="0" w:color="auto"/>
      </w:divBdr>
    </w:div>
    <w:div w:id="1727415491">
      <w:bodyDiv w:val="1"/>
      <w:marLeft w:val="0"/>
      <w:marRight w:val="0"/>
      <w:marTop w:val="0"/>
      <w:marBottom w:val="0"/>
      <w:divBdr>
        <w:top w:val="none" w:sz="0" w:space="0" w:color="auto"/>
        <w:left w:val="none" w:sz="0" w:space="0" w:color="auto"/>
        <w:bottom w:val="none" w:sz="0" w:space="0" w:color="auto"/>
        <w:right w:val="none" w:sz="0" w:space="0" w:color="auto"/>
      </w:divBdr>
    </w:div>
    <w:div w:id="1754625214">
      <w:marLeft w:val="0"/>
      <w:marRight w:val="0"/>
      <w:marTop w:val="0"/>
      <w:marBottom w:val="0"/>
      <w:divBdr>
        <w:top w:val="none" w:sz="0" w:space="0" w:color="auto"/>
        <w:left w:val="none" w:sz="0" w:space="0" w:color="auto"/>
        <w:bottom w:val="none" w:sz="0" w:space="0" w:color="auto"/>
        <w:right w:val="none" w:sz="0" w:space="0" w:color="auto"/>
      </w:divBdr>
    </w:div>
    <w:div w:id="1754625215">
      <w:marLeft w:val="0"/>
      <w:marRight w:val="0"/>
      <w:marTop w:val="0"/>
      <w:marBottom w:val="0"/>
      <w:divBdr>
        <w:top w:val="none" w:sz="0" w:space="0" w:color="auto"/>
        <w:left w:val="none" w:sz="0" w:space="0" w:color="auto"/>
        <w:bottom w:val="none" w:sz="0" w:space="0" w:color="auto"/>
        <w:right w:val="none" w:sz="0" w:space="0" w:color="auto"/>
      </w:divBdr>
    </w:div>
    <w:div w:id="1754625216">
      <w:marLeft w:val="0"/>
      <w:marRight w:val="0"/>
      <w:marTop w:val="0"/>
      <w:marBottom w:val="0"/>
      <w:divBdr>
        <w:top w:val="none" w:sz="0" w:space="0" w:color="auto"/>
        <w:left w:val="none" w:sz="0" w:space="0" w:color="auto"/>
        <w:bottom w:val="none" w:sz="0" w:space="0" w:color="auto"/>
        <w:right w:val="none" w:sz="0" w:space="0" w:color="auto"/>
      </w:divBdr>
    </w:div>
    <w:div w:id="1754625217">
      <w:marLeft w:val="0"/>
      <w:marRight w:val="0"/>
      <w:marTop w:val="0"/>
      <w:marBottom w:val="0"/>
      <w:divBdr>
        <w:top w:val="none" w:sz="0" w:space="0" w:color="auto"/>
        <w:left w:val="none" w:sz="0" w:space="0" w:color="auto"/>
        <w:bottom w:val="none" w:sz="0" w:space="0" w:color="auto"/>
        <w:right w:val="none" w:sz="0" w:space="0" w:color="auto"/>
      </w:divBdr>
    </w:div>
    <w:div w:id="1754625218">
      <w:marLeft w:val="0"/>
      <w:marRight w:val="0"/>
      <w:marTop w:val="0"/>
      <w:marBottom w:val="0"/>
      <w:divBdr>
        <w:top w:val="none" w:sz="0" w:space="0" w:color="auto"/>
        <w:left w:val="none" w:sz="0" w:space="0" w:color="auto"/>
        <w:bottom w:val="none" w:sz="0" w:space="0" w:color="auto"/>
        <w:right w:val="none" w:sz="0" w:space="0" w:color="auto"/>
      </w:divBdr>
    </w:div>
    <w:div w:id="1754625219">
      <w:marLeft w:val="0"/>
      <w:marRight w:val="0"/>
      <w:marTop w:val="0"/>
      <w:marBottom w:val="0"/>
      <w:divBdr>
        <w:top w:val="none" w:sz="0" w:space="0" w:color="auto"/>
        <w:left w:val="none" w:sz="0" w:space="0" w:color="auto"/>
        <w:bottom w:val="none" w:sz="0" w:space="0" w:color="auto"/>
        <w:right w:val="none" w:sz="0" w:space="0" w:color="auto"/>
      </w:divBdr>
    </w:div>
    <w:div w:id="1754625220">
      <w:marLeft w:val="0"/>
      <w:marRight w:val="0"/>
      <w:marTop w:val="0"/>
      <w:marBottom w:val="0"/>
      <w:divBdr>
        <w:top w:val="none" w:sz="0" w:space="0" w:color="auto"/>
        <w:left w:val="none" w:sz="0" w:space="0" w:color="auto"/>
        <w:bottom w:val="none" w:sz="0" w:space="0" w:color="auto"/>
        <w:right w:val="none" w:sz="0" w:space="0" w:color="auto"/>
      </w:divBdr>
    </w:div>
    <w:div w:id="1754625221">
      <w:marLeft w:val="0"/>
      <w:marRight w:val="0"/>
      <w:marTop w:val="0"/>
      <w:marBottom w:val="0"/>
      <w:divBdr>
        <w:top w:val="none" w:sz="0" w:space="0" w:color="auto"/>
        <w:left w:val="none" w:sz="0" w:space="0" w:color="auto"/>
        <w:bottom w:val="none" w:sz="0" w:space="0" w:color="auto"/>
        <w:right w:val="none" w:sz="0" w:space="0" w:color="auto"/>
      </w:divBdr>
    </w:div>
    <w:div w:id="1754625222">
      <w:marLeft w:val="0"/>
      <w:marRight w:val="0"/>
      <w:marTop w:val="0"/>
      <w:marBottom w:val="0"/>
      <w:divBdr>
        <w:top w:val="none" w:sz="0" w:space="0" w:color="auto"/>
        <w:left w:val="none" w:sz="0" w:space="0" w:color="auto"/>
        <w:bottom w:val="none" w:sz="0" w:space="0" w:color="auto"/>
        <w:right w:val="none" w:sz="0" w:space="0" w:color="auto"/>
      </w:divBdr>
    </w:div>
    <w:div w:id="1754625223">
      <w:marLeft w:val="0"/>
      <w:marRight w:val="0"/>
      <w:marTop w:val="0"/>
      <w:marBottom w:val="0"/>
      <w:divBdr>
        <w:top w:val="none" w:sz="0" w:space="0" w:color="auto"/>
        <w:left w:val="none" w:sz="0" w:space="0" w:color="auto"/>
        <w:bottom w:val="none" w:sz="0" w:space="0" w:color="auto"/>
        <w:right w:val="none" w:sz="0" w:space="0" w:color="auto"/>
      </w:divBdr>
    </w:div>
    <w:div w:id="1754625224">
      <w:marLeft w:val="0"/>
      <w:marRight w:val="0"/>
      <w:marTop w:val="0"/>
      <w:marBottom w:val="0"/>
      <w:divBdr>
        <w:top w:val="none" w:sz="0" w:space="0" w:color="auto"/>
        <w:left w:val="none" w:sz="0" w:space="0" w:color="auto"/>
        <w:bottom w:val="none" w:sz="0" w:space="0" w:color="auto"/>
        <w:right w:val="none" w:sz="0" w:space="0" w:color="auto"/>
      </w:divBdr>
    </w:div>
    <w:div w:id="1754625225">
      <w:marLeft w:val="0"/>
      <w:marRight w:val="0"/>
      <w:marTop w:val="0"/>
      <w:marBottom w:val="0"/>
      <w:divBdr>
        <w:top w:val="none" w:sz="0" w:space="0" w:color="auto"/>
        <w:left w:val="none" w:sz="0" w:space="0" w:color="auto"/>
        <w:bottom w:val="none" w:sz="0" w:space="0" w:color="auto"/>
        <w:right w:val="none" w:sz="0" w:space="0" w:color="auto"/>
      </w:divBdr>
    </w:div>
    <w:div w:id="1754625226">
      <w:marLeft w:val="0"/>
      <w:marRight w:val="0"/>
      <w:marTop w:val="0"/>
      <w:marBottom w:val="0"/>
      <w:divBdr>
        <w:top w:val="none" w:sz="0" w:space="0" w:color="auto"/>
        <w:left w:val="none" w:sz="0" w:space="0" w:color="auto"/>
        <w:bottom w:val="none" w:sz="0" w:space="0" w:color="auto"/>
        <w:right w:val="none" w:sz="0" w:space="0" w:color="auto"/>
      </w:divBdr>
    </w:div>
    <w:div w:id="1754625227">
      <w:marLeft w:val="0"/>
      <w:marRight w:val="0"/>
      <w:marTop w:val="0"/>
      <w:marBottom w:val="0"/>
      <w:divBdr>
        <w:top w:val="none" w:sz="0" w:space="0" w:color="auto"/>
        <w:left w:val="none" w:sz="0" w:space="0" w:color="auto"/>
        <w:bottom w:val="none" w:sz="0" w:space="0" w:color="auto"/>
        <w:right w:val="none" w:sz="0" w:space="0" w:color="auto"/>
      </w:divBdr>
    </w:div>
    <w:div w:id="1754625228">
      <w:marLeft w:val="0"/>
      <w:marRight w:val="0"/>
      <w:marTop w:val="0"/>
      <w:marBottom w:val="0"/>
      <w:divBdr>
        <w:top w:val="none" w:sz="0" w:space="0" w:color="auto"/>
        <w:left w:val="none" w:sz="0" w:space="0" w:color="auto"/>
        <w:bottom w:val="none" w:sz="0" w:space="0" w:color="auto"/>
        <w:right w:val="none" w:sz="0" w:space="0" w:color="auto"/>
      </w:divBdr>
    </w:div>
    <w:div w:id="1754625229">
      <w:marLeft w:val="0"/>
      <w:marRight w:val="0"/>
      <w:marTop w:val="0"/>
      <w:marBottom w:val="0"/>
      <w:divBdr>
        <w:top w:val="none" w:sz="0" w:space="0" w:color="auto"/>
        <w:left w:val="none" w:sz="0" w:space="0" w:color="auto"/>
        <w:bottom w:val="none" w:sz="0" w:space="0" w:color="auto"/>
        <w:right w:val="none" w:sz="0" w:space="0" w:color="auto"/>
      </w:divBdr>
    </w:div>
    <w:div w:id="1754625230">
      <w:marLeft w:val="0"/>
      <w:marRight w:val="0"/>
      <w:marTop w:val="0"/>
      <w:marBottom w:val="0"/>
      <w:divBdr>
        <w:top w:val="none" w:sz="0" w:space="0" w:color="auto"/>
        <w:left w:val="none" w:sz="0" w:space="0" w:color="auto"/>
        <w:bottom w:val="none" w:sz="0" w:space="0" w:color="auto"/>
        <w:right w:val="none" w:sz="0" w:space="0" w:color="auto"/>
      </w:divBdr>
    </w:div>
    <w:div w:id="1754625231">
      <w:marLeft w:val="0"/>
      <w:marRight w:val="0"/>
      <w:marTop w:val="0"/>
      <w:marBottom w:val="0"/>
      <w:divBdr>
        <w:top w:val="none" w:sz="0" w:space="0" w:color="auto"/>
        <w:left w:val="none" w:sz="0" w:space="0" w:color="auto"/>
        <w:bottom w:val="none" w:sz="0" w:space="0" w:color="auto"/>
        <w:right w:val="none" w:sz="0" w:space="0" w:color="auto"/>
      </w:divBdr>
    </w:div>
    <w:div w:id="1754625232">
      <w:marLeft w:val="0"/>
      <w:marRight w:val="0"/>
      <w:marTop w:val="0"/>
      <w:marBottom w:val="0"/>
      <w:divBdr>
        <w:top w:val="none" w:sz="0" w:space="0" w:color="auto"/>
        <w:left w:val="none" w:sz="0" w:space="0" w:color="auto"/>
        <w:bottom w:val="none" w:sz="0" w:space="0" w:color="auto"/>
        <w:right w:val="none" w:sz="0" w:space="0" w:color="auto"/>
      </w:divBdr>
    </w:div>
    <w:div w:id="1754625233">
      <w:marLeft w:val="0"/>
      <w:marRight w:val="0"/>
      <w:marTop w:val="0"/>
      <w:marBottom w:val="0"/>
      <w:divBdr>
        <w:top w:val="none" w:sz="0" w:space="0" w:color="auto"/>
        <w:left w:val="none" w:sz="0" w:space="0" w:color="auto"/>
        <w:bottom w:val="none" w:sz="0" w:space="0" w:color="auto"/>
        <w:right w:val="none" w:sz="0" w:space="0" w:color="auto"/>
      </w:divBdr>
    </w:div>
    <w:div w:id="1793359512">
      <w:bodyDiv w:val="1"/>
      <w:marLeft w:val="0"/>
      <w:marRight w:val="0"/>
      <w:marTop w:val="0"/>
      <w:marBottom w:val="0"/>
      <w:divBdr>
        <w:top w:val="none" w:sz="0" w:space="0" w:color="auto"/>
        <w:left w:val="none" w:sz="0" w:space="0" w:color="auto"/>
        <w:bottom w:val="none" w:sz="0" w:space="0" w:color="auto"/>
        <w:right w:val="none" w:sz="0" w:space="0" w:color="auto"/>
      </w:divBdr>
      <w:divsChild>
        <w:div w:id="1796870385">
          <w:marLeft w:val="0"/>
          <w:marRight w:val="0"/>
          <w:marTop w:val="0"/>
          <w:marBottom w:val="0"/>
          <w:divBdr>
            <w:top w:val="none" w:sz="0" w:space="0" w:color="auto"/>
            <w:left w:val="none" w:sz="0" w:space="0" w:color="auto"/>
            <w:bottom w:val="none" w:sz="0" w:space="0" w:color="auto"/>
            <w:right w:val="none" w:sz="0" w:space="0" w:color="auto"/>
          </w:divBdr>
          <w:divsChild>
            <w:div w:id="4418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975414">
      <w:bodyDiv w:val="1"/>
      <w:marLeft w:val="0"/>
      <w:marRight w:val="0"/>
      <w:marTop w:val="0"/>
      <w:marBottom w:val="0"/>
      <w:divBdr>
        <w:top w:val="none" w:sz="0" w:space="0" w:color="auto"/>
        <w:left w:val="none" w:sz="0" w:space="0" w:color="auto"/>
        <w:bottom w:val="none" w:sz="0" w:space="0" w:color="auto"/>
        <w:right w:val="none" w:sz="0" w:space="0" w:color="auto"/>
      </w:divBdr>
    </w:div>
    <w:div w:id="1853841518">
      <w:bodyDiv w:val="1"/>
      <w:marLeft w:val="0"/>
      <w:marRight w:val="0"/>
      <w:marTop w:val="0"/>
      <w:marBottom w:val="0"/>
      <w:divBdr>
        <w:top w:val="none" w:sz="0" w:space="0" w:color="auto"/>
        <w:left w:val="none" w:sz="0" w:space="0" w:color="auto"/>
        <w:bottom w:val="none" w:sz="0" w:space="0" w:color="auto"/>
        <w:right w:val="none" w:sz="0" w:space="0" w:color="auto"/>
      </w:divBdr>
      <w:divsChild>
        <w:div w:id="2138789330">
          <w:marLeft w:val="446"/>
          <w:marRight w:val="0"/>
          <w:marTop w:val="0"/>
          <w:marBottom w:val="0"/>
          <w:divBdr>
            <w:top w:val="none" w:sz="0" w:space="0" w:color="auto"/>
            <w:left w:val="none" w:sz="0" w:space="0" w:color="auto"/>
            <w:bottom w:val="none" w:sz="0" w:space="0" w:color="auto"/>
            <w:right w:val="none" w:sz="0" w:space="0" w:color="auto"/>
          </w:divBdr>
        </w:div>
      </w:divsChild>
    </w:div>
    <w:div w:id="1859655033">
      <w:bodyDiv w:val="1"/>
      <w:marLeft w:val="0"/>
      <w:marRight w:val="0"/>
      <w:marTop w:val="0"/>
      <w:marBottom w:val="0"/>
      <w:divBdr>
        <w:top w:val="none" w:sz="0" w:space="0" w:color="auto"/>
        <w:left w:val="none" w:sz="0" w:space="0" w:color="auto"/>
        <w:bottom w:val="none" w:sz="0" w:space="0" w:color="auto"/>
        <w:right w:val="none" w:sz="0" w:space="0" w:color="auto"/>
      </w:divBdr>
    </w:div>
    <w:div w:id="1887638081">
      <w:bodyDiv w:val="1"/>
      <w:marLeft w:val="0"/>
      <w:marRight w:val="0"/>
      <w:marTop w:val="0"/>
      <w:marBottom w:val="0"/>
      <w:divBdr>
        <w:top w:val="none" w:sz="0" w:space="0" w:color="auto"/>
        <w:left w:val="none" w:sz="0" w:space="0" w:color="auto"/>
        <w:bottom w:val="none" w:sz="0" w:space="0" w:color="auto"/>
        <w:right w:val="none" w:sz="0" w:space="0" w:color="auto"/>
      </w:divBdr>
    </w:div>
    <w:div w:id="1960869866">
      <w:bodyDiv w:val="1"/>
      <w:marLeft w:val="0"/>
      <w:marRight w:val="0"/>
      <w:marTop w:val="0"/>
      <w:marBottom w:val="0"/>
      <w:divBdr>
        <w:top w:val="none" w:sz="0" w:space="0" w:color="auto"/>
        <w:left w:val="none" w:sz="0" w:space="0" w:color="auto"/>
        <w:bottom w:val="none" w:sz="0" w:space="0" w:color="auto"/>
        <w:right w:val="none" w:sz="0" w:space="0" w:color="auto"/>
      </w:divBdr>
    </w:div>
    <w:div w:id="1965040273">
      <w:bodyDiv w:val="1"/>
      <w:marLeft w:val="0"/>
      <w:marRight w:val="0"/>
      <w:marTop w:val="0"/>
      <w:marBottom w:val="0"/>
      <w:divBdr>
        <w:top w:val="none" w:sz="0" w:space="0" w:color="auto"/>
        <w:left w:val="none" w:sz="0" w:space="0" w:color="auto"/>
        <w:bottom w:val="none" w:sz="0" w:space="0" w:color="auto"/>
        <w:right w:val="none" w:sz="0" w:space="0" w:color="auto"/>
      </w:divBdr>
    </w:div>
    <w:div w:id="1991908511">
      <w:bodyDiv w:val="1"/>
      <w:marLeft w:val="0"/>
      <w:marRight w:val="0"/>
      <w:marTop w:val="0"/>
      <w:marBottom w:val="0"/>
      <w:divBdr>
        <w:top w:val="none" w:sz="0" w:space="0" w:color="auto"/>
        <w:left w:val="none" w:sz="0" w:space="0" w:color="auto"/>
        <w:bottom w:val="none" w:sz="0" w:space="0" w:color="auto"/>
        <w:right w:val="none" w:sz="0" w:space="0" w:color="auto"/>
      </w:divBdr>
      <w:divsChild>
        <w:div w:id="1721247276">
          <w:marLeft w:val="446"/>
          <w:marRight w:val="0"/>
          <w:marTop w:val="0"/>
          <w:marBottom w:val="0"/>
          <w:divBdr>
            <w:top w:val="none" w:sz="0" w:space="0" w:color="auto"/>
            <w:left w:val="none" w:sz="0" w:space="0" w:color="auto"/>
            <w:bottom w:val="none" w:sz="0" w:space="0" w:color="auto"/>
            <w:right w:val="none" w:sz="0" w:space="0" w:color="auto"/>
          </w:divBdr>
        </w:div>
        <w:div w:id="1453210729">
          <w:marLeft w:val="446"/>
          <w:marRight w:val="0"/>
          <w:marTop w:val="0"/>
          <w:marBottom w:val="0"/>
          <w:divBdr>
            <w:top w:val="none" w:sz="0" w:space="0" w:color="auto"/>
            <w:left w:val="none" w:sz="0" w:space="0" w:color="auto"/>
            <w:bottom w:val="none" w:sz="0" w:space="0" w:color="auto"/>
            <w:right w:val="none" w:sz="0" w:space="0" w:color="auto"/>
          </w:divBdr>
        </w:div>
        <w:div w:id="454524643">
          <w:marLeft w:val="446"/>
          <w:marRight w:val="0"/>
          <w:marTop w:val="0"/>
          <w:marBottom w:val="0"/>
          <w:divBdr>
            <w:top w:val="none" w:sz="0" w:space="0" w:color="auto"/>
            <w:left w:val="none" w:sz="0" w:space="0" w:color="auto"/>
            <w:bottom w:val="none" w:sz="0" w:space="0" w:color="auto"/>
            <w:right w:val="none" w:sz="0" w:space="0" w:color="auto"/>
          </w:divBdr>
        </w:div>
      </w:divsChild>
    </w:div>
    <w:div w:id="205075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90FCC-36F0-4D68-9BA3-CAE55C3D9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2530</TotalTime>
  <Pages>14</Pages>
  <Words>5697</Words>
  <Characters>32474</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38095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Олена</dc:creator>
  <cp:lastModifiedBy>RePack by Diakov</cp:lastModifiedBy>
  <cp:revision>464</cp:revision>
  <cp:lastPrinted>2024-03-21T13:22:00Z</cp:lastPrinted>
  <dcterms:created xsi:type="dcterms:W3CDTF">2021-05-21T12:45:00Z</dcterms:created>
  <dcterms:modified xsi:type="dcterms:W3CDTF">2024-03-27T11:43:00Z</dcterms:modified>
</cp:coreProperties>
</file>